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97D" w:rsidRDefault="0092697D" w:rsidP="007379CA">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5.48.</w:t>
      </w:r>
    </w:p>
    <w:p w:rsidR="007379CA" w:rsidRPr="007379CA" w:rsidRDefault="007379CA" w:rsidP="007379CA">
      <w:pPr>
        <w:widowControl w:val="0"/>
        <w:suppressAutoHyphens/>
        <w:autoSpaceDE w:val="0"/>
        <w:ind w:right="-20"/>
        <w:jc w:val="center"/>
        <w:rPr>
          <w:rFonts w:ascii="Times New Roman" w:hAnsi="Times New Roman"/>
          <w:b/>
          <w:w w:val="99"/>
          <w:kern w:val="2"/>
          <w:sz w:val="24"/>
          <w:szCs w:val="24"/>
          <w:lang w:eastAsia="hi-IN" w:bidi="hi-IN"/>
        </w:rPr>
      </w:pPr>
      <w:r w:rsidRPr="007379CA">
        <w:rPr>
          <w:rFonts w:ascii="Times New Roman" w:hAnsi="Times New Roman"/>
          <w:b/>
          <w:w w:val="99"/>
          <w:kern w:val="2"/>
          <w:sz w:val="24"/>
          <w:szCs w:val="24"/>
          <w:lang w:eastAsia="hi-IN" w:bidi="hi-IN"/>
        </w:rPr>
        <w:t>SPECIÁLIS KERETTANTERV</w:t>
      </w:r>
    </w:p>
    <w:p w:rsidR="008E25AE" w:rsidRPr="00D83966" w:rsidRDefault="008E25AE" w:rsidP="008E25AE">
      <w:pPr>
        <w:autoSpaceDE w:val="0"/>
        <w:ind w:right="-20"/>
        <w:jc w:val="center"/>
        <w:rPr>
          <w:rFonts w:ascii="Times New Roman" w:hAnsi="Times New Roman"/>
          <w:b/>
          <w:w w:val="99"/>
          <w:sz w:val="24"/>
          <w:szCs w:val="24"/>
        </w:rPr>
      </w:pPr>
      <w:r w:rsidRPr="00D83966">
        <w:rPr>
          <w:rFonts w:ascii="Times New Roman" w:hAnsi="Times New Roman"/>
          <w:b/>
          <w:w w:val="99"/>
          <w:sz w:val="24"/>
          <w:szCs w:val="24"/>
        </w:rPr>
        <w:t>a</w:t>
      </w:r>
    </w:p>
    <w:p w:rsidR="008E25AE" w:rsidRPr="00D83966" w:rsidRDefault="008E25AE" w:rsidP="008E25AE">
      <w:pPr>
        <w:ind w:left="555" w:hanging="555"/>
        <w:jc w:val="center"/>
        <w:rPr>
          <w:rFonts w:ascii="Times New Roman" w:hAnsi="Times New Roman"/>
          <w:b/>
          <w:bCs/>
          <w:kern w:val="1"/>
          <w:sz w:val="24"/>
          <w:szCs w:val="24"/>
          <w:lang w:eastAsia="hi-IN" w:bidi="hi-IN"/>
        </w:rPr>
      </w:pPr>
      <w:r w:rsidRPr="00D83966">
        <w:rPr>
          <w:rFonts w:ascii="Times New Roman" w:hAnsi="Times New Roman"/>
          <w:b/>
          <w:bCs/>
          <w:kern w:val="1"/>
          <w:sz w:val="24"/>
          <w:szCs w:val="24"/>
          <w:lang w:eastAsia="hi-IN" w:bidi="hi-IN"/>
        </w:rPr>
        <w:t>34 541 08</w:t>
      </w:r>
    </w:p>
    <w:p w:rsidR="008E25AE" w:rsidRPr="00D83966" w:rsidRDefault="008E25AE" w:rsidP="008E25AE">
      <w:pPr>
        <w:ind w:left="555" w:hanging="555"/>
        <w:jc w:val="center"/>
        <w:rPr>
          <w:rFonts w:ascii="Times New Roman" w:hAnsi="Times New Roman"/>
          <w:b/>
          <w:bCs/>
          <w:kern w:val="1"/>
          <w:sz w:val="24"/>
          <w:szCs w:val="24"/>
          <w:lang w:eastAsia="hi-IN" w:bidi="hi-IN"/>
        </w:rPr>
      </w:pPr>
      <w:r w:rsidRPr="00D83966">
        <w:rPr>
          <w:rFonts w:ascii="Times New Roman" w:hAnsi="Times New Roman"/>
          <w:b/>
          <w:bCs/>
          <w:kern w:val="1"/>
          <w:sz w:val="24"/>
          <w:szCs w:val="24"/>
          <w:lang w:eastAsia="hi-IN" w:bidi="hi-IN"/>
        </w:rPr>
        <w:t>KISTERMELŐI ÉLELMISZERELŐÁLLÍTÓ, FALUSI VENDÉGLÁTÓ</w:t>
      </w:r>
    </w:p>
    <w:p w:rsidR="008E25AE" w:rsidRPr="00D83966" w:rsidRDefault="008E25AE" w:rsidP="008E25AE">
      <w:pPr>
        <w:ind w:left="555" w:hanging="555"/>
        <w:jc w:val="center"/>
        <w:rPr>
          <w:rFonts w:ascii="Times New Roman" w:hAnsi="Times New Roman"/>
          <w:b/>
          <w:bCs/>
          <w:kern w:val="1"/>
          <w:sz w:val="24"/>
          <w:szCs w:val="24"/>
          <w:lang w:eastAsia="hi-IN" w:bidi="hi-IN"/>
        </w:rPr>
      </w:pPr>
    </w:p>
    <w:p w:rsidR="008E25AE" w:rsidRPr="00D83966" w:rsidRDefault="008E25AE" w:rsidP="008E25AE">
      <w:pPr>
        <w:widowControl w:val="0"/>
        <w:suppressAutoHyphens/>
        <w:jc w:val="center"/>
        <w:rPr>
          <w:rFonts w:ascii="Times New Roman" w:hAnsi="Times New Roman"/>
          <w:b/>
          <w:bCs/>
          <w:caps/>
          <w:kern w:val="24"/>
          <w:sz w:val="24"/>
          <w:szCs w:val="24"/>
          <w:lang w:eastAsia="hi-IN" w:bidi="hi-IN"/>
        </w:rPr>
      </w:pPr>
      <w:r w:rsidRPr="00D83966">
        <w:rPr>
          <w:rFonts w:ascii="Times New Roman" w:hAnsi="Times New Roman"/>
          <w:b/>
          <w:bCs/>
          <w:caps/>
          <w:kern w:val="24"/>
          <w:sz w:val="24"/>
          <w:szCs w:val="24"/>
          <w:lang w:eastAsia="hi-IN" w:bidi="hi-IN"/>
        </w:rPr>
        <w:t>szakképesítés</w:t>
      </w:r>
    </w:p>
    <w:p w:rsidR="008E25AE" w:rsidRPr="00D83966" w:rsidRDefault="008E25AE" w:rsidP="008E25AE">
      <w:pPr>
        <w:widowControl w:val="0"/>
        <w:suppressAutoHyphens/>
        <w:jc w:val="center"/>
        <w:rPr>
          <w:rFonts w:ascii="Times New Roman" w:hAnsi="Times New Roman"/>
          <w:b/>
          <w:bCs/>
          <w:caps/>
          <w:kern w:val="24"/>
          <w:sz w:val="24"/>
          <w:szCs w:val="24"/>
          <w:lang w:eastAsia="hi-IN" w:bidi="hi-IN"/>
        </w:rPr>
      </w:pPr>
      <w:r w:rsidRPr="00D83966">
        <w:rPr>
          <w:rFonts w:ascii="Times New Roman" w:hAnsi="Times New Roman"/>
          <w:b/>
          <w:bCs/>
          <w:caps/>
          <w:kern w:val="24"/>
          <w:sz w:val="24"/>
          <w:szCs w:val="24"/>
          <w:lang w:eastAsia="hi-IN" w:bidi="hi-IN"/>
        </w:rPr>
        <w:t>szakiskolában történő oktatásához</w:t>
      </w:r>
    </w:p>
    <w:p w:rsidR="008E25AE" w:rsidRPr="00D83966" w:rsidRDefault="008E25AE" w:rsidP="008E25AE">
      <w:pPr>
        <w:widowControl w:val="0"/>
        <w:suppressAutoHyphens/>
        <w:jc w:val="center"/>
        <w:rPr>
          <w:rFonts w:ascii="Times New Roman" w:hAnsi="Times New Roman"/>
          <w:b/>
          <w:bCs/>
          <w:caps/>
          <w:kern w:val="24"/>
          <w:sz w:val="24"/>
          <w:szCs w:val="24"/>
          <w:lang w:eastAsia="hi-IN" w:bidi="hi-IN"/>
        </w:rPr>
      </w:pPr>
      <w:r w:rsidRPr="00D83966">
        <w:rPr>
          <w:rFonts w:ascii="Times New Roman" w:hAnsi="Times New Roman"/>
          <w:b/>
          <w:bCs/>
          <w:caps/>
          <w:kern w:val="24"/>
          <w:sz w:val="24"/>
          <w:szCs w:val="24"/>
          <w:lang w:eastAsia="hi-IN" w:bidi="hi-IN"/>
        </w:rPr>
        <w:t>tanulásban akadályozottak (st) számára</w:t>
      </w:r>
    </w:p>
    <w:p w:rsidR="008E25AE" w:rsidRPr="00D83966" w:rsidRDefault="008E25AE" w:rsidP="000E0745">
      <w:pPr>
        <w:widowControl w:val="0"/>
        <w:suppressAutoHyphens/>
        <w:autoSpaceDE w:val="0"/>
        <w:ind w:right="-20"/>
        <w:jc w:val="center"/>
        <w:rPr>
          <w:rFonts w:ascii="Times New Roman" w:hAnsi="Times New Roman"/>
          <w:b/>
          <w:w w:val="99"/>
          <w:kern w:val="2"/>
          <w:sz w:val="24"/>
          <w:szCs w:val="24"/>
          <w:lang w:eastAsia="hi-IN" w:bidi="hi-IN"/>
        </w:rPr>
      </w:pPr>
    </w:p>
    <w:p w:rsidR="000E0745" w:rsidRPr="00D83966" w:rsidRDefault="000E0745" w:rsidP="000E0745">
      <w:pPr>
        <w:widowControl w:val="0"/>
        <w:suppressAutoHyphens/>
        <w:jc w:val="both"/>
        <w:rPr>
          <w:rFonts w:ascii="Times New Roman" w:hAnsi="Times New Roman"/>
          <w:b/>
          <w:bCs/>
          <w:kern w:val="1"/>
          <w:sz w:val="24"/>
          <w:szCs w:val="24"/>
          <w:lang w:eastAsia="hi-IN" w:bidi="hi-IN"/>
        </w:rPr>
      </w:pPr>
    </w:p>
    <w:p w:rsidR="000E0745" w:rsidRPr="00D83966" w:rsidRDefault="000E0745" w:rsidP="000E0745">
      <w:pPr>
        <w:widowControl w:val="0"/>
        <w:suppressAutoHyphens/>
        <w:jc w:val="both"/>
        <w:rPr>
          <w:rFonts w:ascii="Times New Roman" w:hAnsi="Times New Roman"/>
          <w:b/>
          <w:bCs/>
          <w:kern w:val="1"/>
          <w:sz w:val="24"/>
          <w:szCs w:val="24"/>
          <w:lang w:eastAsia="hi-IN" w:bidi="hi-IN"/>
        </w:rPr>
      </w:pPr>
    </w:p>
    <w:p w:rsidR="000E0745" w:rsidRPr="00D83966" w:rsidRDefault="000E0745" w:rsidP="000E0745">
      <w:pPr>
        <w:widowControl w:val="0"/>
        <w:suppressAutoHyphens/>
        <w:jc w:val="both"/>
        <w:rPr>
          <w:rFonts w:ascii="Times New Roman" w:hAnsi="Times New Roman"/>
          <w:b/>
          <w:kern w:val="1"/>
          <w:sz w:val="24"/>
          <w:szCs w:val="24"/>
          <w:lang w:eastAsia="hi-IN" w:bidi="hi-IN"/>
        </w:rPr>
      </w:pPr>
      <w:r w:rsidRPr="00D83966">
        <w:rPr>
          <w:rFonts w:ascii="Times New Roman" w:hAnsi="Times New Roman"/>
          <w:b/>
          <w:bCs/>
          <w:kern w:val="1"/>
          <w:sz w:val="24"/>
          <w:szCs w:val="24"/>
          <w:lang w:eastAsia="hi-IN" w:bidi="hi-IN"/>
        </w:rPr>
        <w:t xml:space="preserve">I. </w:t>
      </w:r>
      <w:r w:rsidRPr="00D83966">
        <w:rPr>
          <w:rFonts w:ascii="Times New Roman" w:hAnsi="Times New Roman"/>
          <w:b/>
          <w:kern w:val="1"/>
          <w:sz w:val="24"/>
          <w:szCs w:val="24"/>
          <w:lang w:eastAsia="hi-IN" w:bidi="hi-IN"/>
        </w:rPr>
        <w:t>A szakképzés jogi háttere</w:t>
      </w:r>
    </w:p>
    <w:p w:rsidR="000E0745" w:rsidRPr="00D83966" w:rsidRDefault="000E0745" w:rsidP="000E0745">
      <w:pPr>
        <w:widowControl w:val="0"/>
        <w:suppressAutoHyphens/>
        <w:jc w:val="both"/>
        <w:rPr>
          <w:rFonts w:ascii="Times New Roman" w:hAnsi="Times New Roman"/>
          <w:b/>
          <w:kern w:val="1"/>
          <w:sz w:val="24"/>
          <w:szCs w:val="24"/>
          <w:lang w:eastAsia="hi-IN" w:bidi="hi-IN"/>
        </w:rPr>
      </w:pPr>
    </w:p>
    <w:p w:rsidR="007379CA" w:rsidRPr="007379CA" w:rsidRDefault="007379CA" w:rsidP="007379CA">
      <w:pPr>
        <w:widowControl w:val="0"/>
        <w:suppressAutoHyphens/>
        <w:jc w:val="both"/>
        <w:rPr>
          <w:rFonts w:ascii="Times New Roman" w:hAnsi="Times New Roman"/>
          <w:kern w:val="1"/>
          <w:sz w:val="24"/>
          <w:szCs w:val="24"/>
          <w:lang w:eastAsia="hi-IN" w:bidi="hi-IN"/>
        </w:rPr>
      </w:pPr>
      <w:r w:rsidRPr="007379CA">
        <w:rPr>
          <w:rFonts w:ascii="Times New Roman" w:hAnsi="Times New Roman"/>
          <w:iCs/>
          <w:kern w:val="2"/>
          <w:sz w:val="24"/>
          <w:szCs w:val="24"/>
          <w:lang w:eastAsia="hi-IN" w:bidi="hi-IN"/>
        </w:rPr>
        <w:t>A speciális kerettanterv</w:t>
      </w:r>
      <w:r w:rsidRPr="007379CA">
        <w:rPr>
          <w:rFonts w:ascii="Times New Roman" w:hAnsi="Times New Roman"/>
          <w:kern w:val="1"/>
          <w:sz w:val="24"/>
          <w:szCs w:val="24"/>
          <w:lang w:eastAsia="hi-IN" w:bidi="hi-IN"/>
        </w:rPr>
        <w:tab/>
      </w: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 xml:space="preserve">a nemzeti köznevelésről </w:t>
      </w:r>
      <w:r w:rsidR="008E25AE" w:rsidRPr="00D83966">
        <w:rPr>
          <w:rFonts w:ascii="Times New Roman" w:hAnsi="Times New Roman"/>
          <w:kern w:val="1"/>
          <w:sz w:val="24"/>
          <w:szCs w:val="24"/>
          <w:lang w:eastAsia="hi-IN" w:bidi="hi-IN"/>
        </w:rPr>
        <w:t>szóló 2011. évi CXC. törvény,</w:t>
      </w:r>
    </w:p>
    <w:p w:rsidR="000E0745" w:rsidRPr="00D83966"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 szakképzésről szól</w:t>
      </w:r>
      <w:r w:rsidR="008E25AE" w:rsidRPr="00D83966">
        <w:rPr>
          <w:rFonts w:ascii="Times New Roman" w:hAnsi="Times New Roman"/>
          <w:kern w:val="1"/>
          <w:sz w:val="24"/>
          <w:szCs w:val="24"/>
          <w:lang w:eastAsia="hi-IN" w:bidi="hi-IN"/>
        </w:rPr>
        <w:t>ó 2011. évi CLXXXVII. törvény,</w:t>
      </w:r>
    </w:p>
    <w:p w:rsidR="000E0745" w:rsidRPr="00D83966" w:rsidRDefault="000E0745" w:rsidP="000E0745">
      <w:pPr>
        <w:widowControl w:val="0"/>
        <w:suppressAutoHyphens/>
        <w:ind w:left="915"/>
        <w:jc w:val="both"/>
        <w:rPr>
          <w:rFonts w:ascii="Times New Roman" w:hAnsi="Times New Roman"/>
          <w:kern w:val="1"/>
          <w:sz w:val="24"/>
          <w:szCs w:val="24"/>
          <w:lang w:eastAsia="hi-IN" w:bidi="hi-IN"/>
        </w:rPr>
      </w:pPr>
    </w:p>
    <w:p w:rsidR="000E0745" w:rsidRPr="00D83966" w:rsidRDefault="008E25AE"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valamint</w:t>
      </w:r>
    </w:p>
    <w:p w:rsidR="000E0745" w:rsidRPr="00D83966"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140810">
        <w:rPr>
          <w:rFonts w:ascii="Times New Roman" w:hAnsi="Times New Roman"/>
          <w:kern w:val="1"/>
          <w:sz w:val="24"/>
          <w:szCs w:val="24"/>
          <w:lang w:eastAsia="hi-IN" w:bidi="hi-IN"/>
        </w:rPr>
        <w:t xml:space="preserve">. </w:t>
      </w:r>
      <w:r w:rsidRPr="00D83966">
        <w:rPr>
          <w:rFonts w:ascii="Times New Roman" w:hAnsi="Times New Roman"/>
          <w:kern w:val="1"/>
          <w:sz w:val="24"/>
          <w:szCs w:val="24"/>
          <w:lang w:eastAsia="hi-IN" w:bidi="hi-IN"/>
        </w:rPr>
        <w:t>rendelet,</w:t>
      </w:r>
    </w:p>
    <w:p w:rsidR="000E0745" w:rsidRPr="00D83966" w:rsidRDefault="000E0745" w:rsidP="000E0745">
      <w:pPr>
        <w:widowControl w:val="0"/>
        <w:numPr>
          <w:ilvl w:val="0"/>
          <w:numId w:val="1"/>
        </w:numPr>
        <w:suppressAutoHyphens/>
        <w:ind w:left="1288" w:hanging="373"/>
        <w:jc w:val="both"/>
        <w:rPr>
          <w:rFonts w:ascii="Times New Roman" w:hAnsi="Times New Roman"/>
          <w:sz w:val="24"/>
          <w:szCs w:val="24"/>
        </w:rPr>
      </w:pPr>
      <w:r w:rsidRPr="00D83966">
        <w:rPr>
          <w:rFonts w:ascii="Times New Roman" w:hAnsi="Times New Roman"/>
          <w:sz w:val="24"/>
          <w:szCs w:val="24"/>
        </w:rPr>
        <w:t>az állam által elismert szakképesítések szakmai követelménymoduljairól</w:t>
      </w:r>
      <w:r w:rsidRPr="00D83966">
        <w:rPr>
          <w:rFonts w:ascii="Times New Roman" w:hAnsi="Times New Roman"/>
          <w:iCs/>
          <w:sz w:val="24"/>
          <w:szCs w:val="24"/>
        </w:rPr>
        <w:t xml:space="preserve"> szóló</w:t>
      </w:r>
      <w:r w:rsidRPr="00D83966">
        <w:rPr>
          <w:rFonts w:ascii="Times New Roman" w:hAnsi="Times New Roman"/>
          <w:sz w:val="24"/>
          <w:szCs w:val="24"/>
        </w:rPr>
        <w:t xml:space="preserve"> 217/2012. (VIII. 9.) Korm</w:t>
      </w:r>
      <w:r w:rsidR="00140810">
        <w:rPr>
          <w:rFonts w:ascii="Times New Roman" w:hAnsi="Times New Roman"/>
          <w:sz w:val="24"/>
          <w:szCs w:val="24"/>
        </w:rPr>
        <w:t xml:space="preserve">. </w:t>
      </w:r>
      <w:r w:rsidRPr="00D83966">
        <w:rPr>
          <w:rFonts w:ascii="Times New Roman" w:hAnsi="Times New Roman"/>
          <w:sz w:val="24"/>
          <w:szCs w:val="24"/>
        </w:rPr>
        <w:t>rendelet,</w:t>
      </w:r>
      <w:r w:rsidR="00140810">
        <w:rPr>
          <w:rFonts w:ascii="Times New Roman" w:hAnsi="Times New Roman"/>
          <w:sz w:val="24"/>
          <w:szCs w:val="24"/>
        </w:rPr>
        <w:t xml:space="preserve"> és</w:t>
      </w:r>
    </w:p>
    <w:p w:rsidR="008E25AE" w:rsidRPr="00D83966" w:rsidRDefault="00B649FB" w:rsidP="000E0745">
      <w:pPr>
        <w:widowControl w:val="0"/>
        <w:numPr>
          <w:ilvl w:val="0"/>
          <w:numId w:val="1"/>
        </w:numPr>
        <w:suppressAutoHyphens/>
        <w:ind w:left="1288" w:hanging="373"/>
        <w:jc w:val="both"/>
        <w:rPr>
          <w:rFonts w:ascii="Times New Roman" w:hAnsi="Times New Roman"/>
          <w:kern w:val="1"/>
          <w:sz w:val="24"/>
          <w:szCs w:val="24"/>
          <w:lang w:eastAsia="hi-IN" w:bidi="hi-IN"/>
        </w:rPr>
      </w:pPr>
      <w:r w:rsidRPr="00D83966">
        <w:rPr>
          <w:rFonts w:ascii="Times New Roman" w:hAnsi="Times New Roman"/>
          <w:sz w:val="24"/>
          <w:szCs w:val="24"/>
        </w:rPr>
        <w:t>a 34 541 08</w:t>
      </w:r>
      <w:r w:rsidR="000E0745" w:rsidRPr="00D83966">
        <w:rPr>
          <w:rFonts w:ascii="Times New Roman" w:hAnsi="Times New Roman"/>
          <w:sz w:val="24"/>
          <w:szCs w:val="24"/>
        </w:rPr>
        <w:t xml:space="preserve"> </w:t>
      </w:r>
      <w:r w:rsidRPr="00D83966">
        <w:rPr>
          <w:rFonts w:ascii="Times New Roman" w:hAnsi="Times New Roman"/>
          <w:sz w:val="24"/>
          <w:szCs w:val="24"/>
        </w:rPr>
        <w:t>Kistermelői élelmiszerelőállító, falusi vendéglátó</w:t>
      </w:r>
      <w:r w:rsidR="000E0745" w:rsidRPr="00D83966">
        <w:rPr>
          <w:rFonts w:ascii="Times New Roman" w:hAnsi="Times New Roman"/>
          <w:sz w:val="24"/>
          <w:szCs w:val="24"/>
        </w:rPr>
        <w:t xml:space="preserve"> szakképesítés szakmai és vizsgakövetelményeit tartalmazó rendelet</w:t>
      </w:r>
    </w:p>
    <w:p w:rsidR="000E0745" w:rsidRPr="00D83966" w:rsidRDefault="000E0745" w:rsidP="007379CA">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alapján készült.</w:t>
      </w: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II. A szakképesítés alapadatai</w:t>
      </w:r>
    </w:p>
    <w:p w:rsidR="000E0745" w:rsidRPr="00D83966" w:rsidRDefault="000E0745" w:rsidP="000E0745">
      <w:pPr>
        <w:widowControl w:val="0"/>
        <w:suppressAutoHyphens/>
        <w:jc w:val="both"/>
        <w:rPr>
          <w:rFonts w:ascii="Times New Roman" w:hAnsi="Times New Roman"/>
          <w:b/>
          <w:kern w:val="1"/>
          <w:sz w:val="24"/>
          <w:szCs w:val="24"/>
          <w:lang w:eastAsia="hi-IN" w:bidi="hi-IN"/>
        </w:rPr>
      </w:pP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 xml:space="preserve">A szakképesítés azonosító száma: </w:t>
      </w:r>
      <w:r w:rsidR="00B649FB" w:rsidRPr="00D83966">
        <w:rPr>
          <w:rFonts w:ascii="Times New Roman" w:hAnsi="Times New Roman"/>
          <w:kern w:val="1"/>
          <w:sz w:val="24"/>
          <w:szCs w:val="24"/>
          <w:lang w:eastAsia="hi-IN" w:bidi="hi-IN"/>
        </w:rPr>
        <w:t>34 541 08</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 xml:space="preserve">A szakképesítés megnevezése: </w:t>
      </w:r>
      <w:r w:rsidR="00B649FB" w:rsidRPr="00D83966">
        <w:rPr>
          <w:rFonts w:ascii="Times New Roman" w:hAnsi="Times New Roman"/>
          <w:kern w:val="1"/>
          <w:sz w:val="24"/>
          <w:szCs w:val="24"/>
          <w:lang w:eastAsia="hi-IN" w:bidi="hi-IN"/>
        </w:rPr>
        <w:t>Kistermelői élelmiszerelőállító, falusi vendéglátó</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 xml:space="preserve">A szakmacsoport </w:t>
      </w:r>
      <w:r w:rsidRPr="00D83966">
        <w:rPr>
          <w:rFonts w:ascii="Times New Roman" w:hAnsi="Times New Roman"/>
          <w:iCs/>
          <w:sz w:val="24"/>
          <w:szCs w:val="24"/>
        </w:rPr>
        <w:t>száma és megnevezése</w:t>
      </w:r>
      <w:r w:rsidRPr="00D83966">
        <w:rPr>
          <w:rFonts w:ascii="Times New Roman" w:hAnsi="Times New Roman"/>
          <w:iCs/>
          <w:kern w:val="1"/>
          <w:sz w:val="24"/>
          <w:szCs w:val="24"/>
          <w:lang w:eastAsia="hi-IN" w:bidi="hi-IN"/>
        </w:rPr>
        <w:t>: 21. Élelmiszeripar</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D83966" w:rsidRDefault="000E0745" w:rsidP="000E0745">
      <w:pPr>
        <w:widowControl w:val="0"/>
        <w:suppressAutoHyphens/>
        <w:autoSpaceDE w:val="0"/>
        <w:autoSpaceDN w:val="0"/>
        <w:adjustRightInd w:val="0"/>
        <w:jc w:val="both"/>
        <w:rPr>
          <w:rFonts w:ascii="Times New Roman" w:hAnsi="Times New Roman"/>
          <w:iCs/>
          <w:sz w:val="24"/>
          <w:szCs w:val="24"/>
        </w:rPr>
      </w:pPr>
      <w:r w:rsidRPr="00D83966">
        <w:rPr>
          <w:rFonts w:ascii="Times New Roman" w:hAnsi="Times New Roman"/>
          <w:iCs/>
          <w:sz w:val="24"/>
          <w:szCs w:val="24"/>
        </w:rPr>
        <w:t>Ágazati besorolás száma és megnevezése: XXXVI. Élelmiszeripar</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D83966" w:rsidRDefault="00B649FB"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Elméleti képzési idő aránya: 4</w:t>
      </w:r>
      <w:r w:rsidR="000E0745" w:rsidRPr="00D83966">
        <w:rPr>
          <w:rFonts w:ascii="Times New Roman" w:hAnsi="Times New Roman"/>
          <w:iCs/>
          <w:kern w:val="1"/>
          <w:sz w:val="24"/>
          <w:szCs w:val="24"/>
          <w:lang w:eastAsia="hi-IN" w:bidi="hi-IN"/>
        </w:rPr>
        <w:t>0%</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Default="00B649FB"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Gyakorlati képzési idő aránya: 6</w:t>
      </w:r>
      <w:r w:rsidR="000E0745" w:rsidRPr="00D83966">
        <w:rPr>
          <w:rFonts w:ascii="Times New Roman" w:hAnsi="Times New Roman"/>
          <w:iCs/>
          <w:kern w:val="1"/>
          <w:sz w:val="24"/>
          <w:szCs w:val="24"/>
          <w:lang w:eastAsia="hi-IN" w:bidi="hi-IN"/>
        </w:rPr>
        <w:t>0%</w:t>
      </w:r>
    </w:p>
    <w:p w:rsidR="00F27822" w:rsidRPr="00D83966" w:rsidRDefault="00F27822"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F27822" w:rsidRPr="00D83966" w:rsidRDefault="00F27822" w:rsidP="00F27822">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 xml:space="preserve">Az iskolai rendszerű képzésben az összefüggő szakmai gyakorlat időtartama: </w:t>
      </w:r>
    </w:p>
    <w:p w:rsidR="002B717C" w:rsidRPr="00F27822" w:rsidRDefault="00F27822" w:rsidP="00F27822">
      <w:pPr>
        <w:widowControl w:val="0"/>
        <w:suppressAutoHyphens/>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Az első szakképzési évfolyamot követően 70 óra; a második szakképzési évfolyamot követően 105 óra; a harmadik szakképzési évfolyamot követően 105 óra.</w:t>
      </w:r>
    </w:p>
    <w:p w:rsidR="002B717C" w:rsidRPr="00D83966" w:rsidRDefault="002B717C" w:rsidP="000E0745">
      <w:pPr>
        <w:widowControl w:val="0"/>
        <w:tabs>
          <w:tab w:val="left" w:pos="1260"/>
        </w:tabs>
        <w:suppressAutoHyphens/>
        <w:jc w:val="both"/>
        <w:rPr>
          <w:rFonts w:ascii="Times New Roman" w:hAnsi="Times New Roman"/>
          <w:b/>
          <w:kern w:val="1"/>
          <w:sz w:val="24"/>
          <w:szCs w:val="24"/>
          <w:lang w:eastAsia="hi-IN" w:bidi="hi-IN"/>
        </w:rPr>
      </w:pPr>
    </w:p>
    <w:p w:rsidR="000E0745" w:rsidRPr="00D83966" w:rsidRDefault="000E0745" w:rsidP="000E0745">
      <w:pPr>
        <w:widowControl w:val="0"/>
        <w:tabs>
          <w:tab w:val="left" w:pos="1260"/>
        </w:tabs>
        <w:suppressAutoHyphens/>
        <w:jc w:val="both"/>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III. A szakképzésbe történő belépés feltételei</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Iskolai előképzettség: alapfokú iskolai végzettség</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lastRenderedPageBreak/>
        <w:t>vagy iskolai előképzettség hiányában</w:t>
      </w:r>
      <w:r w:rsidR="00073283" w:rsidRPr="00D83966">
        <w:rPr>
          <w:rFonts w:ascii="Times New Roman" w:hAnsi="Times New Roman"/>
          <w:iCs/>
          <w:kern w:val="1"/>
          <w:sz w:val="24"/>
          <w:szCs w:val="24"/>
          <w:lang w:eastAsia="hi-IN" w:bidi="hi-IN"/>
        </w:rPr>
        <w:t>: -</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 xml:space="preserve">Bemeneti kompetenciák: </w:t>
      </w:r>
      <w:r w:rsidRPr="00D83966">
        <w:rPr>
          <w:rFonts w:ascii="Times New Roman" w:hAnsi="Times New Roman"/>
          <w:sz w:val="24"/>
          <w:szCs w:val="24"/>
        </w:rPr>
        <w:t xml:space="preserve">a képzés megkezdhető a szakképesítés szakmai és vizsgakövetelményeit kiadó rendelet 3. számú mellékletében </w:t>
      </w:r>
      <w:r w:rsidRPr="00D83966">
        <w:rPr>
          <w:rFonts w:ascii="Times New Roman" w:hAnsi="Times New Roman"/>
          <w:iCs/>
          <w:kern w:val="1"/>
          <w:sz w:val="24"/>
          <w:szCs w:val="24"/>
          <w:lang w:eastAsia="hi-IN" w:bidi="hi-IN"/>
        </w:rPr>
        <w:t>az 21. Élelmiszeripar szakmacsoportra meghatározott kompetenciák birtokában</w:t>
      </w:r>
    </w:p>
    <w:p w:rsidR="000E0745" w:rsidRPr="00D83966" w:rsidRDefault="000E0745" w:rsidP="000E0745">
      <w:pPr>
        <w:widowControl w:val="0"/>
        <w:suppressAutoHyphens/>
        <w:jc w:val="both"/>
        <w:rPr>
          <w:rFonts w:ascii="Times New Roman" w:hAnsi="Times New Roman"/>
          <w:b/>
          <w:kern w:val="1"/>
          <w:sz w:val="24"/>
          <w:szCs w:val="24"/>
          <w:lang w:eastAsia="hi-IN" w:bidi="hi-IN"/>
        </w:rPr>
      </w:pP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Egészségügyi alkalmassági követelmények: szükségesek</w:t>
      </w: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D83966"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D83966">
        <w:rPr>
          <w:rFonts w:ascii="Times New Roman" w:hAnsi="Times New Roman"/>
          <w:iCs/>
          <w:kern w:val="1"/>
          <w:sz w:val="24"/>
          <w:szCs w:val="24"/>
          <w:lang w:eastAsia="hi-IN" w:bidi="hi-IN"/>
        </w:rPr>
        <w:t>Pályaalkalmassági követelmények: nincsenek</w:t>
      </w:r>
    </w:p>
    <w:p w:rsidR="000E0745" w:rsidRPr="00D83966" w:rsidRDefault="000E0745" w:rsidP="000E0745">
      <w:pPr>
        <w:widowControl w:val="0"/>
        <w:suppressAutoHyphens/>
        <w:jc w:val="both"/>
        <w:rPr>
          <w:rFonts w:ascii="Times New Roman" w:hAnsi="Times New Roman"/>
          <w:b/>
          <w:kern w:val="1"/>
          <w:sz w:val="24"/>
          <w:szCs w:val="24"/>
          <w:lang w:eastAsia="hi-IN" w:bidi="hi-IN"/>
        </w:rPr>
      </w:pPr>
    </w:p>
    <w:p w:rsidR="000E0745" w:rsidRPr="00D83966" w:rsidRDefault="000E0745" w:rsidP="000E0745">
      <w:pPr>
        <w:widowControl w:val="0"/>
        <w:suppressAutoHyphens/>
        <w:jc w:val="both"/>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IV.</w:t>
      </w:r>
      <w:r w:rsidRPr="00D83966">
        <w:rPr>
          <w:rFonts w:ascii="Times New Roman" w:hAnsi="Times New Roman"/>
          <w:b/>
          <w:kern w:val="1"/>
          <w:sz w:val="24"/>
          <w:szCs w:val="24"/>
          <w:lang w:eastAsia="hi-IN" w:bidi="hi-IN"/>
        </w:rPr>
        <w:tab/>
        <w:t>A szakképzés szervezésének feltételei</w:t>
      </w:r>
    </w:p>
    <w:p w:rsidR="000E0745" w:rsidRPr="00D83966" w:rsidRDefault="000E0745" w:rsidP="000E0745">
      <w:pPr>
        <w:widowControl w:val="0"/>
        <w:suppressAutoHyphens/>
        <w:jc w:val="both"/>
        <w:rPr>
          <w:rFonts w:ascii="Times New Roman" w:hAnsi="Times New Roman"/>
          <w:b/>
          <w:kern w:val="1"/>
          <w:sz w:val="24"/>
          <w:szCs w:val="24"/>
          <w:lang w:eastAsia="hi-IN" w:bidi="hi-IN"/>
        </w:rPr>
      </w:pPr>
    </w:p>
    <w:p w:rsidR="000E0745" w:rsidRPr="00D83966" w:rsidRDefault="000E0745" w:rsidP="000E0745">
      <w:pPr>
        <w:widowControl w:val="0"/>
        <w:suppressAutoHyphens/>
        <w:jc w:val="both"/>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Személyi feltételek</w:t>
      </w: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Ezen túl az alábbi tantárgyak oktatására az alábbi végzettséggel rendelkező szakember alkalmazható:</w:t>
      </w:r>
    </w:p>
    <w:p w:rsidR="000E0745" w:rsidRPr="00D83966" w:rsidRDefault="000E0745" w:rsidP="000E0745">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D83966" w:rsidRPr="00D83966" w:rsidTr="001E0B73">
        <w:trPr>
          <w:jc w:val="center"/>
        </w:trPr>
        <w:tc>
          <w:tcPr>
            <w:tcW w:w="4053" w:type="dxa"/>
            <w:tcBorders>
              <w:top w:val="single" w:sz="4" w:space="0" w:color="auto"/>
              <w:left w:val="single" w:sz="4" w:space="0" w:color="auto"/>
              <w:bottom w:val="single" w:sz="4" w:space="0" w:color="auto"/>
              <w:right w:val="single" w:sz="4" w:space="0" w:color="auto"/>
            </w:tcBorders>
          </w:tcPr>
          <w:p w:rsidR="000E0745" w:rsidRPr="00D83966" w:rsidRDefault="000E0745" w:rsidP="001E0B73">
            <w:pPr>
              <w:widowControl w:val="0"/>
              <w:suppressAutoHyphens/>
              <w:jc w:val="center"/>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0E0745" w:rsidRPr="00D83966" w:rsidRDefault="000E0745" w:rsidP="001E0B73">
            <w:pPr>
              <w:widowControl w:val="0"/>
              <w:suppressAutoHyphens/>
              <w:jc w:val="center"/>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Szakképesítés/Szakképzettség</w:t>
            </w:r>
          </w:p>
        </w:tc>
      </w:tr>
      <w:tr w:rsidR="000E0745" w:rsidRPr="00D83966" w:rsidTr="001E0B73">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0E0745" w:rsidRPr="00D83966" w:rsidRDefault="000E0745" w:rsidP="001E0B73">
            <w:pPr>
              <w:widowControl w:val="0"/>
              <w:suppressAutoHyphens/>
              <w:jc w:val="center"/>
              <w:rPr>
                <w:rFonts w:ascii="Times New Roman" w:hAnsi="Times New Roman"/>
                <w:bCs/>
                <w:kern w:val="1"/>
                <w:sz w:val="24"/>
                <w:szCs w:val="24"/>
                <w:lang w:eastAsia="hi-IN" w:bidi="hi-IN"/>
              </w:rPr>
            </w:pPr>
            <w:r w:rsidRPr="00D83966">
              <w:rPr>
                <w:rFonts w:ascii="Times New Roman" w:hAnsi="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0E0745" w:rsidRPr="00D83966" w:rsidRDefault="000E0745" w:rsidP="001E0B73">
            <w:pPr>
              <w:widowControl w:val="0"/>
              <w:suppressAutoHyphens/>
              <w:jc w:val="center"/>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w:t>
            </w:r>
          </w:p>
        </w:tc>
      </w:tr>
    </w:tbl>
    <w:p w:rsidR="000E0745" w:rsidRPr="00D83966" w:rsidRDefault="000E0745" w:rsidP="000E0745">
      <w:pPr>
        <w:widowControl w:val="0"/>
        <w:suppressAutoHyphens/>
        <w:jc w:val="both"/>
        <w:rPr>
          <w:rFonts w:ascii="Times New Roman" w:hAnsi="Times New Roman"/>
          <w:b/>
          <w:kern w:val="1"/>
          <w:sz w:val="24"/>
          <w:szCs w:val="24"/>
          <w:lang w:eastAsia="hi-IN" w:bidi="hi-IN"/>
        </w:rPr>
      </w:pPr>
    </w:p>
    <w:p w:rsidR="000E0745" w:rsidRPr="00D83966" w:rsidRDefault="000E0745" w:rsidP="000E0745">
      <w:pPr>
        <w:widowControl w:val="0"/>
        <w:suppressAutoHyphens/>
        <w:jc w:val="both"/>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Tárgyi feltételek</w:t>
      </w: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 szakmai képzés lebonyolításához szükséges eszközök és felszerelések felsorolását a szakképesítés szakmai és vizsgakövetelménye (SZVK) tartalmazza, melynek további részletei az alábbiak: nincs</w:t>
      </w:r>
    </w:p>
    <w:p w:rsidR="002B717C" w:rsidRPr="00D83966" w:rsidRDefault="002B717C" w:rsidP="000E0745">
      <w:pPr>
        <w:widowControl w:val="0"/>
        <w:suppressAutoHyphens/>
        <w:jc w:val="both"/>
        <w:rPr>
          <w:rFonts w:ascii="Times New Roman" w:hAnsi="Times New Roman"/>
          <w:kern w:val="1"/>
          <w:sz w:val="24"/>
          <w:szCs w:val="24"/>
          <w:lang w:eastAsia="hi-IN" w:bidi="hi-IN"/>
        </w:rPr>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45"/>
      </w:tblGrid>
      <w:tr w:rsidR="002B717C" w:rsidRPr="00D83966" w:rsidTr="002B717C">
        <w:tc>
          <w:tcPr>
            <w:tcW w:w="5000" w:type="pct"/>
            <w:vAlign w:val="bottom"/>
          </w:tcPr>
          <w:tbl>
            <w:tblPr>
              <w:tblW w:w="9225" w:type="dxa"/>
              <w:tblBorders>
                <w:insideH w:val="single" w:sz="4" w:space="0" w:color="auto"/>
              </w:tblBorders>
              <w:tblCellMar>
                <w:left w:w="71" w:type="dxa"/>
                <w:right w:w="71" w:type="dxa"/>
              </w:tblCellMar>
              <w:tblLook w:val="04A0" w:firstRow="1" w:lastRow="0" w:firstColumn="1" w:lastColumn="0" w:noHBand="0" w:noVBand="1"/>
            </w:tblPr>
            <w:tblGrid>
              <w:gridCol w:w="9225"/>
            </w:tblGrid>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Konyhai berendezések, felszerelések és gépek</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Takarító eszközök, gépek</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Szabadtűzön főzés eszközei és berendezései</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Kistermelői zöldség- és gyümölcsfeldolgozás gépei, eszközei</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Kistermelői húsfeldolgozás gépei, eszközei</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Kistermelői sütőipari termékelőállítás gépei, eszközei</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Kistermelői cukrász-, édesipari termékelőállítás gépei, eszközei</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Kistermelői erjedésipari termékelőállítás gépei, eszközei</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Kistermelői tejtermék előállítás gépei, eszközei</w:t>
                  </w:r>
                </w:p>
              </w:tc>
            </w:tr>
            <w:tr w:rsidR="00D83966" w:rsidRPr="00D83966" w:rsidTr="002B717C">
              <w:tc>
                <w:tcPr>
                  <w:tcW w:w="7937" w:type="dxa"/>
                  <w:vAlign w:val="bottom"/>
                  <w:hideMark/>
                </w:tcPr>
                <w:p w:rsidR="002B717C" w:rsidRPr="00D83966" w:rsidRDefault="002B717C" w:rsidP="004065DD">
                  <w:pPr>
                    <w:widowControl w:val="0"/>
                    <w:autoSpaceDE w:val="0"/>
                    <w:autoSpaceDN w:val="0"/>
                    <w:adjustRightInd w:val="0"/>
                    <w:ind w:left="147"/>
                    <w:rPr>
                      <w:rFonts w:ascii="Times New Roman" w:hAnsi="Times New Roman"/>
                      <w:sz w:val="24"/>
                      <w:szCs w:val="24"/>
                    </w:rPr>
                  </w:pPr>
                  <w:r w:rsidRPr="00D83966">
                    <w:rPr>
                      <w:rFonts w:ascii="Times New Roman" w:hAnsi="Times New Roman"/>
                      <w:sz w:val="24"/>
                      <w:szCs w:val="24"/>
                    </w:rPr>
                    <w:t>Kistermelői tartósításhoz kapcsolódó eszközök, berendezések</w:t>
                  </w:r>
                </w:p>
              </w:tc>
            </w:tr>
          </w:tbl>
          <w:p w:rsidR="002B717C" w:rsidRPr="00D83966" w:rsidRDefault="002B717C" w:rsidP="004065DD">
            <w:pPr>
              <w:widowControl w:val="0"/>
              <w:autoSpaceDE w:val="0"/>
              <w:autoSpaceDN w:val="0"/>
              <w:adjustRightInd w:val="0"/>
              <w:ind w:left="147"/>
              <w:rPr>
                <w:rFonts w:ascii="Times New Roman" w:hAnsi="Times New Roman"/>
                <w:szCs w:val="24"/>
              </w:rPr>
            </w:pPr>
          </w:p>
        </w:tc>
      </w:tr>
    </w:tbl>
    <w:p w:rsidR="002B717C" w:rsidRPr="00D83966" w:rsidRDefault="002B717C"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i/>
          <w:kern w:val="1"/>
          <w:sz w:val="24"/>
          <w:szCs w:val="24"/>
          <w:lang w:eastAsia="hi-IN" w:bidi="hi-IN"/>
        </w:rPr>
        <w:t>Ajánlás a szakmai képzés lebonyolításához szükséges további eszközökre és felszerelésekre: nincs</w:t>
      </w:r>
    </w:p>
    <w:p w:rsidR="000E0745" w:rsidRPr="00D83966" w:rsidRDefault="000E0745" w:rsidP="000E0745">
      <w:pPr>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br w:type="page"/>
      </w:r>
    </w:p>
    <w:p w:rsidR="000E0745" w:rsidRPr="00D83966" w:rsidRDefault="000E0745" w:rsidP="000E0745">
      <w:pPr>
        <w:widowControl w:val="0"/>
        <w:numPr>
          <w:ilvl w:val="0"/>
          <w:numId w:val="2"/>
        </w:numPr>
        <w:suppressAutoHyphens/>
        <w:jc w:val="both"/>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lastRenderedPageBreak/>
        <w:t>A fogyatékossági típushoz kapcsolódó általános információk, javaslatok</w:t>
      </w:r>
    </w:p>
    <w:p w:rsidR="00335E14" w:rsidRDefault="00335E14" w:rsidP="000E0745">
      <w:pPr>
        <w:rPr>
          <w:rFonts w:ascii="Times New Roman" w:hAnsi="Times New Roman"/>
          <w:b/>
          <w:i/>
          <w:kern w:val="1"/>
          <w:sz w:val="24"/>
          <w:szCs w:val="24"/>
          <w:lang w:eastAsia="hi-IN" w:bidi="hi-IN"/>
        </w:rPr>
      </w:pPr>
    </w:p>
    <w:p w:rsidR="00335E14" w:rsidRPr="00B253D0" w:rsidRDefault="00335E14" w:rsidP="00335E14">
      <w:pPr>
        <w:pStyle w:val="Szvegtrzs21"/>
        <w:tabs>
          <w:tab w:val="left" w:pos="540"/>
        </w:tabs>
        <w:spacing w:after="0" w:line="360" w:lineRule="auto"/>
        <w:jc w:val="both"/>
        <w:rPr>
          <w:rFonts w:ascii="Times New Roman" w:hAnsi="Times New Roman" w:cs="Times New Roman"/>
          <w:b/>
          <w:bCs/>
        </w:rPr>
      </w:pPr>
    </w:p>
    <w:p w:rsidR="00335E14" w:rsidRPr="00B253D0" w:rsidRDefault="00335E14" w:rsidP="00335E14">
      <w:pPr>
        <w:pStyle w:val="Szvegtrzs21"/>
        <w:tabs>
          <w:tab w:val="left" w:pos="540"/>
        </w:tabs>
        <w:spacing w:after="0" w:line="240" w:lineRule="auto"/>
        <w:jc w:val="center"/>
        <w:rPr>
          <w:rFonts w:ascii="Times New Roman" w:hAnsi="Times New Roman" w:cs="Times New Roman"/>
          <w:b/>
          <w:bCs/>
        </w:rPr>
      </w:pPr>
      <w:r w:rsidRPr="00B253D0">
        <w:rPr>
          <w:rFonts w:ascii="Times New Roman" w:hAnsi="Times New Roman" w:cs="Times New Roman"/>
          <w:b/>
          <w:bCs/>
        </w:rPr>
        <w:t>Tanulásban akadályozottak</w:t>
      </w:r>
    </w:p>
    <w:p w:rsidR="00335E14" w:rsidRPr="00B253D0" w:rsidRDefault="00335E14" w:rsidP="00335E14">
      <w:pPr>
        <w:pStyle w:val="Szvegtrzs21"/>
        <w:tabs>
          <w:tab w:val="left" w:pos="540"/>
        </w:tabs>
        <w:spacing w:after="0" w:line="240" w:lineRule="auto"/>
        <w:jc w:val="center"/>
        <w:rPr>
          <w:rFonts w:ascii="Times New Roman" w:hAnsi="Times New Roman" w:cs="Times New Roman"/>
        </w:rPr>
      </w:pPr>
    </w:p>
    <w:p w:rsidR="00335E14" w:rsidRPr="00B253D0" w:rsidRDefault="00335E14" w:rsidP="00335E14">
      <w:pPr>
        <w:pStyle w:val="Szvegtrzs21"/>
        <w:tabs>
          <w:tab w:val="left" w:pos="540"/>
        </w:tabs>
        <w:spacing w:after="0" w:line="240" w:lineRule="auto"/>
        <w:rPr>
          <w:rFonts w:ascii="Times New Roman" w:hAnsi="Times New Roman" w:cs="Times New Roman"/>
        </w:rPr>
      </w:pPr>
    </w:p>
    <w:p w:rsidR="00335E14" w:rsidRPr="00B253D0" w:rsidRDefault="00335E14" w:rsidP="00335E14">
      <w:pPr>
        <w:pStyle w:val="Szvegtrzs21"/>
        <w:numPr>
          <w:ilvl w:val="0"/>
          <w:numId w:val="36"/>
        </w:numPr>
        <w:tabs>
          <w:tab w:val="left" w:pos="540"/>
        </w:tabs>
        <w:spacing w:after="0" w:line="240" w:lineRule="auto"/>
        <w:rPr>
          <w:rFonts w:ascii="Times New Roman" w:hAnsi="Times New Roman" w:cs="Times New Roman"/>
          <w:b/>
        </w:rPr>
      </w:pPr>
      <w:r w:rsidRPr="00B253D0">
        <w:rPr>
          <w:rFonts w:ascii="Times New Roman" w:hAnsi="Times New Roman" w:cs="Times New Roman"/>
          <w:b/>
        </w:rPr>
        <w:t xml:space="preserve"> A tanulásban akadályozottság fogalma, jellemzői</w:t>
      </w:r>
    </w:p>
    <w:p w:rsidR="00335E14" w:rsidRPr="00B253D0" w:rsidRDefault="00335E14" w:rsidP="00335E14">
      <w:pPr>
        <w:pStyle w:val="Szvegtrzs21"/>
        <w:tabs>
          <w:tab w:val="left" w:pos="540"/>
        </w:tabs>
        <w:spacing w:after="0" w:line="240" w:lineRule="auto"/>
        <w:ind w:left="720"/>
        <w:rPr>
          <w:rFonts w:ascii="Times New Roman" w:hAnsi="Times New Roman" w:cs="Times New Roman"/>
          <w:b/>
        </w:rPr>
      </w:pPr>
    </w:p>
    <w:p w:rsidR="00335E14" w:rsidRPr="00B253D0" w:rsidRDefault="00335E14" w:rsidP="00335E14">
      <w:pPr>
        <w:pStyle w:val="Szvegtrzs21"/>
        <w:tabs>
          <w:tab w:val="left" w:pos="540"/>
        </w:tabs>
        <w:spacing w:after="0" w:line="240" w:lineRule="auto"/>
        <w:rPr>
          <w:rFonts w:ascii="Times New Roman" w:hAnsi="Times New Roman" w:cs="Times New Roman"/>
        </w:rPr>
      </w:pPr>
      <w:r w:rsidRPr="00B253D0">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335E14" w:rsidRPr="00B253D0" w:rsidRDefault="00335E14" w:rsidP="00335E14">
      <w:pPr>
        <w:pStyle w:val="Szvegtrzs21"/>
        <w:spacing w:line="240" w:lineRule="auto"/>
        <w:rPr>
          <w:rFonts w:ascii="Times New Roman" w:hAnsi="Times New Roman" w:cs="Times New Roman"/>
        </w:rPr>
      </w:pPr>
      <w:r w:rsidRPr="00B253D0">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335E14" w:rsidRPr="00B253D0" w:rsidRDefault="00335E14" w:rsidP="00335E14">
      <w:pPr>
        <w:pStyle w:val="Szvegtrzs21"/>
        <w:tabs>
          <w:tab w:val="left" w:pos="540"/>
        </w:tabs>
        <w:spacing w:after="0" w:line="240" w:lineRule="auto"/>
        <w:rPr>
          <w:rFonts w:ascii="Times New Roman" w:hAnsi="Times New Roman" w:cs="Times New Roman"/>
        </w:rPr>
      </w:pPr>
    </w:p>
    <w:p w:rsidR="00335E14" w:rsidRPr="00B253D0" w:rsidRDefault="00335E14" w:rsidP="00335E14">
      <w:pPr>
        <w:pStyle w:val="Szvegtrzs21"/>
        <w:tabs>
          <w:tab w:val="left" w:pos="540"/>
        </w:tabs>
        <w:spacing w:after="0" w:line="240" w:lineRule="auto"/>
        <w:rPr>
          <w:rFonts w:ascii="Times New Roman" w:hAnsi="Times New Roman" w:cs="Times New Roman"/>
        </w:rPr>
      </w:pPr>
      <w:r w:rsidRPr="00B253D0">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335E14" w:rsidRPr="00B253D0" w:rsidRDefault="00335E14" w:rsidP="00335E14">
      <w:pPr>
        <w:pStyle w:val="Szvegtrzs21"/>
        <w:tabs>
          <w:tab w:val="left" w:pos="540"/>
        </w:tabs>
        <w:spacing w:after="0" w:line="240" w:lineRule="auto"/>
        <w:jc w:val="both"/>
        <w:rPr>
          <w:rFonts w:ascii="Times New Roman" w:hAnsi="Times New Roman" w:cs="Times New Roman"/>
        </w:rPr>
      </w:pPr>
      <w:r w:rsidRPr="00B253D0">
        <w:rPr>
          <w:rFonts w:ascii="Times New Roman" w:hAnsi="Times New Roman" w:cs="Times New Roman"/>
        </w:rPr>
        <w:t>A tanulási akadályozottság a tanulás minden területére kiterjed, hosszan tartó, végigkíséri a gyermeket egész iskolai pályafutása alatt. A tanulási képesség fejlődésében olyan átfogó zavar következik be, amely jelentősen akadályozza a gyermek tanulását.</w:t>
      </w:r>
    </w:p>
    <w:p w:rsidR="00335E14" w:rsidRPr="00B253D0" w:rsidRDefault="00335E14" w:rsidP="00335E14">
      <w:pPr>
        <w:pStyle w:val="Szvegtrzs21"/>
        <w:tabs>
          <w:tab w:val="left" w:pos="540"/>
        </w:tabs>
        <w:spacing w:after="0" w:line="240" w:lineRule="auto"/>
        <w:jc w:val="both"/>
        <w:rPr>
          <w:rFonts w:ascii="Times New Roman" w:hAnsi="Times New Roman" w:cs="Times New Roman"/>
        </w:rPr>
      </w:pPr>
      <w:r w:rsidRPr="00B253D0">
        <w:rPr>
          <w:rFonts w:ascii="Times New Roman" w:hAnsi="Times New Roman" w:cs="Times New Roman"/>
        </w:rPr>
        <w:t>Az érintett tanulóknál előfordulhatnak problémák a következő területeken:</w:t>
      </w:r>
    </w:p>
    <w:p w:rsidR="00335E14" w:rsidRPr="00B253D0" w:rsidRDefault="00335E14" w:rsidP="00335E14">
      <w:pPr>
        <w:pStyle w:val="Szvegtrzs21"/>
        <w:numPr>
          <w:ilvl w:val="0"/>
          <w:numId w:val="33"/>
        </w:numPr>
        <w:tabs>
          <w:tab w:val="left" w:pos="540"/>
        </w:tabs>
        <w:spacing w:after="0" w:line="240" w:lineRule="auto"/>
        <w:jc w:val="both"/>
        <w:rPr>
          <w:rFonts w:ascii="Times New Roman" w:hAnsi="Times New Roman" w:cs="Times New Roman"/>
        </w:rPr>
      </w:pPr>
      <w:r w:rsidRPr="00B253D0">
        <w:rPr>
          <w:rFonts w:ascii="Times New Roman" w:hAnsi="Times New Roman" w:cs="Times New Roman"/>
        </w:rPr>
        <w:t>észlelés (egyensúly észlelés, nehézségi erő észlelés, taktilis-kinesztetikus észlelés, auditív észlelés, vizuális észlelés, amnesztikus funkciók)</w:t>
      </w:r>
    </w:p>
    <w:p w:rsidR="00335E14" w:rsidRPr="00B253D0" w:rsidRDefault="00335E14" w:rsidP="00335E14">
      <w:pPr>
        <w:pStyle w:val="Szvegtrzs21"/>
        <w:numPr>
          <w:ilvl w:val="0"/>
          <w:numId w:val="33"/>
        </w:numPr>
        <w:tabs>
          <w:tab w:val="left" w:pos="540"/>
        </w:tabs>
        <w:spacing w:after="0" w:line="240" w:lineRule="auto"/>
        <w:jc w:val="both"/>
        <w:rPr>
          <w:rFonts w:ascii="Times New Roman" w:hAnsi="Times New Roman" w:cs="Times New Roman"/>
        </w:rPr>
      </w:pPr>
      <w:r w:rsidRPr="00B253D0">
        <w:rPr>
          <w:rFonts w:ascii="Times New Roman" w:hAnsi="Times New Roman" w:cs="Times New Roman"/>
        </w:rPr>
        <w:t>kivitelezés-végrehajtás (izomtónuszavar, nagymozgások, finommozgások, mimika)</w:t>
      </w:r>
    </w:p>
    <w:p w:rsidR="00335E14" w:rsidRPr="00B253D0" w:rsidRDefault="00335E14" w:rsidP="00335E14">
      <w:pPr>
        <w:pStyle w:val="Szvegtrzs21"/>
        <w:numPr>
          <w:ilvl w:val="0"/>
          <w:numId w:val="33"/>
        </w:numPr>
        <w:tabs>
          <w:tab w:val="left" w:pos="540"/>
        </w:tabs>
        <w:spacing w:after="0"/>
        <w:rPr>
          <w:rFonts w:ascii="Times New Roman" w:hAnsi="Times New Roman" w:cs="Times New Roman"/>
        </w:rPr>
      </w:pPr>
      <w:r w:rsidRPr="00B253D0">
        <w:rPr>
          <w:rFonts w:ascii="Times New Roman" w:hAnsi="Times New Roman" w:cs="Times New Roman"/>
        </w:rPr>
        <w:t xml:space="preserve">szociális-emocionális terület: </w:t>
      </w:r>
    </w:p>
    <w:p w:rsidR="00335E14" w:rsidRPr="00B253D0" w:rsidRDefault="00335E14" w:rsidP="00335E14">
      <w:pPr>
        <w:pStyle w:val="Szvegtrzs21"/>
        <w:numPr>
          <w:ilvl w:val="0"/>
          <w:numId w:val="32"/>
        </w:numPr>
        <w:tabs>
          <w:tab w:val="left" w:pos="540"/>
        </w:tabs>
        <w:spacing w:after="0" w:line="240" w:lineRule="auto"/>
        <w:rPr>
          <w:rFonts w:ascii="Times New Roman" w:hAnsi="Times New Roman" w:cs="Times New Roman"/>
        </w:rPr>
      </w:pPr>
      <w:r w:rsidRPr="00B253D0">
        <w:rPr>
          <w:rFonts w:ascii="Times New Roman" w:hAnsi="Times New Roman" w:cs="Times New Roman"/>
        </w:rPr>
        <w:t xml:space="preserve"> a késztetések területén (apátia, passzivitás, túlérzékenység, hiperaktivitás),</w:t>
      </w:r>
    </w:p>
    <w:p w:rsidR="00335E14" w:rsidRPr="00B253D0" w:rsidRDefault="00335E14" w:rsidP="00335E14">
      <w:pPr>
        <w:pStyle w:val="Szvegtrzs21"/>
        <w:numPr>
          <w:ilvl w:val="0"/>
          <w:numId w:val="32"/>
        </w:numPr>
        <w:tabs>
          <w:tab w:val="left" w:pos="540"/>
        </w:tabs>
        <w:spacing w:after="0" w:line="240" w:lineRule="auto"/>
        <w:rPr>
          <w:rFonts w:ascii="Times New Roman" w:hAnsi="Times New Roman" w:cs="Times New Roman"/>
        </w:rPr>
      </w:pPr>
      <w:r w:rsidRPr="00B253D0">
        <w:rPr>
          <w:rFonts w:ascii="Times New Roman" w:hAnsi="Times New Roman" w:cs="Times New Roman"/>
        </w:rPr>
        <w:t xml:space="preserve">az általános pszichés állapotban (levertség, féktelenség, szorongás), </w:t>
      </w:r>
    </w:p>
    <w:p w:rsidR="00335E14" w:rsidRPr="00B253D0" w:rsidRDefault="00335E14" w:rsidP="00335E14">
      <w:pPr>
        <w:pStyle w:val="Szvegtrzs21"/>
        <w:numPr>
          <w:ilvl w:val="0"/>
          <w:numId w:val="32"/>
        </w:numPr>
        <w:tabs>
          <w:tab w:val="left" w:pos="540"/>
        </w:tabs>
        <w:spacing w:after="0" w:line="240" w:lineRule="auto"/>
        <w:rPr>
          <w:rFonts w:ascii="Times New Roman" w:hAnsi="Times New Roman" w:cs="Times New Roman"/>
        </w:rPr>
      </w:pPr>
      <w:r w:rsidRPr="00B253D0">
        <w:rPr>
          <w:rFonts w:ascii="Times New Roman" w:hAnsi="Times New Roman" w:cs="Times New Roman"/>
        </w:rPr>
        <w:t>a motiváció alakulásában (motiválatlanság, megközelíthetetlenség),</w:t>
      </w:r>
    </w:p>
    <w:p w:rsidR="00335E14" w:rsidRPr="00B253D0" w:rsidRDefault="00335E14" w:rsidP="00335E14">
      <w:pPr>
        <w:pStyle w:val="Szvegtrzs21"/>
        <w:numPr>
          <w:ilvl w:val="0"/>
          <w:numId w:val="32"/>
        </w:numPr>
        <w:tabs>
          <w:tab w:val="left" w:pos="540"/>
        </w:tabs>
        <w:spacing w:after="0" w:line="240" w:lineRule="auto"/>
        <w:rPr>
          <w:rFonts w:ascii="Times New Roman" w:hAnsi="Times New Roman" w:cs="Times New Roman"/>
        </w:rPr>
      </w:pPr>
      <w:r w:rsidRPr="00B253D0">
        <w:rPr>
          <w:rFonts w:ascii="Times New Roman" w:hAnsi="Times New Roman" w:cs="Times New Roman"/>
        </w:rPr>
        <w:t>a munkavégzésben (gyors kifáradás, vontatott tempó, impulzivitás),</w:t>
      </w:r>
    </w:p>
    <w:p w:rsidR="00335E14" w:rsidRPr="00B253D0" w:rsidRDefault="00335E14" w:rsidP="00335E14">
      <w:pPr>
        <w:pStyle w:val="Szvegtrzs21"/>
        <w:numPr>
          <w:ilvl w:val="0"/>
          <w:numId w:val="32"/>
        </w:numPr>
        <w:tabs>
          <w:tab w:val="left" w:pos="540"/>
        </w:tabs>
        <w:spacing w:after="0" w:line="240" w:lineRule="auto"/>
        <w:rPr>
          <w:rFonts w:ascii="Times New Roman" w:hAnsi="Times New Roman" w:cs="Times New Roman"/>
        </w:rPr>
      </w:pPr>
      <w:r w:rsidRPr="00B253D0">
        <w:rPr>
          <w:rFonts w:ascii="Times New Roman" w:hAnsi="Times New Roman" w:cs="Times New Roman"/>
        </w:rPr>
        <w:t xml:space="preserve">az önirányításban (rövid zárlati cselekvések, labilitás, rigiditás), </w:t>
      </w:r>
    </w:p>
    <w:p w:rsidR="00335E14" w:rsidRPr="00B253D0" w:rsidRDefault="00335E14" w:rsidP="00335E14">
      <w:pPr>
        <w:pStyle w:val="Szvegtrzs21"/>
        <w:numPr>
          <w:ilvl w:val="0"/>
          <w:numId w:val="32"/>
        </w:numPr>
        <w:tabs>
          <w:tab w:val="left" w:pos="540"/>
        </w:tabs>
        <w:spacing w:after="0" w:line="240" w:lineRule="auto"/>
        <w:rPr>
          <w:rFonts w:ascii="Times New Roman" w:hAnsi="Times New Roman" w:cs="Times New Roman"/>
        </w:rPr>
      </w:pPr>
      <w:r w:rsidRPr="00B253D0">
        <w:rPr>
          <w:rFonts w:ascii="Times New Roman" w:hAnsi="Times New Roman" w:cs="Times New Roman"/>
        </w:rPr>
        <w:t xml:space="preserve">az önértékelésben (kisebbségi érzés, hiányos énkép, túlzott elbizakodottság, egocentrizmus) </w:t>
      </w:r>
    </w:p>
    <w:p w:rsidR="00335E14" w:rsidRPr="00B253D0" w:rsidRDefault="00335E14" w:rsidP="00335E14">
      <w:pPr>
        <w:pStyle w:val="Szvegtrzs21"/>
        <w:numPr>
          <w:ilvl w:val="0"/>
          <w:numId w:val="32"/>
        </w:numPr>
        <w:tabs>
          <w:tab w:val="left" w:pos="540"/>
        </w:tabs>
        <w:spacing w:after="0" w:line="240" w:lineRule="auto"/>
        <w:rPr>
          <w:rFonts w:ascii="Times New Roman" w:hAnsi="Times New Roman" w:cs="Times New Roman"/>
        </w:rPr>
      </w:pPr>
      <w:r w:rsidRPr="00B253D0">
        <w:rPr>
          <w:rFonts w:ascii="Times New Roman" w:hAnsi="Times New Roman" w:cs="Times New Roman"/>
        </w:rPr>
        <w:t>és a szociális beilleszkedésben (elszigeteltség, kapcsolatteremtési nehézségek, túlzott alkalmazkodás, belátás hiánya, agresszivitás).</w:t>
      </w:r>
    </w:p>
    <w:p w:rsidR="00335E14" w:rsidRPr="00B253D0" w:rsidRDefault="00335E14" w:rsidP="00335E14">
      <w:pPr>
        <w:pStyle w:val="Szvegtrzs21"/>
        <w:tabs>
          <w:tab w:val="left" w:pos="540"/>
        </w:tabs>
        <w:spacing w:after="0" w:line="240" w:lineRule="auto"/>
        <w:ind w:left="720"/>
        <w:rPr>
          <w:rFonts w:ascii="Times New Roman" w:hAnsi="Times New Roman" w:cs="Times New Roman"/>
        </w:rPr>
      </w:pPr>
      <w:r w:rsidRPr="00B253D0">
        <w:rPr>
          <w:rFonts w:ascii="Times New Roman" w:hAnsi="Times New Roman" w:cs="Times New Roman"/>
        </w:rPr>
        <w:t> (Englbrecht - Weigert, 1996, 33-38. )</w:t>
      </w:r>
    </w:p>
    <w:p w:rsidR="00335E14" w:rsidRPr="00B253D0" w:rsidRDefault="00335E14" w:rsidP="00335E14">
      <w:pPr>
        <w:pStyle w:val="Szvegtrzs21"/>
        <w:tabs>
          <w:tab w:val="left" w:pos="540"/>
        </w:tabs>
        <w:spacing w:after="0" w:line="240" w:lineRule="auto"/>
        <w:ind w:left="720"/>
        <w:jc w:val="both"/>
        <w:rPr>
          <w:rFonts w:ascii="Times New Roman" w:hAnsi="Times New Roman" w:cs="Times New Roman"/>
        </w:rPr>
      </w:pPr>
    </w:p>
    <w:p w:rsidR="00335E14" w:rsidRPr="00B253D0" w:rsidRDefault="00335E14" w:rsidP="00335E14">
      <w:pPr>
        <w:pStyle w:val="Szvegtrzs21"/>
        <w:tabs>
          <w:tab w:val="left" w:pos="540"/>
        </w:tabs>
        <w:spacing w:after="0" w:line="240" w:lineRule="auto"/>
        <w:ind w:left="720"/>
        <w:jc w:val="both"/>
        <w:rPr>
          <w:rFonts w:ascii="Times New Roman" w:hAnsi="Times New Roman" w:cs="Times New Roman"/>
        </w:rPr>
      </w:pPr>
      <w:r w:rsidRPr="00B253D0">
        <w:rPr>
          <w:rFonts w:ascii="Times New Roman" w:hAnsi="Times New Roman" w:cs="Times New Roman"/>
        </w:rPr>
        <w:t>A tanulási akadályozottak körét tehát az enyhén értelmi fogyatékosnak minősítettek, illetve az iskolában tanulási problémákkal küzdő gyermekek alkotják.</w:t>
      </w:r>
    </w:p>
    <w:p w:rsidR="00335E14" w:rsidRPr="00B253D0" w:rsidRDefault="00335E14" w:rsidP="00335E14">
      <w:pPr>
        <w:pStyle w:val="Szvegtrzs21"/>
        <w:tabs>
          <w:tab w:val="left" w:pos="540"/>
        </w:tabs>
        <w:spacing w:after="0" w:line="240" w:lineRule="auto"/>
        <w:ind w:left="720"/>
        <w:jc w:val="both"/>
        <w:rPr>
          <w:rFonts w:ascii="Times New Roman" w:hAnsi="Times New Roman" w:cs="Times New Roman"/>
        </w:rPr>
      </w:pPr>
      <w:r w:rsidRPr="00B253D0">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335E14" w:rsidRPr="00B253D0" w:rsidRDefault="00335E14" w:rsidP="00335E14">
      <w:pPr>
        <w:pStyle w:val="Szvegtrzs21"/>
        <w:tabs>
          <w:tab w:val="left" w:pos="540"/>
        </w:tabs>
        <w:spacing w:after="0" w:line="240" w:lineRule="auto"/>
        <w:jc w:val="both"/>
        <w:rPr>
          <w:rFonts w:ascii="Times New Roman" w:hAnsi="Times New Roman" w:cs="Times New Roman"/>
        </w:rPr>
      </w:pPr>
      <w:r w:rsidRPr="00B253D0">
        <w:rPr>
          <w:rFonts w:ascii="Times New Roman" w:hAnsi="Times New Roman" w:cs="Times New Roman"/>
        </w:rPr>
        <w:t xml:space="preserve"> Gyógypedagógiai eszközökkel ezen az állapoton sokat lehet változtatni, és meg lehet előzni a </w:t>
      </w:r>
      <w:r w:rsidRPr="00B253D0">
        <w:rPr>
          <w:rFonts w:ascii="Times New Roman" w:hAnsi="Times New Roman" w:cs="Times New Roman"/>
        </w:rPr>
        <w:lastRenderedPageBreak/>
        <w:t>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335E14" w:rsidRPr="00B253D0" w:rsidRDefault="00335E14" w:rsidP="00335E14">
      <w:pPr>
        <w:pStyle w:val="Szvegtrzs21"/>
        <w:tabs>
          <w:tab w:val="left" w:pos="540"/>
        </w:tabs>
        <w:spacing w:after="0" w:line="240" w:lineRule="auto"/>
        <w:jc w:val="both"/>
        <w:rPr>
          <w:rFonts w:ascii="Times New Roman" w:hAnsi="Times New Roman" w:cs="Times New Roman"/>
        </w:rPr>
      </w:pPr>
      <w:r w:rsidRPr="00B253D0">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335E14" w:rsidRPr="00B253D0" w:rsidRDefault="00335E14" w:rsidP="00335E14">
      <w:pPr>
        <w:tabs>
          <w:tab w:val="left" w:pos="540"/>
        </w:tabs>
        <w:jc w:val="both"/>
        <w:rPr>
          <w:rFonts w:ascii="Times New Roman" w:hAnsi="Times New Roman"/>
          <w:sz w:val="24"/>
          <w:szCs w:val="24"/>
        </w:rPr>
      </w:pPr>
      <w:r w:rsidRPr="00B253D0">
        <w:rPr>
          <w:rFonts w:ascii="Times New Roman" w:hAnsi="Times New Roman"/>
          <w:sz w:val="24"/>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335E14" w:rsidRPr="00B253D0" w:rsidRDefault="00335E14" w:rsidP="00335E14">
      <w:pPr>
        <w:tabs>
          <w:tab w:val="left" w:pos="540"/>
        </w:tabs>
        <w:jc w:val="both"/>
        <w:rPr>
          <w:rFonts w:ascii="Times New Roman" w:hAnsi="Times New Roman"/>
          <w:sz w:val="24"/>
          <w:szCs w:val="24"/>
        </w:rPr>
      </w:pPr>
    </w:p>
    <w:p w:rsidR="00335E14" w:rsidRPr="00B253D0" w:rsidRDefault="00335E14" w:rsidP="00335E14">
      <w:pPr>
        <w:numPr>
          <w:ilvl w:val="0"/>
          <w:numId w:val="36"/>
        </w:numPr>
        <w:autoSpaceDE w:val="0"/>
        <w:jc w:val="both"/>
        <w:rPr>
          <w:rFonts w:ascii="Times New Roman" w:hAnsi="Times New Roman"/>
          <w:b/>
          <w:sz w:val="24"/>
          <w:szCs w:val="24"/>
        </w:rPr>
      </w:pPr>
      <w:r w:rsidRPr="00B253D0">
        <w:rPr>
          <w:rFonts w:ascii="Times New Roman" w:hAnsi="Times New Roman"/>
          <w:b/>
          <w:sz w:val="24"/>
          <w:szCs w:val="24"/>
        </w:rPr>
        <w:t xml:space="preserve">A szegregált és integrált szervezeti formák </w:t>
      </w:r>
    </w:p>
    <w:p w:rsidR="00335E14" w:rsidRPr="00B253D0" w:rsidRDefault="00335E14" w:rsidP="00335E14">
      <w:pPr>
        <w:autoSpaceDE w:val="0"/>
        <w:jc w:val="both"/>
        <w:rPr>
          <w:rFonts w:ascii="Times New Roman" w:hAnsi="Times New Roman"/>
          <w:b/>
          <w:sz w:val="24"/>
          <w:szCs w:val="24"/>
        </w:rPr>
      </w:pP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sz w:val="24"/>
          <w:szCs w:val="24"/>
        </w:rPr>
        <w:t>Szegregált</w:t>
      </w:r>
      <w:r w:rsidRPr="00B253D0">
        <w:rPr>
          <w:rFonts w:ascii="Times New Roman" w:hAnsi="Times New Roman"/>
          <w:sz w:val="24"/>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335E14" w:rsidRPr="00B253D0" w:rsidRDefault="00335E14" w:rsidP="00335E14">
      <w:pPr>
        <w:tabs>
          <w:tab w:val="left" w:pos="540"/>
        </w:tabs>
        <w:jc w:val="both"/>
        <w:rPr>
          <w:rFonts w:ascii="Times New Roman" w:hAnsi="Times New Roman"/>
          <w:sz w:val="24"/>
          <w:szCs w:val="24"/>
        </w:rPr>
      </w:pPr>
      <w:r w:rsidRPr="00B253D0">
        <w:rPr>
          <w:rFonts w:ascii="Times New Roman" w:hAnsi="Times New Roman"/>
          <w:b/>
          <w:sz w:val="24"/>
          <w:szCs w:val="24"/>
        </w:rPr>
        <w:t>Integráció</w:t>
      </w:r>
      <w:r w:rsidRPr="00B253D0">
        <w:rPr>
          <w:rFonts w:ascii="Times New Roman" w:hAnsi="Times New Roman"/>
          <w:sz w:val="24"/>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335E14" w:rsidRPr="00B253D0" w:rsidRDefault="00335E14" w:rsidP="00335E14">
      <w:pPr>
        <w:tabs>
          <w:tab w:val="left" w:pos="540"/>
        </w:tabs>
        <w:jc w:val="both"/>
        <w:rPr>
          <w:rFonts w:ascii="Times New Roman" w:hAnsi="Times New Roman"/>
          <w:sz w:val="24"/>
          <w:szCs w:val="24"/>
        </w:rPr>
      </w:pPr>
      <w:r w:rsidRPr="00B253D0">
        <w:rPr>
          <w:rFonts w:ascii="Times New Roman" w:hAnsi="Times New Roman"/>
          <w:sz w:val="24"/>
          <w:szCs w:val="24"/>
        </w:rPr>
        <w:t>Hazánkban is egyre nagyobb teret hódít meg az integrált/inkluzív oktatás, nevelés, melynek elengedhetetlen feltétele a gyógypedagógiai segítségnyújtás és a megfelelően strukturált környezet.</w:t>
      </w:r>
    </w:p>
    <w:p w:rsidR="00335E14" w:rsidRPr="00B253D0" w:rsidRDefault="00335E14" w:rsidP="00335E14">
      <w:pPr>
        <w:autoSpaceDE w:val="0"/>
        <w:jc w:val="both"/>
        <w:rPr>
          <w:rFonts w:ascii="Times New Roman" w:hAnsi="Times New Roman"/>
          <w:sz w:val="24"/>
          <w:szCs w:val="24"/>
        </w:rPr>
      </w:pP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sz w:val="24"/>
          <w:szCs w:val="24"/>
        </w:rPr>
        <w:t>Inklúzió</w:t>
      </w:r>
      <w:r w:rsidRPr="00B253D0">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335E14" w:rsidRPr="00B253D0" w:rsidRDefault="00335E14" w:rsidP="00335E14">
      <w:pPr>
        <w:autoSpaceDE w:val="0"/>
        <w:jc w:val="both"/>
        <w:rPr>
          <w:rFonts w:ascii="Times New Roman" w:hAnsi="Times New Roman"/>
          <w:sz w:val="24"/>
          <w:szCs w:val="24"/>
        </w:rPr>
      </w:pPr>
    </w:p>
    <w:p w:rsidR="00335E14" w:rsidRPr="00B253D0" w:rsidRDefault="00335E14" w:rsidP="00335E14">
      <w:pPr>
        <w:numPr>
          <w:ilvl w:val="1"/>
          <w:numId w:val="36"/>
        </w:numPr>
        <w:autoSpaceDE w:val="0"/>
        <w:jc w:val="both"/>
        <w:rPr>
          <w:rFonts w:ascii="Times New Roman" w:hAnsi="Times New Roman"/>
          <w:sz w:val="24"/>
          <w:szCs w:val="24"/>
        </w:rPr>
      </w:pPr>
      <w:r w:rsidRPr="00B253D0">
        <w:rPr>
          <w:rFonts w:ascii="Times New Roman" w:hAnsi="Times New Roman"/>
          <w:b/>
          <w:sz w:val="24"/>
          <w:szCs w:val="24"/>
        </w:rPr>
        <w:t>Az integráció/inklúzió feltételei</w:t>
      </w:r>
      <w:r w:rsidRPr="00B253D0">
        <w:rPr>
          <w:rFonts w:ascii="Times New Roman" w:hAnsi="Times New Roman"/>
          <w:sz w:val="24"/>
          <w:szCs w:val="24"/>
        </w:rPr>
        <w:t xml:space="preserve"> </w:t>
      </w:r>
    </w:p>
    <w:p w:rsidR="00335E14" w:rsidRPr="00B253D0" w:rsidRDefault="00335E14" w:rsidP="00335E14">
      <w:pPr>
        <w:autoSpaceDE w:val="0"/>
        <w:ind w:left="720"/>
        <w:jc w:val="both"/>
        <w:rPr>
          <w:rFonts w:ascii="Times New Roman" w:hAnsi="Times New Roman"/>
          <w:sz w:val="24"/>
          <w:szCs w:val="24"/>
        </w:rPr>
      </w:pPr>
    </w:p>
    <w:p w:rsidR="00335E14" w:rsidRPr="00B253D0" w:rsidRDefault="00335E14" w:rsidP="00335E14">
      <w:pPr>
        <w:autoSpaceDE w:val="0"/>
        <w:ind w:left="720"/>
        <w:jc w:val="both"/>
        <w:rPr>
          <w:rFonts w:ascii="Times New Roman" w:hAnsi="Times New Roman"/>
          <w:sz w:val="24"/>
          <w:szCs w:val="24"/>
        </w:rPr>
      </w:pPr>
      <w:r w:rsidRPr="00B253D0">
        <w:rPr>
          <w:rFonts w:ascii="Times New Roman" w:hAnsi="Times New Roman"/>
          <w:sz w:val="24"/>
          <w:szCs w:val="24"/>
        </w:rPr>
        <w:t xml:space="preserve">„A tanulásban akadályozott gyermekek többségi iskolai integrációjának az a célja, hogy ezek a gyermekek a pedagógiai többletszolgáltatásokat ne kortárscsoportjaiktól </w:t>
      </w:r>
      <w:r w:rsidRPr="00B253D0">
        <w:rPr>
          <w:rFonts w:ascii="Times New Roman" w:hAnsi="Times New Roman"/>
          <w:sz w:val="24"/>
          <w:szCs w:val="24"/>
        </w:rPr>
        <w:lastRenderedPageBreak/>
        <w:t>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335E14" w:rsidRPr="00B253D0" w:rsidRDefault="00335E14" w:rsidP="00335E14">
      <w:pPr>
        <w:autoSpaceDE w:val="0"/>
        <w:jc w:val="both"/>
        <w:rPr>
          <w:rFonts w:ascii="Times New Roman" w:hAnsi="Times New Roman"/>
          <w:sz w:val="24"/>
          <w:szCs w:val="24"/>
        </w:rPr>
      </w:pPr>
    </w:p>
    <w:p w:rsidR="00335E14" w:rsidRPr="00B253D0" w:rsidRDefault="00335E14" w:rsidP="00335E14">
      <w:pPr>
        <w:numPr>
          <w:ilvl w:val="0"/>
          <w:numId w:val="35"/>
        </w:numPr>
        <w:autoSpaceDE w:val="0"/>
        <w:jc w:val="both"/>
        <w:rPr>
          <w:rFonts w:ascii="Times New Roman" w:hAnsi="Times New Roman"/>
          <w:b/>
          <w:sz w:val="24"/>
          <w:szCs w:val="24"/>
        </w:rPr>
      </w:pPr>
      <w:r w:rsidRPr="00B253D0">
        <w:rPr>
          <w:rFonts w:ascii="Times New Roman" w:hAnsi="Times New Roman"/>
          <w:b/>
          <w:sz w:val="24"/>
          <w:szCs w:val="24"/>
          <w:u w:val="single"/>
        </w:rPr>
        <w:t>Objektív tényezők</w:t>
      </w: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sz w:val="24"/>
          <w:szCs w:val="24"/>
        </w:rPr>
        <w:t xml:space="preserve">Az objektív tényezők közé tartoznak a tanulásban akadályozott gyermek iskolai boldogulását segítő tárgyi feltételek.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B253D0">
        <w:rPr>
          <w:rFonts w:ascii="Times New Roman" w:hAnsi="Times New Roman"/>
          <w:b/>
          <w:sz w:val="24"/>
          <w:szCs w:val="24"/>
        </w:rPr>
        <w:t>tanterv</w:t>
      </w:r>
      <w:r w:rsidRPr="00B253D0">
        <w:rPr>
          <w:rFonts w:ascii="Times New Roman" w:hAnsi="Times New Roman"/>
          <w:sz w:val="24"/>
          <w:szCs w:val="24"/>
        </w:rPr>
        <w:t>et, eltérés mindössze a tanulóktól elvárt, az egyéni képességekhez illeszkedő követelmények szintjén jelentkezhet.</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u w:val="single"/>
        </w:rPr>
      </w:pPr>
      <w:r w:rsidRPr="00B253D0">
        <w:rPr>
          <w:rFonts w:ascii="Times New Roman" w:hAnsi="Times New Roman"/>
          <w:sz w:val="24"/>
          <w:szCs w:val="24"/>
        </w:rPr>
        <w:t xml:space="preserve">A </w:t>
      </w:r>
      <w:r w:rsidRPr="00B253D0">
        <w:rPr>
          <w:rFonts w:ascii="Times New Roman" w:hAnsi="Times New Roman"/>
          <w:b/>
          <w:sz w:val="24"/>
          <w:szCs w:val="24"/>
        </w:rPr>
        <w:t>kisebb osztálylétszámú osztály</w:t>
      </w:r>
      <w:r w:rsidRPr="00B253D0">
        <w:rPr>
          <w:rFonts w:ascii="Times New Roman" w:hAnsi="Times New Roman"/>
          <w:sz w:val="24"/>
          <w:szCs w:val="24"/>
        </w:rPr>
        <w:t xml:space="preserve"> kialakításakor figyelembe kell venni a fiatal tanulási akadályozottságát, így az osztályban 2 főnek számít, mert tanítása több figyelmet, megsegítést és speciális bánásmódot igényel.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rPr>
        <w:t xml:space="preserve">Ajánlott a tanterem berendezésénél figyelembe venni a strukturált tanítási környezet kialakítását (mobilizálható padok, tanulói boxok, pihenősarok, IKt-s eszközök, kézikönyvtár), többféle kisebb tér létrehozása az osztálytermen belül, például kiscsoportos munkához, illetve célszerű az egyéni tanuláshoz különálló asztalokat elhelyezni.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rPr>
        <w:t>A befogadó intézményeknek lehetővé kell tenniük a megfelelő fejlesztést biztosító többletszolgáltatások elérését.</w:t>
      </w:r>
    </w:p>
    <w:p w:rsidR="00335E14" w:rsidRPr="00B253D0" w:rsidRDefault="00335E14" w:rsidP="00335E14">
      <w:pPr>
        <w:widowControl w:val="0"/>
        <w:suppressAutoHyphens/>
        <w:autoSpaceDE w:val="0"/>
        <w:ind w:left="1080"/>
        <w:jc w:val="both"/>
        <w:rPr>
          <w:rFonts w:ascii="Times New Roman" w:hAnsi="Times New Roman"/>
          <w:sz w:val="24"/>
          <w:szCs w:val="24"/>
          <w:u w:val="single"/>
        </w:rPr>
      </w:pPr>
      <w:r w:rsidRPr="00B253D0">
        <w:rPr>
          <w:rFonts w:ascii="Times New Roman" w:hAnsi="Times New Roman"/>
          <w:sz w:val="24"/>
          <w:szCs w:val="24"/>
        </w:rPr>
        <w:tab/>
      </w:r>
    </w:p>
    <w:p w:rsidR="00335E14" w:rsidRPr="00B253D0" w:rsidRDefault="00335E14" w:rsidP="00335E14">
      <w:pPr>
        <w:widowControl w:val="0"/>
        <w:numPr>
          <w:ilvl w:val="0"/>
          <w:numId w:val="35"/>
        </w:numPr>
        <w:suppressAutoHyphens/>
        <w:autoSpaceDE w:val="0"/>
        <w:jc w:val="both"/>
        <w:rPr>
          <w:rFonts w:ascii="Times New Roman" w:hAnsi="Times New Roman"/>
          <w:b/>
          <w:sz w:val="24"/>
          <w:szCs w:val="24"/>
        </w:rPr>
      </w:pPr>
      <w:r w:rsidRPr="00B253D0">
        <w:rPr>
          <w:rFonts w:ascii="Times New Roman" w:hAnsi="Times New Roman"/>
          <w:b/>
          <w:sz w:val="24"/>
          <w:szCs w:val="24"/>
          <w:u w:val="single"/>
        </w:rPr>
        <w:t xml:space="preserve">Szubjektív tényezők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rPr>
        <w:t xml:space="preserve">A </w:t>
      </w:r>
      <w:r w:rsidRPr="00B253D0">
        <w:rPr>
          <w:rFonts w:ascii="Times New Roman" w:hAnsi="Times New Roman"/>
          <w:b/>
          <w:sz w:val="24"/>
          <w:szCs w:val="24"/>
        </w:rPr>
        <w:t>befogadó nevelőtestület, pedagógus</w:t>
      </w:r>
      <w:r w:rsidRPr="00B253D0">
        <w:rPr>
          <w:rFonts w:ascii="Times New Roman" w:hAnsi="Times New Roman"/>
          <w:sz w:val="24"/>
          <w:szCs w:val="24"/>
        </w:rPr>
        <w:t xml:space="preserve"> szemlélete, módszerei, segítőkészsége, kreativitása, elkötelezettsége valamint a sérülésről szóló ismeretei.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rPr>
        <w:t xml:space="preserve">A </w:t>
      </w:r>
      <w:r w:rsidRPr="00B253D0">
        <w:rPr>
          <w:rFonts w:ascii="Times New Roman" w:hAnsi="Times New Roman"/>
          <w:b/>
          <w:sz w:val="24"/>
          <w:szCs w:val="24"/>
        </w:rPr>
        <w:t>szülők</w:t>
      </w:r>
      <w:r w:rsidRPr="00B253D0">
        <w:rPr>
          <w:rFonts w:ascii="Times New Roman" w:hAnsi="Times New Roman"/>
          <w:sz w:val="24"/>
          <w:szCs w:val="24"/>
        </w:rPr>
        <w:t xml:space="preserve"> támogatása, hozzáállása és aktivitása.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rPr>
        <w:t xml:space="preserve">A </w:t>
      </w:r>
      <w:r w:rsidRPr="00B253D0">
        <w:rPr>
          <w:rFonts w:ascii="Times New Roman" w:hAnsi="Times New Roman"/>
          <w:b/>
          <w:sz w:val="24"/>
          <w:szCs w:val="24"/>
        </w:rPr>
        <w:t>gyógypedagógus</w:t>
      </w:r>
      <w:r w:rsidRPr="00B253D0">
        <w:rPr>
          <w:rFonts w:ascii="Times New Roman" w:hAnsi="Times New Roman"/>
          <w:sz w:val="24"/>
          <w:szCs w:val="24"/>
        </w:rPr>
        <w:t xml:space="preserve"> érzékenysége a probléma, illetve a gyermek iránt, felkészültsége, szakmai tudása, személyisége. A szakemberek közti kapcsolatrendszerben a leglényegesebb a pedagógus és a gyógypedagógus jó kapcsolata.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rPr>
        <w:t xml:space="preserve">A </w:t>
      </w:r>
      <w:r w:rsidRPr="00B253D0">
        <w:rPr>
          <w:rFonts w:ascii="Times New Roman" w:hAnsi="Times New Roman"/>
          <w:b/>
          <w:sz w:val="24"/>
          <w:szCs w:val="24"/>
        </w:rPr>
        <w:t>társak és a környezet</w:t>
      </w:r>
      <w:r w:rsidRPr="00B253D0">
        <w:rPr>
          <w:rFonts w:ascii="Times New Roman" w:hAnsi="Times New Roman"/>
          <w:sz w:val="24"/>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rPr>
        <w:t>Teamban dolgozó szakemberek együttműködése, partneri kapcsolatai</w:t>
      </w:r>
    </w:p>
    <w:p w:rsidR="00335E14" w:rsidRPr="00B253D0" w:rsidRDefault="00335E14" w:rsidP="00335E14">
      <w:pPr>
        <w:widowControl w:val="0"/>
        <w:suppressAutoHyphens/>
        <w:autoSpaceDE w:val="0"/>
        <w:ind w:left="1080"/>
        <w:jc w:val="both"/>
        <w:rPr>
          <w:rFonts w:ascii="Times New Roman" w:hAnsi="Times New Roman"/>
          <w:sz w:val="24"/>
          <w:szCs w:val="24"/>
        </w:rPr>
      </w:pPr>
    </w:p>
    <w:p w:rsidR="00335E14" w:rsidRPr="00B253D0" w:rsidRDefault="00335E14" w:rsidP="00335E14">
      <w:pPr>
        <w:numPr>
          <w:ilvl w:val="1"/>
          <w:numId w:val="35"/>
        </w:numPr>
        <w:autoSpaceDE w:val="0"/>
        <w:jc w:val="both"/>
        <w:rPr>
          <w:rFonts w:ascii="Times New Roman" w:hAnsi="Times New Roman"/>
          <w:b/>
          <w:sz w:val="24"/>
          <w:szCs w:val="24"/>
          <w:u w:val="single"/>
        </w:rPr>
      </w:pPr>
      <w:r w:rsidRPr="00B253D0">
        <w:rPr>
          <w:rFonts w:ascii="Times New Roman" w:hAnsi="Times New Roman"/>
          <w:b/>
          <w:sz w:val="24"/>
          <w:szCs w:val="24"/>
        </w:rPr>
        <w:t>Az integráció formái lehetnek:</w:t>
      </w:r>
    </w:p>
    <w:p w:rsidR="00335E14" w:rsidRPr="00B253D0" w:rsidRDefault="00335E14" w:rsidP="00335E14">
      <w:pPr>
        <w:autoSpaceDE w:val="0"/>
        <w:ind w:left="720"/>
        <w:jc w:val="both"/>
        <w:rPr>
          <w:rFonts w:ascii="Times New Roman" w:hAnsi="Times New Roman"/>
          <w:b/>
          <w:sz w:val="24"/>
          <w:szCs w:val="24"/>
          <w:u w:val="single"/>
        </w:rPr>
      </w:pPr>
    </w:p>
    <w:p w:rsidR="00335E14" w:rsidRPr="00B253D0" w:rsidRDefault="00335E14" w:rsidP="00335E14">
      <w:pPr>
        <w:widowControl w:val="0"/>
        <w:numPr>
          <w:ilvl w:val="0"/>
          <w:numId w:val="33"/>
        </w:numPr>
        <w:suppressAutoHyphens/>
        <w:autoSpaceDE w:val="0"/>
        <w:jc w:val="both"/>
        <w:rPr>
          <w:rFonts w:ascii="Times New Roman" w:hAnsi="Times New Roman"/>
          <w:sz w:val="24"/>
          <w:szCs w:val="24"/>
          <w:u w:val="single"/>
        </w:rPr>
      </w:pPr>
      <w:r w:rsidRPr="00B253D0">
        <w:rPr>
          <w:rFonts w:ascii="Times New Roman" w:hAnsi="Times New Roman"/>
          <w:sz w:val="24"/>
          <w:szCs w:val="24"/>
          <w:u w:val="single"/>
        </w:rPr>
        <w:t>Lokális integráció:</w:t>
      </w:r>
      <w:r w:rsidRPr="00B253D0">
        <w:rPr>
          <w:rFonts w:ascii="Times New Roman" w:hAnsi="Times New Roman"/>
          <w:b/>
          <w:sz w:val="24"/>
          <w:szCs w:val="24"/>
        </w:rPr>
        <w:t xml:space="preserve"> </w:t>
      </w:r>
      <w:r w:rsidRPr="00B253D0">
        <w:rPr>
          <w:rFonts w:ascii="Times New Roman" w:hAnsi="Times New Roman"/>
          <w:sz w:val="24"/>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w:t>
      </w:r>
      <w:r w:rsidRPr="00B253D0">
        <w:rPr>
          <w:rFonts w:ascii="Times New Roman" w:hAnsi="Times New Roman"/>
          <w:sz w:val="24"/>
          <w:szCs w:val="24"/>
        </w:rPr>
        <w:lastRenderedPageBreak/>
        <w:t xml:space="preserve">csoportokban tanulnak.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u w:val="single"/>
        </w:rPr>
      </w:pPr>
      <w:r w:rsidRPr="00B253D0">
        <w:rPr>
          <w:rFonts w:ascii="Times New Roman" w:hAnsi="Times New Roman"/>
          <w:sz w:val="24"/>
          <w:szCs w:val="24"/>
          <w:u w:val="single"/>
        </w:rPr>
        <w:t>Szociális integráció:</w:t>
      </w:r>
      <w:r w:rsidRPr="00B253D0">
        <w:rPr>
          <w:rFonts w:ascii="Times New Roman" w:hAnsi="Times New Roman"/>
          <w:sz w:val="24"/>
          <w:szCs w:val="24"/>
        </w:rPr>
        <w:t xml:space="preserve"> ebben a formában már tudatosan szervezett az együttnevelés, a tanulásban akadályozott fiatalok a foglalkozásokon, a tanórákon kívüli időben találkoznak a többségi iskolába járó kortársaikkal. </w:t>
      </w:r>
    </w:p>
    <w:p w:rsidR="00335E14" w:rsidRPr="00B253D0" w:rsidRDefault="00335E14" w:rsidP="00335E14">
      <w:pPr>
        <w:widowControl w:val="0"/>
        <w:numPr>
          <w:ilvl w:val="0"/>
          <w:numId w:val="33"/>
        </w:numPr>
        <w:suppressAutoHyphens/>
        <w:autoSpaceDE w:val="0"/>
        <w:jc w:val="both"/>
        <w:rPr>
          <w:rFonts w:ascii="Times New Roman" w:hAnsi="Times New Roman"/>
          <w:sz w:val="24"/>
          <w:szCs w:val="24"/>
        </w:rPr>
      </w:pPr>
      <w:r w:rsidRPr="00B253D0">
        <w:rPr>
          <w:rFonts w:ascii="Times New Roman" w:hAnsi="Times New Roman"/>
          <w:sz w:val="24"/>
          <w:szCs w:val="24"/>
          <w:u w:val="single"/>
        </w:rPr>
        <w:t>Funkcionális integráció:</w:t>
      </w:r>
      <w:r w:rsidRPr="00B253D0">
        <w:rPr>
          <w:rFonts w:ascii="Times New Roman" w:hAnsi="Times New Roman"/>
          <w:sz w:val="24"/>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sz w:val="24"/>
          <w:szCs w:val="24"/>
        </w:rPr>
        <w:t>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környezetben vettek részt az oktatás-nevelés folyamatában. Emellett barátságok alakulhatnak ki, valamint megtanulhatják a segítségkérést, illetve annak elfogadását is a fiatalok.</w:t>
      </w:r>
    </w:p>
    <w:p w:rsidR="00335E14" w:rsidRPr="00B253D0" w:rsidRDefault="00335E14" w:rsidP="00335E14">
      <w:pPr>
        <w:autoSpaceDE w:val="0"/>
        <w:ind w:left="720"/>
        <w:jc w:val="both"/>
        <w:rPr>
          <w:rFonts w:ascii="Times New Roman" w:hAnsi="Times New Roman"/>
          <w:sz w:val="24"/>
          <w:szCs w:val="24"/>
        </w:rPr>
      </w:pPr>
    </w:p>
    <w:p w:rsidR="00335E14" w:rsidRPr="00B253D0" w:rsidRDefault="00335E14" w:rsidP="00335E14">
      <w:pPr>
        <w:autoSpaceDE w:val="0"/>
        <w:jc w:val="both"/>
        <w:rPr>
          <w:rFonts w:ascii="Times New Roman" w:hAnsi="Times New Roman"/>
          <w:b/>
          <w:sz w:val="24"/>
          <w:szCs w:val="24"/>
        </w:rPr>
      </w:pPr>
      <w:r w:rsidRPr="00B253D0">
        <w:rPr>
          <w:rFonts w:ascii="Times New Roman" w:hAnsi="Times New Roman"/>
          <w:b/>
          <w:sz w:val="24"/>
          <w:szCs w:val="24"/>
        </w:rPr>
        <w:t>3. A tananyag feldolgozása során alapvető szempontok:</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az ismeret sokoldalú szemléltetése, elméleti ismeretek gyakorlati megerősítése,</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az új ismeretek fokozatos, kisebb lépésekben történő közlése,</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az ismeretek többszöri ismétlést, begyakorlást igénylő rögzítése,</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az alapvető ismeretek folyamatos felidézése,</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 hiányzó vagy nem megfelelő mélységű ismeretek időbeni pótlása,</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az egyes tantárgyakban megjelenő azonos ismeretanyag összehangolása,</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lényeges elemek, ok - okozati összefüggések kiemelése, megláttatása, rész - egész viszonyának bemutatása,</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 tananyag feldolgozása során a vizsgakövetelményekben megfogalmazottakat hangsúlyosan kell kezelni.</w:t>
      </w:r>
    </w:p>
    <w:p w:rsidR="00335E14" w:rsidRPr="00B253D0" w:rsidRDefault="00335E14" w:rsidP="00335E14">
      <w:pPr>
        <w:widowControl w:val="0"/>
        <w:suppressAutoHyphens/>
        <w:autoSpaceDE w:val="0"/>
        <w:ind w:left="1080"/>
        <w:jc w:val="both"/>
        <w:rPr>
          <w:rFonts w:ascii="Times New Roman" w:hAnsi="Times New Roman"/>
          <w:b/>
          <w:sz w:val="24"/>
          <w:szCs w:val="24"/>
        </w:rPr>
      </w:pPr>
    </w:p>
    <w:p w:rsidR="00335E14" w:rsidRPr="00B253D0" w:rsidRDefault="00335E14" w:rsidP="00335E14">
      <w:pPr>
        <w:autoSpaceDE w:val="0"/>
        <w:jc w:val="both"/>
        <w:rPr>
          <w:rFonts w:ascii="Times New Roman" w:hAnsi="Times New Roman"/>
          <w:b/>
          <w:sz w:val="24"/>
          <w:szCs w:val="24"/>
        </w:rPr>
      </w:pPr>
      <w:r w:rsidRPr="00B253D0">
        <w:rPr>
          <w:rFonts w:ascii="Times New Roman" w:hAnsi="Times New Roman"/>
          <w:b/>
          <w:sz w:val="24"/>
          <w:szCs w:val="24"/>
        </w:rPr>
        <w:t>4. Módszertani javaslatok</w:t>
      </w:r>
    </w:p>
    <w:p w:rsidR="00335E14" w:rsidRPr="00B253D0" w:rsidRDefault="00335E14" w:rsidP="00335E14">
      <w:pPr>
        <w:autoSpaceDE w:val="0"/>
        <w:jc w:val="both"/>
        <w:rPr>
          <w:rFonts w:ascii="Times New Roman" w:hAnsi="Times New Roman"/>
          <w:b/>
          <w:sz w:val="24"/>
          <w:szCs w:val="24"/>
        </w:rPr>
      </w:pP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sz w:val="24"/>
          <w:szCs w:val="24"/>
        </w:rPr>
        <w:t>4.1. Kooperatív tanulás</w:t>
      </w:r>
      <w:r w:rsidRPr="00B253D0">
        <w:rPr>
          <w:rFonts w:ascii="Times New Roman" w:hAnsi="Times New Roman"/>
          <w:sz w:val="24"/>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B253D0">
        <w:rPr>
          <w:rFonts w:ascii="Times New Roman" w:hAnsi="Times New Roman"/>
          <w:b/>
          <w:sz w:val="24"/>
          <w:szCs w:val="24"/>
        </w:rPr>
        <w:t xml:space="preserve"> </w:t>
      </w:r>
      <w:r w:rsidRPr="00B253D0">
        <w:rPr>
          <w:rFonts w:ascii="Times New Roman" w:hAnsi="Times New Roman"/>
          <w:sz w:val="24"/>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335E14" w:rsidRPr="00B253D0" w:rsidRDefault="00335E14" w:rsidP="00335E14">
      <w:pPr>
        <w:autoSpaceDE w:val="0"/>
        <w:jc w:val="both"/>
        <w:rPr>
          <w:rFonts w:ascii="Times New Roman" w:hAnsi="Times New Roman"/>
          <w:sz w:val="24"/>
          <w:szCs w:val="24"/>
        </w:rPr>
      </w:pP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sz w:val="24"/>
          <w:szCs w:val="24"/>
        </w:rPr>
        <w:t>4.2. Projekt módszer:</w:t>
      </w:r>
      <w:r w:rsidRPr="00B253D0">
        <w:rPr>
          <w:rFonts w:ascii="Times New Roman" w:hAnsi="Times New Roman"/>
          <w:sz w:val="24"/>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w:t>
      </w:r>
      <w:r w:rsidRPr="00B253D0">
        <w:rPr>
          <w:rFonts w:ascii="Times New Roman" w:hAnsi="Times New Roman"/>
          <w:sz w:val="24"/>
          <w:szCs w:val="24"/>
        </w:rPr>
        <w:lastRenderedPageBreak/>
        <w:t>képességei, lehetőségei, tapasztalatai alapján végzi el a feladatot. A munkafolyamat eredménye a produktum.</w:t>
      </w:r>
    </w:p>
    <w:p w:rsidR="00335E14" w:rsidRPr="00B253D0" w:rsidRDefault="00335E14" w:rsidP="00335E14">
      <w:pPr>
        <w:widowControl w:val="0"/>
        <w:suppressAutoHyphens/>
        <w:autoSpaceDE w:val="0"/>
        <w:ind w:left="1080"/>
        <w:jc w:val="both"/>
        <w:rPr>
          <w:rFonts w:ascii="Times New Roman" w:hAnsi="Times New Roman"/>
          <w:b/>
          <w:sz w:val="24"/>
          <w:szCs w:val="24"/>
        </w:rPr>
      </w:pPr>
    </w:p>
    <w:p w:rsidR="00335E14" w:rsidRPr="00B253D0" w:rsidRDefault="00335E14" w:rsidP="00F27822">
      <w:pPr>
        <w:widowControl w:val="0"/>
        <w:suppressAutoHyphens/>
        <w:autoSpaceDE w:val="0"/>
        <w:jc w:val="both"/>
        <w:rPr>
          <w:rFonts w:ascii="Times New Roman" w:hAnsi="Times New Roman"/>
          <w:b/>
          <w:sz w:val="24"/>
          <w:szCs w:val="24"/>
        </w:rPr>
      </w:pPr>
    </w:p>
    <w:p w:rsidR="00335E14" w:rsidRPr="00B253D0" w:rsidRDefault="00335E14" w:rsidP="00335E14">
      <w:pPr>
        <w:widowControl w:val="0"/>
        <w:suppressAutoHyphens/>
        <w:autoSpaceDE w:val="0"/>
        <w:jc w:val="both"/>
        <w:rPr>
          <w:rFonts w:ascii="Times New Roman" w:hAnsi="Times New Roman"/>
          <w:b/>
          <w:sz w:val="24"/>
          <w:szCs w:val="24"/>
        </w:rPr>
      </w:pPr>
      <w:r w:rsidRPr="00B253D0">
        <w:rPr>
          <w:rFonts w:ascii="Times New Roman" w:hAnsi="Times New Roman"/>
          <w:b/>
          <w:sz w:val="24"/>
          <w:szCs w:val="24"/>
        </w:rPr>
        <w:t xml:space="preserve"> 4.3. Komplex Instrukciós Program (KIP)</w:t>
      </w:r>
    </w:p>
    <w:p w:rsidR="00335E14" w:rsidRPr="00B253D0" w:rsidRDefault="00335E14" w:rsidP="00335E14">
      <w:pPr>
        <w:widowControl w:val="0"/>
        <w:suppressAutoHyphens/>
        <w:autoSpaceDE w:val="0"/>
        <w:ind w:left="720"/>
        <w:jc w:val="both"/>
        <w:rPr>
          <w:rFonts w:ascii="Times New Roman" w:hAnsi="Times New Roman"/>
          <w:b/>
          <w:sz w:val="24"/>
          <w:szCs w:val="24"/>
        </w:rPr>
      </w:pP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Az osztályon belüli rangsorbeli problémák már az iskola kezdő szakaszában felismerhetőkké és kezelhetőkké válnak.</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 csoportfoglalkozások alatt a heterogén összetételű osztályokban a speciális instrukciós eljárás alkalmazásán keresztül lehetőség nyílik a tanulóknak az együttműködési normákra történő felkészítésére.</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Sokféle, eltérő képességet megmozgató tananyag alkalmazásával a felszín alatt megbúvó képességek kibontakoztatása.</w:t>
      </w:r>
    </w:p>
    <w:p w:rsidR="00335E14" w:rsidRPr="00B253D0" w:rsidRDefault="00335E14" w:rsidP="00335E14">
      <w:pPr>
        <w:widowControl w:val="0"/>
        <w:numPr>
          <w:ilvl w:val="0"/>
          <w:numId w:val="4"/>
        </w:numPr>
        <w:suppressAutoHyphens/>
        <w:autoSpaceDE w:val="0"/>
        <w:jc w:val="both"/>
        <w:rPr>
          <w:rFonts w:ascii="Times New Roman" w:hAnsi="Times New Roman"/>
          <w:sz w:val="24"/>
          <w:szCs w:val="24"/>
        </w:rPr>
      </w:pPr>
      <w:r w:rsidRPr="00B253D0">
        <w:rPr>
          <w:rFonts w:ascii="Times New Roman" w:hAnsi="Times New Roman"/>
          <w:sz w:val="24"/>
          <w:szCs w:val="24"/>
        </w:rPr>
        <w:t>A fentieken kívül módszer másik fontos célja a tanárok szakmai hozzáértésének fejlesztése a csoportmunka-szervezés során. A pedagógusoknak meg kell tanulniuk, hogy az új módszerben mi a szerepük az osztálymunka alatt, ezért a módszer bevezetése, elsajátítása során szükség van munkájuk folyamatos, szakértői ellenőrzésére, a kollégák közötti együttműködésre.</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 </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b/>
          <w:bCs/>
          <w:sz w:val="24"/>
          <w:szCs w:val="24"/>
        </w:rPr>
        <w:t>A módszer elvei</w:t>
      </w:r>
    </w:p>
    <w:p w:rsidR="00335E14" w:rsidRPr="00B253D0" w:rsidRDefault="00335E14" w:rsidP="00335E14">
      <w:pPr>
        <w:widowControl w:val="0"/>
        <w:numPr>
          <w:ilvl w:val="0"/>
          <w:numId w:val="34"/>
        </w:numPr>
        <w:suppressAutoHyphens/>
        <w:autoSpaceDE w:val="0"/>
        <w:jc w:val="both"/>
        <w:rPr>
          <w:rFonts w:ascii="Times New Roman" w:hAnsi="Times New Roman"/>
          <w:sz w:val="24"/>
          <w:szCs w:val="24"/>
        </w:rPr>
      </w:pPr>
      <w:r w:rsidRPr="00B253D0">
        <w:rPr>
          <w:rFonts w:ascii="Times New Roman" w:hAnsi="Times New Roman"/>
          <w:sz w:val="24"/>
          <w:szCs w:val="24"/>
        </w:rPr>
        <w:t>Differenciált, nem rutinszerű feladatok alkalmazása, ez minden esetben nyitott végű, több megoldást kínáló, sokféle, eltérő képességek mozgósítására alkalmas feladatokat jelent.</w:t>
      </w:r>
    </w:p>
    <w:p w:rsidR="00335E14" w:rsidRPr="00B253D0" w:rsidRDefault="00335E14" w:rsidP="00335E14">
      <w:pPr>
        <w:widowControl w:val="0"/>
        <w:numPr>
          <w:ilvl w:val="0"/>
          <w:numId w:val="34"/>
        </w:numPr>
        <w:suppressAutoHyphens/>
        <w:autoSpaceDE w:val="0"/>
        <w:jc w:val="both"/>
        <w:rPr>
          <w:rFonts w:ascii="Times New Roman" w:hAnsi="Times New Roman"/>
          <w:sz w:val="24"/>
          <w:szCs w:val="24"/>
        </w:rPr>
      </w:pPr>
      <w:r w:rsidRPr="00B253D0">
        <w:rPr>
          <w:rFonts w:ascii="Times New Roman" w:hAnsi="Times New Roman"/>
          <w:sz w:val="24"/>
          <w:szCs w:val="24"/>
        </w:rPr>
        <w:t>A felelősség megosztásának elve magába foglalja az egyén felelősségét a saját és a csoport teljesítményéért, illetve a csoport felelősségét az egyén teljesítményéért.</w:t>
      </w:r>
    </w:p>
    <w:p w:rsidR="00335E14" w:rsidRPr="00B253D0" w:rsidRDefault="00335E14" w:rsidP="00335E14">
      <w:pPr>
        <w:widowControl w:val="0"/>
        <w:numPr>
          <w:ilvl w:val="0"/>
          <w:numId w:val="34"/>
        </w:numPr>
        <w:suppressAutoHyphens/>
        <w:autoSpaceDE w:val="0"/>
        <w:jc w:val="both"/>
        <w:rPr>
          <w:rFonts w:ascii="Times New Roman" w:hAnsi="Times New Roman"/>
          <w:sz w:val="24"/>
          <w:szCs w:val="24"/>
        </w:rPr>
      </w:pPr>
      <w:r w:rsidRPr="00B253D0">
        <w:rPr>
          <w:rFonts w:ascii="Times New Roman" w:hAnsi="Times New Roman"/>
          <w:sz w:val="24"/>
          <w:szCs w:val="24"/>
        </w:rPr>
        <w:t>A tanulók munkájának ellenőrzése a normákon és a szerepeken keresztül történik. A közös munkában az alábbi együttműködési normák betartása valósul meg: „Jogod van a csoporton belüli segítségkérésre bárkitől.”</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„Jogod van a csoporton belüli segítségkérésre bárkitől.”</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„Kötelességed segíteni bárkinek, aki segítségért fordul hozzád.”</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„Segíts másoknak, de ne végezd el helyette a munkát.”</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„Mindig fejezd be a feladatod.”</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„Munkád végeztével rakj rendet magad után.”</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„Teljesítsd a csoportban kijelölt szereped.”</w:t>
      </w:r>
    </w:p>
    <w:p w:rsidR="00335E14" w:rsidRPr="00B253D0" w:rsidRDefault="00335E14" w:rsidP="00335E14">
      <w:pPr>
        <w:widowControl w:val="0"/>
        <w:suppressAutoHyphens/>
        <w:autoSpaceDE w:val="0"/>
        <w:ind w:left="1080"/>
        <w:jc w:val="both"/>
        <w:rPr>
          <w:rFonts w:ascii="Times New Roman" w:hAnsi="Times New Roman"/>
          <w:sz w:val="24"/>
          <w:szCs w:val="24"/>
        </w:rPr>
      </w:pPr>
      <w:r w:rsidRPr="00B253D0">
        <w:rPr>
          <w:rFonts w:ascii="Times New Roman" w:hAnsi="Times New Roman"/>
          <w:sz w:val="24"/>
          <w:szCs w:val="24"/>
        </w:rPr>
        <w:t xml:space="preserve">A fenti normák kifüggesztve láthatók az osztály falán, és minden alkalommal emlékeztetik a tanulókat a csoportmunka lényegére, alapelveire. A normák együttes alkalmazása lehetővé teszi a tanulók számára egymás viselkedésének </w:t>
      </w:r>
      <w:r w:rsidRPr="00B253D0">
        <w:rPr>
          <w:rFonts w:ascii="Times New Roman" w:hAnsi="Times New Roman"/>
          <w:sz w:val="24"/>
          <w:szCs w:val="24"/>
        </w:rPr>
        <w:lastRenderedPageBreak/>
        <w:t>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335E14" w:rsidRPr="00B253D0" w:rsidRDefault="00335E14" w:rsidP="00335E14">
      <w:pPr>
        <w:widowControl w:val="0"/>
        <w:numPr>
          <w:ilvl w:val="0"/>
          <w:numId w:val="34"/>
        </w:numPr>
        <w:suppressAutoHyphens/>
        <w:autoSpaceDE w:val="0"/>
        <w:jc w:val="both"/>
        <w:rPr>
          <w:rFonts w:ascii="Times New Roman" w:hAnsi="Times New Roman"/>
          <w:sz w:val="24"/>
          <w:szCs w:val="24"/>
        </w:rPr>
      </w:pPr>
      <w:r w:rsidRPr="00B253D0">
        <w:rPr>
          <w:rFonts w:ascii="Times New Roman" w:hAnsi="Times New Roman"/>
          <w:sz w:val="24"/>
          <w:szCs w:val="24"/>
        </w:rPr>
        <w:t>A csoporton belül kialakult hierarchia, rangsor kezelése az eltérő, sokféle képesség mozgósítására alkalmas feladatokon keresztül megváltoztatható. A pedagógus feladata 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335E14" w:rsidRPr="00B253D0" w:rsidRDefault="00335E14" w:rsidP="00335E14">
      <w:pPr>
        <w:widowControl w:val="0"/>
        <w:numPr>
          <w:ilvl w:val="0"/>
          <w:numId w:val="34"/>
        </w:numPr>
        <w:suppressAutoHyphens/>
        <w:autoSpaceDE w:val="0"/>
        <w:jc w:val="both"/>
        <w:rPr>
          <w:rFonts w:ascii="Times New Roman" w:hAnsi="Times New Roman"/>
          <w:sz w:val="24"/>
          <w:szCs w:val="24"/>
        </w:rPr>
      </w:pPr>
      <w:r w:rsidRPr="00B253D0">
        <w:rPr>
          <w:rFonts w:ascii="Times New Roman" w:hAnsi="Times New Roman"/>
          <w:sz w:val="24"/>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335E14" w:rsidRPr="00B253D0" w:rsidRDefault="00335E14" w:rsidP="00335E14">
      <w:pPr>
        <w:widowControl w:val="0"/>
        <w:numPr>
          <w:ilvl w:val="0"/>
          <w:numId w:val="34"/>
        </w:numPr>
        <w:suppressAutoHyphens/>
        <w:autoSpaceDE w:val="0"/>
        <w:jc w:val="both"/>
        <w:rPr>
          <w:rFonts w:ascii="Times New Roman" w:hAnsi="Times New Roman"/>
          <w:sz w:val="24"/>
          <w:szCs w:val="24"/>
        </w:rPr>
      </w:pPr>
      <w:r w:rsidRPr="00B253D0">
        <w:rPr>
          <w:rFonts w:ascii="Times New Roman" w:hAnsi="Times New Roman"/>
          <w:sz w:val="24"/>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335E14" w:rsidRPr="00B253D0" w:rsidRDefault="00335E14" w:rsidP="00335E14">
      <w:pPr>
        <w:widowControl w:val="0"/>
        <w:numPr>
          <w:ilvl w:val="0"/>
          <w:numId w:val="34"/>
        </w:numPr>
        <w:suppressAutoHyphens/>
        <w:autoSpaceDE w:val="0"/>
        <w:jc w:val="both"/>
        <w:rPr>
          <w:rFonts w:ascii="Times New Roman" w:hAnsi="Times New Roman"/>
          <w:sz w:val="24"/>
          <w:szCs w:val="24"/>
        </w:rPr>
      </w:pPr>
      <w:r w:rsidRPr="00B253D0">
        <w:rPr>
          <w:rFonts w:ascii="Times New Roman" w:hAnsi="Times New Roman"/>
          <w:sz w:val="24"/>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335E14" w:rsidRPr="00B253D0" w:rsidRDefault="00335E14" w:rsidP="00335E14">
      <w:pPr>
        <w:widowControl w:val="0"/>
        <w:numPr>
          <w:ilvl w:val="0"/>
          <w:numId w:val="34"/>
        </w:numPr>
        <w:suppressAutoHyphens/>
        <w:autoSpaceDE w:val="0"/>
        <w:jc w:val="both"/>
        <w:rPr>
          <w:rFonts w:ascii="Times New Roman" w:hAnsi="Times New Roman"/>
          <w:sz w:val="24"/>
          <w:szCs w:val="24"/>
        </w:rPr>
      </w:pPr>
      <w:r w:rsidRPr="00B253D0">
        <w:rPr>
          <w:rFonts w:ascii="Times New Roman" w:hAnsi="Times New Roman"/>
          <w:sz w:val="24"/>
          <w:szCs w:val="24"/>
        </w:rPr>
        <w:t xml:space="preserve">A csoportmunka elemei a csoport-feladatlapok, a háttér információt nyújtó adatlapok, az egyéni feladatlapok, illetve a munkához szükséges eszközök, anyagok. Bár az órai </w:t>
      </w:r>
      <w:r w:rsidRPr="00B253D0">
        <w:rPr>
          <w:rFonts w:ascii="Times New Roman" w:hAnsi="Times New Roman"/>
          <w:sz w:val="24"/>
          <w:szCs w:val="24"/>
        </w:rPr>
        <w:lastRenderedPageBreak/>
        <w:t>munka legfontosabb része a csoportfeladat, a munka minden esetben egyéni feladatmegoldással zárul.</w:t>
      </w:r>
    </w:p>
    <w:p w:rsidR="00335E14" w:rsidRPr="00B253D0" w:rsidRDefault="00335E14" w:rsidP="00335E14">
      <w:pPr>
        <w:autoSpaceDE w:val="0"/>
        <w:jc w:val="both"/>
        <w:rPr>
          <w:rFonts w:ascii="Times New Roman" w:hAnsi="Times New Roman"/>
          <w:sz w:val="24"/>
          <w:szCs w:val="24"/>
        </w:rPr>
      </w:pPr>
    </w:p>
    <w:p w:rsidR="00335E14" w:rsidRPr="00B253D0" w:rsidRDefault="00335E14" w:rsidP="00335E14">
      <w:pPr>
        <w:autoSpaceDE w:val="0"/>
        <w:jc w:val="both"/>
        <w:rPr>
          <w:rFonts w:ascii="Times New Roman" w:hAnsi="Times New Roman"/>
          <w:b/>
          <w:sz w:val="24"/>
          <w:szCs w:val="24"/>
        </w:rPr>
      </w:pPr>
      <w:r w:rsidRPr="00B253D0">
        <w:rPr>
          <w:rFonts w:ascii="Times New Roman" w:hAnsi="Times New Roman"/>
          <w:b/>
          <w:sz w:val="24"/>
          <w:szCs w:val="24"/>
        </w:rPr>
        <w:t>5. Oktatásszervezési eljárások, pedagógiai többletszolgáltatások</w:t>
      </w:r>
    </w:p>
    <w:p w:rsidR="00335E14" w:rsidRPr="00B253D0" w:rsidRDefault="00335E14" w:rsidP="00335E14">
      <w:pPr>
        <w:autoSpaceDE w:val="0"/>
        <w:jc w:val="both"/>
        <w:rPr>
          <w:rFonts w:ascii="Times New Roman" w:hAnsi="Times New Roman"/>
          <w:sz w:val="24"/>
          <w:szCs w:val="24"/>
        </w:rPr>
      </w:pP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sz w:val="24"/>
          <w:szCs w:val="24"/>
        </w:rPr>
        <w:t>5.1. A heterogén csoportalkotás</w:t>
      </w:r>
      <w:r w:rsidRPr="00B253D0">
        <w:rPr>
          <w:rFonts w:ascii="Times New Roman" w:hAnsi="Times New Roman"/>
          <w:sz w:val="24"/>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335E14" w:rsidRPr="00B253D0" w:rsidRDefault="00335E14" w:rsidP="00335E14">
      <w:pPr>
        <w:autoSpaceDE w:val="0"/>
        <w:jc w:val="both"/>
        <w:rPr>
          <w:rFonts w:ascii="Times New Roman" w:hAnsi="Times New Roman"/>
          <w:color w:val="000000"/>
          <w:sz w:val="24"/>
          <w:szCs w:val="24"/>
        </w:rPr>
      </w:pP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color w:val="000000"/>
          <w:sz w:val="24"/>
          <w:szCs w:val="24"/>
        </w:rPr>
        <w:t xml:space="preserve">5.2. </w:t>
      </w:r>
      <w:r w:rsidRPr="00B253D0">
        <w:rPr>
          <w:rFonts w:ascii="Times New Roman" w:hAnsi="Times New Roman"/>
          <w:b/>
          <w:sz w:val="24"/>
          <w:szCs w:val="24"/>
        </w:rPr>
        <w:t>A differenciálás</w:t>
      </w:r>
      <w:r w:rsidRPr="00B253D0">
        <w:rPr>
          <w:rFonts w:ascii="Times New Roman" w:hAnsi="Times New Roman"/>
          <w:sz w:val="24"/>
          <w:szCs w:val="24"/>
        </w:rPr>
        <w:t xml:space="preserve"> létjogosultságát az indokolja, hogy a résztvevők alapvetően különböznek egymástól. Nem tarthatók azok a feltételezések, amelyek egy tényezőt tesznek 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335E14" w:rsidRPr="00B253D0" w:rsidRDefault="00335E14" w:rsidP="00335E14">
      <w:pPr>
        <w:widowControl w:val="0"/>
        <w:suppressAutoHyphens/>
        <w:autoSpaceDE w:val="0"/>
        <w:ind w:left="720"/>
        <w:jc w:val="both"/>
        <w:rPr>
          <w:rFonts w:ascii="Times New Roman" w:hAnsi="Times New Roman"/>
          <w:bCs/>
          <w:iCs/>
          <w:sz w:val="24"/>
          <w:szCs w:val="24"/>
        </w:rPr>
      </w:pPr>
      <w:r w:rsidRPr="00B253D0">
        <w:rPr>
          <w:rFonts w:ascii="Times New Roman" w:hAnsi="Times New Roman"/>
          <w:bCs/>
          <w:iCs/>
          <w:sz w:val="24"/>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335E14" w:rsidRPr="00B253D0" w:rsidRDefault="00335E14" w:rsidP="00335E14">
      <w:pPr>
        <w:widowControl w:val="0"/>
        <w:suppressAutoHyphens/>
        <w:autoSpaceDE w:val="0"/>
        <w:ind w:left="720"/>
        <w:jc w:val="both"/>
        <w:rPr>
          <w:rFonts w:ascii="Times New Roman" w:hAnsi="Times New Roman"/>
          <w:bCs/>
          <w:iCs/>
          <w:sz w:val="24"/>
          <w:szCs w:val="24"/>
        </w:rPr>
      </w:pPr>
      <w:r w:rsidRPr="00B253D0">
        <w:rPr>
          <w:rFonts w:ascii="Times New Roman" w:hAnsi="Times New Roman"/>
          <w:bCs/>
          <w:iCs/>
          <w:sz w:val="24"/>
          <w:szCs w:val="24"/>
        </w:rPr>
        <w:t>- Differenciálás a feladatok szintjén: adhatunk kevesebb feladatot a lassúbb munkatempójú fiatalok részére, vagy éppen többet a gyorsabbaknak.</w:t>
      </w:r>
    </w:p>
    <w:p w:rsidR="00335E14" w:rsidRPr="00B253D0" w:rsidRDefault="00335E14" w:rsidP="00335E14">
      <w:pPr>
        <w:widowControl w:val="0"/>
        <w:suppressAutoHyphens/>
        <w:autoSpaceDE w:val="0"/>
        <w:ind w:left="720"/>
        <w:jc w:val="both"/>
        <w:rPr>
          <w:rFonts w:ascii="Times New Roman" w:hAnsi="Times New Roman"/>
          <w:bCs/>
          <w:iCs/>
          <w:sz w:val="24"/>
          <w:szCs w:val="24"/>
        </w:rPr>
      </w:pPr>
      <w:r w:rsidRPr="00B253D0">
        <w:rPr>
          <w:rFonts w:ascii="Times New Roman" w:hAnsi="Times New Roman"/>
          <w:bCs/>
          <w:iCs/>
          <w:sz w:val="24"/>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335E14" w:rsidRPr="00B253D0" w:rsidRDefault="00335E14" w:rsidP="00335E14">
      <w:pPr>
        <w:widowControl w:val="0"/>
        <w:suppressAutoHyphens/>
        <w:autoSpaceDE w:val="0"/>
        <w:ind w:left="720"/>
        <w:jc w:val="both"/>
        <w:rPr>
          <w:rFonts w:ascii="Times New Roman" w:hAnsi="Times New Roman"/>
          <w:bCs/>
          <w:iCs/>
          <w:sz w:val="24"/>
          <w:szCs w:val="24"/>
        </w:rPr>
      </w:pPr>
      <w:r w:rsidRPr="00B253D0">
        <w:rPr>
          <w:rFonts w:ascii="Times New Roman" w:hAnsi="Times New Roman"/>
          <w:bCs/>
          <w:iCs/>
          <w:sz w:val="24"/>
          <w:szCs w:val="24"/>
        </w:rPr>
        <w:t>- Differenciálás a szociális keretek szintjén: a gyerekek tanulhatnak egyedül, párban, kiscsoportban (azonos vagy megosztott feladatokon) vagy akár rugalmas tanuló csoportokban.</w:t>
      </w:r>
    </w:p>
    <w:p w:rsidR="00335E14" w:rsidRPr="00B253D0" w:rsidRDefault="00335E14" w:rsidP="00335E14">
      <w:pPr>
        <w:widowControl w:val="0"/>
        <w:suppressAutoHyphens/>
        <w:autoSpaceDE w:val="0"/>
        <w:ind w:left="720"/>
        <w:jc w:val="both"/>
        <w:rPr>
          <w:rFonts w:ascii="Times New Roman" w:hAnsi="Times New Roman"/>
          <w:bCs/>
          <w:iCs/>
          <w:sz w:val="24"/>
          <w:szCs w:val="24"/>
        </w:rPr>
      </w:pPr>
      <w:r w:rsidRPr="00B253D0">
        <w:rPr>
          <w:rFonts w:ascii="Times New Roman" w:hAnsi="Times New Roman"/>
          <w:bCs/>
          <w:iCs/>
          <w:sz w:val="24"/>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335E14" w:rsidRPr="00B253D0" w:rsidRDefault="00335E14" w:rsidP="00335E14">
      <w:pPr>
        <w:widowControl w:val="0"/>
        <w:suppressAutoHyphens/>
        <w:autoSpaceDE w:val="0"/>
        <w:ind w:left="720"/>
        <w:jc w:val="both"/>
        <w:rPr>
          <w:rFonts w:ascii="Times New Roman" w:hAnsi="Times New Roman"/>
          <w:bCs/>
          <w:iCs/>
          <w:sz w:val="24"/>
          <w:szCs w:val="24"/>
        </w:rPr>
      </w:pPr>
      <w:r w:rsidRPr="00B253D0">
        <w:rPr>
          <w:rFonts w:ascii="Times New Roman" w:hAnsi="Times New Roman"/>
          <w:bCs/>
          <w:iCs/>
          <w:sz w:val="24"/>
          <w:szCs w:val="24"/>
        </w:rPr>
        <w:t xml:space="preserve">- Differenciálás a célok szintjén: mindezek függvényében irreális lehet azonos célok kitűzése. </w:t>
      </w:r>
    </w:p>
    <w:p w:rsidR="00335E14" w:rsidRPr="00B253D0" w:rsidRDefault="00335E14" w:rsidP="00335E14">
      <w:pPr>
        <w:widowControl w:val="0"/>
        <w:suppressAutoHyphens/>
        <w:autoSpaceDE w:val="0"/>
        <w:ind w:left="720"/>
        <w:jc w:val="both"/>
        <w:rPr>
          <w:rFonts w:ascii="Times New Roman" w:hAnsi="Times New Roman"/>
          <w:sz w:val="24"/>
          <w:szCs w:val="24"/>
        </w:rPr>
      </w:pPr>
      <w:r w:rsidRPr="00B253D0">
        <w:rPr>
          <w:rFonts w:ascii="Times New Roman" w:hAnsi="Times New Roman"/>
          <w:bCs/>
          <w:iCs/>
          <w:sz w:val="24"/>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335E14" w:rsidRPr="00B253D0" w:rsidRDefault="00335E14" w:rsidP="00335E14">
      <w:pPr>
        <w:widowControl w:val="0"/>
        <w:suppressAutoHyphens/>
        <w:autoSpaceDE w:val="0"/>
        <w:ind w:left="720"/>
        <w:jc w:val="both"/>
        <w:rPr>
          <w:rFonts w:ascii="Times New Roman" w:hAnsi="Times New Roman"/>
          <w:sz w:val="24"/>
          <w:szCs w:val="24"/>
        </w:rPr>
      </w:pP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sz w:val="24"/>
          <w:szCs w:val="24"/>
        </w:rPr>
        <w:lastRenderedPageBreak/>
        <w:t>5.3. Otthonos tanulókörzet rendszere</w:t>
      </w:r>
      <w:r w:rsidRPr="00B253D0">
        <w:rPr>
          <w:rFonts w:ascii="Times New Roman" w:hAnsi="Times New Roman"/>
          <w:sz w:val="24"/>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sz w:val="24"/>
          <w:szCs w:val="24"/>
        </w:rPr>
        <w:t>5.4</w:t>
      </w:r>
      <w:r w:rsidRPr="00B253D0">
        <w:rPr>
          <w:rFonts w:ascii="Times New Roman" w:hAnsi="Times New Roman"/>
          <w:sz w:val="24"/>
          <w:szCs w:val="24"/>
        </w:rPr>
        <w:t xml:space="preserve"> </w:t>
      </w:r>
      <w:r w:rsidRPr="00B253D0">
        <w:rPr>
          <w:rFonts w:ascii="Times New Roman" w:hAnsi="Times New Roman"/>
          <w:b/>
          <w:sz w:val="24"/>
          <w:szCs w:val="24"/>
        </w:rPr>
        <w:t>Fejlesztő helyiség kialakítása</w:t>
      </w:r>
      <w:r w:rsidR="00F27822">
        <w:rPr>
          <w:rFonts w:ascii="Times New Roman" w:hAnsi="Times New Roman"/>
          <w:b/>
          <w:sz w:val="24"/>
          <w:szCs w:val="24"/>
        </w:rPr>
        <w:t xml:space="preserve"> </w:t>
      </w:r>
      <w:r w:rsidRPr="00B253D0">
        <w:rPr>
          <w:rFonts w:ascii="Times New Roman" w:hAnsi="Times New Roman"/>
          <w:b/>
          <w:sz w:val="24"/>
          <w:szCs w:val="24"/>
        </w:rPr>
        <w:t>„</w:t>
      </w:r>
      <w:r w:rsidRPr="00B253D0">
        <w:rPr>
          <w:rFonts w:ascii="Times New Roman" w:hAnsi="Times New Roman"/>
          <w:sz w:val="24"/>
          <w:szCs w:val="24"/>
        </w:rPr>
        <w:t>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működtetni, így lehetővé válik a szakmai anyagok terítése a kollégák között.” (Dr. Papp Gabriella és Faragóné Bircsák Márta Módszertani intézményi útmutató a tanulásban akadályozott gyermekeket befogadó iskolák számára 2005.)</w:t>
      </w:r>
    </w:p>
    <w:p w:rsidR="00335E14" w:rsidRPr="00B253D0" w:rsidRDefault="00335E14" w:rsidP="00335E14">
      <w:pPr>
        <w:autoSpaceDE w:val="0"/>
        <w:jc w:val="both"/>
        <w:rPr>
          <w:rFonts w:ascii="Times New Roman" w:hAnsi="Times New Roman"/>
          <w:sz w:val="24"/>
          <w:szCs w:val="24"/>
        </w:rPr>
      </w:pPr>
      <w:r w:rsidRPr="00B253D0">
        <w:rPr>
          <w:rFonts w:ascii="Times New Roman" w:hAnsi="Times New Roman"/>
          <w:b/>
          <w:sz w:val="24"/>
          <w:szCs w:val="24"/>
        </w:rPr>
        <w:t>5.5. Az IKT-s eszközök</w:t>
      </w:r>
      <w:r w:rsidRPr="00B253D0">
        <w:rPr>
          <w:rFonts w:ascii="Times New Roman" w:hAnsi="Times New Roman"/>
          <w:sz w:val="24"/>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335E14" w:rsidRPr="00B253D0" w:rsidRDefault="00335E14" w:rsidP="00335E14">
      <w:pPr>
        <w:rPr>
          <w:rFonts w:ascii="Times New Roman" w:hAnsi="Times New Roman"/>
          <w:sz w:val="24"/>
          <w:szCs w:val="24"/>
        </w:rPr>
      </w:pPr>
    </w:p>
    <w:p w:rsidR="000E0745" w:rsidRPr="00F27822" w:rsidRDefault="000E0745" w:rsidP="000E0745">
      <w:pPr>
        <w:widowControl w:val="0"/>
        <w:suppressAutoHyphens/>
        <w:jc w:val="both"/>
        <w:rPr>
          <w:rFonts w:ascii="Times New Roman" w:hAnsi="Times New Roman"/>
          <w:b/>
          <w:kern w:val="1"/>
          <w:sz w:val="24"/>
          <w:szCs w:val="24"/>
          <w:lang w:eastAsia="hi-IN" w:bidi="hi-IN"/>
        </w:rPr>
      </w:pPr>
    </w:p>
    <w:p w:rsidR="000E0745" w:rsidRPr="00D83966" w:rsidRDefault="000E0745" w:rsidP="000E0745">
      <w:pPr>
        <w:widowControl w:val="0"/>
        <w:numPr>
          <w:ilvl w:val="0"/>
          <w:numId w:val="2"/>
        </w:numPr>
        <w:suppressAutoHyphens/>
        <w:jc w:val="both"/>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Szakiskolai óraterv OKJ szerinti szakképesítés oktatásához</w:t>
      </w:r>
    </w:p>
    <w:p w:rsidR="000E0745" w:rsidRPr="00D83966" w:rsidRDefault="000E0745" w:rsidP="000E0745">
      <w:pPr>
        <w:jc w:val="both"/>
        <w:rPr>
          <w:rFonts w:ascii="Times New Roman" w:hAnsi="Times New Roman"/>
          <w:sz w:val="24"/>
          <w:szCs w:val="24"/>
        </w:rPr>
      </w:pPr>
    </w:p>
    <w:p w:rsidR="004065DD" w:rsidRPr="00D83966" w:rsidRDefault="004065DD" w:rsidP="00F27822">
      <w:pPr>
        <w:widowControl w:val="0"/>
        <w:shd w:val="clear" w:color="auto" w:fill="FFFFFF"/>
        <w:suppressAutoHyphens/>
        <w:rPr>
          <w:rFonts w:ascii="Times New Roman" w:hAnsi="Times New Roman"/>
          <w:szCs w:val="24"/>
        </w:rPr>
      </w:pPr>
      <w:r w:rsidRPr="00D83966">
        <w:rPr>
          <w:rFonts w:ascii="Times New Roman" w:eastAsia="Lucida Sans Unicode" w:hAnsi="Times New Roman"/>
          <w:kern w:val="1"/>
          <w:szCs w:val="24"/>
          <w:lang w:eastAsia="hi-IN" w:bidi="hi-IN"/>
        </w:rPr>
        <w:t>A szakképesítés képzésének heti és éves szakmai óraszámai</w:t>
      </w:r>
      <w:r w:rsidRPr="00D83966">
        <w:rPr>
          <w:rFonts w:ascii="Times New Roman" w:hAnsi="Times New Roman"/>
          <w:szCs w:val="24"/>
        </w:rPr>
        <w:t>:</w:t>
      </w:r>
    </w:p>
    <w:p w:rsidR="004065DD" w:rsidRDefault="004065DD" w:rsidP="004065DD">
      <w:pPr>
        <w:widowControl w:val="0"/>
        <w:shd w:val="clear" w:color="auto" w:fill="FFFFFF"/>
        <w:suppressAutoHyphens/>
        <w:jc w:val="center"/>
        <w:rPr>
          <w:rFonts w:ascii="Times New Roman" w:hAnsi="Times New Roman"/>
          <w:szCs w:val="24"/>
        </w:rPr>
      </w:pPr>
    </w:p>
    <w:tbl>
      <w:tblPr>
        <w:tblW w:w="10142"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0"/>
        <w:gridCol w:w="1061"/>
        <w:gridCol w:w="972"/>
        <w:gridCol w:w="972"/>
        <w:gridCol w:w="972"/>
        <w:gridCol w:w="1029"/>
        <w:gridCol w:w="972"/>
        <w:gridCol w:w="1029"/>
        <w:gridCol w:w="972"/>
        <w:gridCol w:w="972"/>
      </w:tblGrid>
      <w:tr w:rsidR="00F27822" w:rsidRPr="00F27822" w:rsidTr="00F27822">
        <w:trPr>
          <w:trHeight w:val="491"/>
          <w:jc w:val="center"/>
        </w:trPr>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140810" w:rsidP="00F27822">
            <w:pPr>
              <w:jc w:val="center"/>
              <w:rPr>
                <w:rFonts w:ascii="Times New Roman" w:eastAsia="Calibri" w:hAnsi="Times New Roman"/>
                <w:sz w:val="20"/>
                <w:szCs w:val="20"/>
                <w:lang w:eastAsia="en-US"/>
              </w:rPr>
            </w:pPr>
            <w:r>
              <w:rPr>
                <w:rFonts w:ascii="Times New Roman" w:eastAsia="Calibri" w:hAnsi="Times New Roman"/>
                <w:sz w:val="20"/>
                <w:szCs w:val="20"/>
                <w:lang w:eastAsia="en-US"/>
              </w:rPr>
              <w:t>E</w:t>
            </w:r>
            <w:r w:rsidR="00F27822" w:rsidRPr="00F27822">
              <w:rPr>
                <w:rFonts w:ascii="Times New Roman" w:eastAsia="Calibri" w:hAnsi="Times New Roman"/>
                <w:sz w:val="20"/>
                <w:szCs w:val="20"/>
                <w:lang w:eastAsia="en-US"/>
              </w:rPr>
              <w:t>lőkészítő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heti óraszám</w:t>
            </w:r>
          </w:p>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36 hét</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9.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heti óraszám</w:t>
            </w:r>
          </w:p>
          <w:p w:rsidR="00F27822" w:rsidRPr="00F27822" w:rsidRDefault="00F27822" w:rsidP="00F27822">
            <w:pPr>
              <w:jc w:val="center"/>
              <w:rPr>
                <w:rFonts w:ascii="Times New Roman" w:hAnsi="Times New Roman"/>
                <w:sz w:val="20"/>
                <w:szCs w:val="20"/>
                <w:lang w:eastAsia="en-US"/>
              </w:rPr>
            </w:pP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9.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éves óraszám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36 héttel</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10.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heti óraszám</w:t>
            </w:r>
          </w:p>
          <w:p w:rsidR="00F27822" w:rsidRPr="00F27822" w:rsidRDefault="00F27822" w:rsidP="00F27822">
            <w:pPr>
              <w:jc w:val="center"/>
              <w:rPr>
                <w:rFonts w:ascii="Times New Roman" w:hAnsi="Times New Roman"/>
                <w:sz w:val="20"/>
                <w:szCs w:val="20"/>
                <w:lang w:eastAsia="en-US"/>
              </w:rPr>
            </w:pP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10.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éves óraszám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36 héttel</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11.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heti óraszám</w:t>
            </w:r>
          </w:p>
          <w:p w:rsidR="00F27822" w:rsidRPr="00F27822" w:rsidRDefault="00F27822" w:rsidP="00F27822">
            <w:pPr>
              <w:jc w:val="center"/>
              <w:rPr>
                <w:rFonts w:ascii="Times New Roman" w:hAnsi="Times New Roman"/>
                <w:sz w:val="20"/>
                <w:szCs w:val="20"/>
                <w:lang w:eastAsia="en-US"/>
              </w:rPr>
            </w:pP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11.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éves óraszám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36 héttel</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12.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heti óraszám</w:t>
            </w:r>
          </w:p>
          <w:p w:rsidR="00F27822" w:rsidRPr="00F27822" w:rsidRDefault="00F27822" w:rsidP="00F27822">
            <w:pPr>
              <w:jc w:val="center"/>
              <w:rPr>
                <w:rFonts w:ascii="Times New Roman" w:hAnsi="Times New Roman"/>
                <w:sz w:val="20"/>
                <w:szCs w:val="20"/>
                <w:lang w:eastAsia="en-US"/>
              </w:rPr>
            </w:pPr>
          </w:p>
        </w:tc>
        <w:tc>
          <w:tcPr>
            <w:tcW w:w="947" w:type="dxa"/>
            <w:tcBorders>
              <w:top w:val="single" w:sz="4" w:space="0" w:color="auto"/>
              <w:left w:val="single" w:sz="4" w:space="0" w:color="auto"/>
              <w:bottom w:val="single" w:sz="4" w:space="0" w:color="auto"/>
              <w:right w:val="single" w:sz="4" w:space="0" w:color="auto"/>
            </w:tcBorders>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12. évfolyam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éves óraszám</w:t>
            </w:r>
          </w:p>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32 héttel</w:t>
            </w:r>
          </w:p>
        </w:tc>
      </w:tr>
      <w:tr w:rsidR="00F27822" w:rsidRPr="00F27822" w:rsidTr="00F27822">
        <w:trPr>
          <w:trHeight w:val="491"/>
          <w:jc w:val="center"/>
        </w:trPr>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rPr>
                <w:rFonts w:ascii="Times New Roman" w:hAnsi="Times New Roman"/>
                <w:sz w:val="20"/>
                <w:szCs w:val="20"/>
                <w:lang w:eastAsia="en-US"/>
              </w:rPr>
            </w:pPr>
            <w:r w:rsidRPr="00F27822">
              <w:rPr>
                <w:rFonts w:ascii="Times New Roman" w:eastAsia="Calibri" w:hAnsi="Times New Roman"/>
                <w:sz w:val="20"/>
                <w:szCs w:val="20"/>
                <w:lang w:eastAsia="en-US"/>
              </w:rPr>
              <w:t>Közismeret</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31,5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10,5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378</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11,5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414</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10,5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378</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10,5</w:t>
            </w:r>
          </w:p>
        </w:tc>
        <w:tc>
          <w:tcPr>
            <w:tcW w:w="947" w:type="dxa"/>
            <w:tcBorders>
              <w:top w:val="single" w:sz="4" w:space="0" w:color="auto"/>
              <w:left w:val="single" w:sz="4" w:space="0" w:color="auto"/>
              <w:bottom w:val="single" w:sz="4" w:space="0" w:color="auto"/>
              <w:right w:val="single" w:sz="4" w:space="0" w:color="auto"/>
            </w:tcBorders>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336</w:t>
            </w:r>
          </w:p>
        </w:tc>
      </w:tr>
      <w:tr w:rsidR="00F27822" w:rsidRPr="00F27822" w:rsidTr="00F27822">
        <w:trPr>
          <w:trHeight w:val="262"/>
          <w:jc w:val="center"/>
        </w:trPr>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rPr>
                <w:rFonts w:ascii="Times New Roman" w:hAnsi="Times New Roman"/>
                <w:sz w:val="20"/>
                <w:szCs w:val="20"/>
                <w:lang w:eastAsia="en-US"/>
              </w:rPr>
            </w:pPr>
            <w:r w:rsidRPr="00F27822">
              <w:rPr>
                <w:rFonts w:ascii="Times New Roman" w:eastAsia="Calibri" w:hAnsi="Times New Roman"/>
                <w:sz w:val="20"/>
                <w:szCs w:val="20"/>
                <w:lang w:eastAsia="en-US"/>
              </w:rPr>
              <w:t>Szakmai elmélet és gyakorlat együtt</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0</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b/>
                <w:sz w:val="20"/>
                <w:szCs w:val="20"/>
                <w:lang w:eastAsia="en-US"/>
              </w:rPr>
            </w:pPr>
            <w:r w:rsidRPr="00F27822">
              <w:rPr>
                <w:rFonts w:ascii="Times New Roman" w:eastAsia="Calibri" w:hAnsi="Times New Roman"/>
                <w:b/>
                <w:sz w:val="20"/>
                <w:szCs w:val="20"/>
                <w:lang w:eastAsia="en-US"/>
              </w:rPr>
              <w:t>21</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b/>
                <w:sz w:val="20"/>
                <w:szCs w:val="20"/>
                <w:lang w:eastAsia="en-US"/>
              </w:rPr>
            </w:pPr>
            <w:r w:rsidRPr="00F27822">
              <w:rPr>
                <w:rFonts w:ascii="Times New Roman" w:eastAsia="Calibri" w:hAnsi="Times New Roman"/>
                <w:b/>
                <w:sz w:val="20"/>
                <w:szCs w:val="20"/>
                <w:lang w:eastAsia="en-US"/>
              </w:rPr>
              <w:t>756+70</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b/>
                <w:sz w:val="20"/>
                <w:szCs w:val="20"/>
                <w:lang w:eastAsia="en-US"/>
              </w:rPr>
            </w:pPr>
            <w:r w:rsidRPr="00F27822">
              <w:rPr>
                <w:rFonts w:ascii="Times New Roman" w:eastAsia="Calibri" w:hAnsi="Times New Roman"/>
                <w:b/>
                <w:sz w:val="20"/>
                <w:szCs w:val="20"/>
                <w:lang w:eastAsia="en-US"/>
              </w:rPr>
              <w:t>21</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b/>
                <w:sz w:val="20"/>
                <w:szCs w:val="20"/>
                <w:lang w:eastAsia="en-US"/>
              </w:rPr>
            </w:pPr>
            <w:r w:rsidRPr="00F27822">
              <w:rPr>
                <w:rFonts w:ascii="Times New Roman" w:eastAsia="Calibri" w:hAnsi="Times New Roman"/>
                <w:b/>
                <w:sz w:val="20"/>
                <w:szCs w:val="20"/>
                <w:lang w:eastAsia="en-US"/>
              </w:rPr>
              <w:t>756+105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b/>
                <w:sz w:val="20"/>
                <w:szCs w:val="20"/>
                <w:lang w:eastAsia="en-US"/>
              </w:rPr>
            </w:pPr>
            <w:r w:rsidRPr="00F27822">
              <w:rPr>
                <w:rFonts w:ascii="Times New Roman" w:eastAsia="Calibri" w:hAnsi="Times New Roman"/>
                <w:b/>
                <w:sz w:val="20"/>
                <w:szCs w:val="20"/>
                <w:lang w:eastAsia="en-US"/>
              </w:rPr>
              <w:t>21</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b/>
                <w:sz w:val="20"/>
                <w:szCs w:val="20"/>
                <w:lang w:eastAsia="en-US"/>
              </w:rPr>
            </w:pPr>
            <w:r w:rsidRPr="00F27822">
              <w:rPr>
                <w:rFonts w:ascii="Times New Roman" w:eastAsia="Calibri" w:hAnsi="Times New Roman"/>
                <w:b/>
                <w:sz w:val="20"/>
                <w:szCs w:val="20"/>
                <w:lang w:eastAsia="en-US"/>
              </w:rPr>
              <w:t>756+105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b/>
                <w:sz w:val="20"/>
                <w:szCs w:val="20"/>
                <w:lang w:eastAsia="en-US"/>
              </w:rPr>
            </w:pPr>
            <w:r w:rsidRPr="00F27822">
              <w:rPr>
                <w:rFonts w:ascii="Times New Roman" w:eastAsia="Calibri" w:hAnsi="Times New Roman"/>
                <w:b/>
                <w:sz w:val="20"/>
                <w:szCs w:val="20"/>
                <w:lang w:eastAsia="en-US"/>
              </w:rPr>
              <w:t>21</w:t>
            </w:r>
          </w:p>
        </w:tc>
        <w:tc>
          <w:tcPr>
            <w:tcW w:w="947" w:type="dxa"/>
            <w:tcBorders>
              <w:top w:val="single" w:sz="4" w:space="0" w:color="auto"/>
              <w:left w:val="single" w:sz="4" w:space="0" w:color="auto"/>
              <w:bottom w:val="single" w:sz="4" w:space="0" w:color="auto"/>
              <w:right w:val="single" w:sz="4" w:space="0" w:color="auto"/>
            </w:tcBorders>
            <w:vAlign w:val="center"/>
          </w:tcPr>
          <w:p w:rsidR="00F27822" w:rsidRPr="00F27822" w:rsidRDefault="00F27822" w:rsidP="00F27822">
            <w:pPr>
              <w:jc w:val="center"/>
              <w:rPr>
                <w:rFonts w:ascii="Times New Roman" w:eastAsia="Calibri" w:hAnsi="Times New Roman"/>
                <w:b/>
                <w:sz w:val="20"/>
                <w:szCs w:val="20"/>
                <w:lang w:eastAsia="en-US"/>
              </w:rPr>
            </w:pPr>
            <w:r w:rsidRPr="00F27822">
              <w:rPr>
                <w:rFonts w:ascii="Times New Roman" w:eastAsia="Calibri" w:hAnsi="Times New Roman"/>
                <w:b/>
                <w:sz w:val="20"/>
                <w:szCs w:val="20"/>
                <w:lang w:eastAsia="en-US"/>
              </w:rPr>
              <w:t>672</w:t>
            </w:r>
          </w:p>
        </w:tc>
      </w:tr>
      <w:tr w:rsidR="00F27822" w:rsidRPr="00F27822" w:rsidTr="00F27822">
        <w:trPr>
          <w:trHeight w:val="554"/>
          <w:jc w:val="center"/>
        </w:trPr>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rPr>
                <w:rFonts w:ascii="Times New Roman" w:hAnsi="Times New Roman"/>
                <w:sz w:val="20"/>
                <w:szCs w:val="20"/>
                <w:lang w:eastAsia="en-US"/>
              </w:rPr>
            </w:pPr>
            <w:r w:rsidRPr="00F27822">
              <w:rPr>
                <w:rFonts w:ascii="Times New Roman" w:eastAsia="Calibri" w:hAnsi="Times New Roman"/>
                <w:sz w:val="20"/>
                <w:szCs w:val="20"/>
                <w:lang w:eastAsia="en-US"/>
              </w:rPr>
              <w:t>Összesen</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31,5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31,5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1134+70</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32,5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1170+105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31,5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1134+105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31,5</w:t>
            </w:r>
          </w:p>
        </w:tc>
        <w:tc>
          <w:tcPr>
            <w:tcW w:w="947" w:type="dxa"/>
            <w:tcBorders>
              <w:top w:val="single" w:sz="4" w:space="0" w:color="auto"/>
              <w:left w:val="single" w:sz="4" w:space="0" w:color="auto"/>
              <w:bottom w:val="single" w:sz="4" w:space="0" w:color="auto"/>
              <w:right w:val="single" w:sz="4" w:space="0" w:color="auto"/>
            </w:tcBorders>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1008</w:t>
            </w:r>
          </w:p>
        </w:tc>
      </w:tr>
      <w:tr w:rsidR="00F27822" w:rsidRPr="00F27822" w:rsidTr="00F27822">
        <w:trPr>
          <w:trHeight w:val="554"/>
          <w:jc w:val="center"/>
        </w:trPr>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rPr>
                <w:rFonts w:ascii="Times New Roman" w:eastAsia="Calibri" w:hAnsi="Times New Roman"/>
                <w:sz w:val="20"/>
                <w:szCs w:val="20"/>
                <w:lang w:eastAsia="en-US"/>
              </w:rPr>
            </w:pPr>
            <w:r w:rsidRPr="00F27822">
              <w:rPr>
                <w:rFonts w:ascii="Times New Roman" w:eastAsia="Calibri" w:hAnsi="Times New Roman"/>
                <w:sz w:val="20"/>
                <w:szCs w:val="20"/>
                <w:lang w:eastAsia="en-US"/>
              </w:rPr>
              <w:t xml:space="preserve">8-10% szabad sáv </w:t>
            </w:r>
          </w:p>
          <w:p w:rsidR="00F27822" w:rsidRPr="00F27822" w:rsidRDefault="00F27822" w:rsidP="00F27822">
            <w:pPr>
              <w:rPr>
                <w:rFonts w:ascii="Times New Roman" w:hAnsi="Times New Roman"/>
                <w:sz w:val="20"/>
                <w:szCs w:val="20"/>
                <w:lang w:eastAsia="en-US"/>
              </w:rPr>
            </w:pPr>
            <w:r w:rsidRPr="00F27822">
              <w:rPr>
                <w:rFonts w:ascii="Times New Roman" w:eastAsia="Calibri" w:hAnsi="Times New Roman"/>
                <w:sz w:val="20"/>
                <w:szCs w:val="20"/>
                <w:lang w:eastAsia="en-US"/>
              </w:rPr>
              <w:t>(közismereti rész)</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2</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72</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54</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54</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1,5</w:t>
            </w:r>
          </w:p>
        </w:tc>
        <w:tc>
          <w:tcPr>
            <w:tcW w:w="947" w:type="dxa"/>
            <w:tcBorders>
              <w:top w:val="single" w:sz="4" w:space="0" w:color="auto"/>
              <w:left w:val="single" w:sz="4" w:space="0" w:color="auto"/>
              <w:bottom w:val="single" w:sz="4" w:space="0" w:color="auto"/>
              <w:right w:val="single" w:sz="4" w:space="0" w:color="auto"/>
            </w:tcBorders>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48</w:t>
            </w:r>
          </w:p>
        </w:tc>
      </w:tr>
      <w:tr w:rsidR="00F27822" w:rsidRPr="00F27822" w:rsidTr="00F27822">
        <w:trPr>
          <w:trHeight w:val="554"/>
          <w:jc w:val="center"/>
        </w:trPr>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rPr>
                <w:rFonts w:ascii="Times New Roman" w:eastAsia="Calibri" w:hAnsi="Times New Roman"/>
                <w:sz w:val="20"/>
                <w:szCs w:val="20"/>
                <w:lang w:eastAsia="en-US"/>
              </w:rPr>
            </w:pPr>
            <w:r w:rsidRPr="00F27822">
              <w:rPr>
                <w:rFonts w:ascii="Times New Roman" w:eastAsia="Calibri" w:hAnsi="Times New Roman"/>
                <w:sz w:val="20"/>
                <w:szCs w:val="20"/>
                <w:lang w:eastAsia="en-US"/>
              </w:rPr>
              <w:t xml:space="preserve">8-10% szabad sáv </w:t>
            </w:r>
          </w:p>
          <w:p w:rsidR="00F27822" w:rsidRPr="00F27822" w:rsidRDefault="00F27822" w:rsidP="00F27822">
            <w:pPr>
              <w:rPr>
                <w:rFonts w:ascii="Times New Roman" w:eastAsia="Calibri" w:hAnsi="Times New Roman"/>
                <w:sz w:val="20"/>
                <w:szCs w:val="20"/>
                <w:lang w:eastAsia="en-US"/>
              </w:rPr>
            </w:pPr>
            <w:r w:rsidRPr="00F27822">
              <w:rPr>
                <w:rFonts w:ascii="Times New Roman" w:eastAsia="Calibri" w:hAnsi="Times New Roman"/>
                <w:sz w:val="20"/>
                <w:szCs w:val="20"/>
                <w:lang w:eastAsia="en-US"/>
              </w:rPr>
              <w:t>(szakmai rész)</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0</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54</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2</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72</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2</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72</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2</w:t>
            </w:r>
          </w:p>
        </w:tc>
        <w:tc>
          <w:tcPr>
            <w:tcW w:w="947" w:type="dxa"/>
            <w:tcBorders>
              <w:top w:val="single" w:sz="4" w:space="0" w:color="auto"/>
              <w:left w:val="single" w:sz="4" w:space="0" w:color="auto"/>
              <w:bottom w:val="single" w:sz="4" w:space="0" w:color="auto"/>
              <w:right w:val="single" w:sz="4" w:space="0" w:color="auto"/>
            </w:tcBorders>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64</w:t>
            </w:r>
          </w:p>
        </w:tc>
      </w:tr>
      <w:tr w:rsidR="00F27822" w:rsidRPr="00F27822" w:rsidTr="00F27822">
        <w:trPr>
          <w:trHeight w:val="554"/>
          <w:jc w:val="center"/>
        </w:trPr>
        <w:tc>
          <w:tcPr>
            <w:tcW w:w="1334"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rPr>
                <w:rFonts w:ascii="Times New Roman" w:hAnsi="Times New Roman"/>
                <w:sz w:val="20"/>
                <w:szCs w:val="20"/>
                <w:lang w:eastAsia="en-US"/>
              </w:rPr>
            </w:pPr>
            <w:r w:rsidRPr="00F27822">
              <w:rPr>
                <w:rFonts w:ascii="Times New Roman" w:eastAsia="Calibri" w:hAnsi="Times New Roman"/>
                <w:sz w:val="20"/>
                <w:szCs w:val="20"/>
                <w:lang w:eastAsia="en-US"/>
              </w:rPr>
              <w:t>Mindösszesen</w:t>
            </w:r>
          </w:p>
          <w:p w:rsidR="00F27822" w:rsidRPr="00F27822" w:rsidRDefault="00F27822" w:rsidP="00F27822">
            <w:pPr>
              <w:rPr>
                <w:rFonts w:ascii="Times New Roman" w:hAnsi="Times New Roman"/>
                <w:sz w:val="20"/>
                <w:szCs w:val="20"/>
                <w:lang w:eastAsia="en-US"/>
              </w:rPr>
            </w:pPr>
            <w:r w:rsidRPr="00F27822">
              <w:rPr>
                <w:rFonts w:ascii="Times New Roman" w:eastAsia="Calibri" w:hAnsi="Times New Roman"/>
                <w:sz w:val="20"/>
                <w:szCs w:val="20"/>
                <w:lang w:eastAsia="en-US"/>
              </w:rPr>
              <w:t>(teljes képzés ideje)</w:t>
            </w:r>
          </w:p>
        </w:tc>
        <w:tc>
          <w:tcPr>
            <w:tcW w:w="1232"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1260+70</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36</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1296+105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1260+105</w:t>
            </w:r>
          </w:p>
        </w:tc>
        <w:tc>
          <w:tcPr>
            <w:tcW w:w="947" w:type="dxa"/>
            <w:tcBorders>
              <w:top w:val="single" w:sz="4" w:space="0" w:color="auto"/>
              <w:left w:val="single" w:sz="4" w:space="0" w:color="auto"/>
              <w:bottom w:val="single" w:sz="4" w:space="0" w:color="auto"/>
              <w:right w:val="single" w:sz="4" w:space="0" w:color="auto"/>
            </w:tcBorders>
            <w:shd w:val="clear" w:color="auto" w:fill="auto"/>
            <w:vAlign w:val="center"/>
          </w:tcPr>
          <w:p w:rsidR="00F27822" w:rsidRPr="00F27822" w:rsidRDefault="00F27822" w:rsidP="00F27822">
            <w:pPr>
              <w:jc w:val="center"/>
              <w:rPr>
                <w:rFonts w:ascii="Times New Roman" w:hAnsi="Times New Roman"/>
                <w:sz w:val="20"/>
                <w:szCs w:val="20"/>
                <w:lang w:eastAsia="en-US"/>
              </w:rPr>
            </w:pPr>
            <w:r w:rsidRPr="00F27822">
              <w:rPr>
                <w:rFonts w:ascii="Times New Roman" w:eastAsia="Calibri" w:hAnsi="Times New Roman"/>
                <w:sz w:val="20"/>
                <w:szCs w:val="20"/>
                <w:lang w:eastAsia="en-US"/>
              </w:rPr>
              <w:t>35</w:t>
            </w:r>
          </w:p>
        </w:tc>
        <w:tc>
          <w:tcPr>
            <w:tcW w:w="947" w:type="dxa"/>
            <w:tcBorders>
              <w:top w:val="single" w:sz="4" w:space="0" w:color="auto"/>
              <w:left w:val="single" w:sz="4" w:space="0" w:color="auto"/>
              <w:bottom w:val="single" w:sz="4" w:space="0" w:color="auto"/>
              <w:right w:val="single" w:sz="4" w:space="0" w:color="auto"/>
            </w:tcBorders>
            <w:vAlign w:val="center"/>
          </w:tcPr>
          <w:p w:rsidR="00F27822" w:rsidRPr="00F27822" w:rsidRDefault="00F27822" w:rsidP="00F27822">
            <w:pPr>
              <w:jc w:val="center"/>
              <w:rPr>
                <w:rFonts w:ascii="Times New Roman" w:eastAsia="Calibri" w:hAnsi="Times New Roman"/>
                <w:sz w:val="20"/>
                <w:szCs w:val="20"/>
                <w:lang w:eastAsia="en-US"/>
              </w:rPr>
            </w:pPr>
            <w:r w:rsidRPr="00F27822">
              <w:rPr>
                <w:rFonts w:ascii="Times New Roman" w:eastAsia="Calibri" w:hAnsi="Times New Roman"/>
                <w:sz w:val="20"/>
                <w:szCs w:val="20"/>
                <w:lang w:eastAsia="en-US"/>
              </w:rPr>
              <w:t>1120</w:t>
            </w:r>
          </w:p>
        </w:tc>
      </w:tr>
    </w:tbl>
    <w:p w:rsidR="004065DD" w:rsidRPr="00D83966" w:rsidRDefault="004065DD" w:rsidP="004065DD">
      <w:pPr>
        <w:rPr>
          <w:rFonts w:ascii="Times New Roman" w:hAnsi="Times New Roman"/>
          <w:szCs w:val="24"/>
        </w:rPr>
      </w:pPr>
    </w:p>
    <w:p w:rsidR="004065DD" w:rsidRPr="00D83966" w:rsidRDefault="004065DD" w:rsidP="004065DD">
      <w:pPr>
        <w:rPr>
          <w:rFonts w:ascii="Times New Roman" w:hAnsi="Times New Roman"/>
          <w:sz w:val="24"/>
          <w:szCs w:val="24"/>
        </w:rPr>
      </w:pPr>
      <w:r w:rsidRPr="00D83966">
        <w:rPr>
          <w:rFonts w:ascii="Times New Roman" w:hAnsi="Times New Roman"/>
          <w:sz w:val="24"/>
          <w:szCs w:val="24"/>
        </w:rPr>
        <w:t xml:space="preserve">A szakképesítés oktatására fordítható idő </w:t>
      </w:r>
      <w:r w:rsidRPr="00D83966">
        <w:rPr>
          <w:rFonts w:ascii="Times New Roman" w:hAnsi="Times New Roman"/>
          <w:b/>
          <w:sz w:val="24"/>
          <w:szCs w:val="24"/>
        </w:rPr>
        <w:t>3459</w:t>
      </w:r>
      <w:r w:rsidRPr="00D83966">
        <w:rPr>
          <w:rFonts w:ascii="Times New Roman" w:hAnsi="Times New Roman"/>
          <w:sz w:val="24"/>
          <w:szCs w:val="24"/>
        </w:rPr>
        <w:t xml:space="preserve"> óra (</w:t>
      </w:r>
      <w:r w:rsidRPr="00D83966">
        <w:rPr>
          <w:rFonts w:ascii="Times New Roman" w:eastAsia="Calibri" w:hAnsi="Times New Roman"/>
          <w:sz w:val="24"/>
          <w:szCs w:val="24"/>
        </w:rPr>
        <w:t>756+70+756+105+756+105+651+54+72+72+62</w:t>
      </w:r>
      <w:r w:rsidRPr="00D83966">
        <w:rPr>
          <w:rFonts w:ascii="Times New Roman" w:hAnsi="Times New Roman"/>
          <w:sz w:val="24"/>
          <w:szCs w:val="24"/>
        </w:rPr>
        <w:t>) nyári összefüggő gyakorlattal és szakmai szabadsávval együtt.</w:t>
      </w:r>
    </w:p>
    <w:p w:rsidR="004065DD" w:rsidRPr="00D83966" w:rsidRDefault="004065DD" w:rsidP="000E0745">
      <w:pPr>
        <w:jc w:val="both"/>
        <w:rPr>
          <w:rFonts w:ascii="Times New Roman" w:hAnsi="Times New Roman"/>
          <w:sz w:val="24"/>
          <w:szCs w:val="24"/>
        </w:rPr>
      </w:pPr>
    </w:p>
    <w:p w:rsidR="000E0745" w:rsidRPr="00D83966" w:rsidRDefault="000E0745" w:rsidP="000E0745">
      <w:pPr>
        <w:rPr>
          <w:rFonts w:ascii="Times New Roman" w:hAnsi="Times New Roman"/>
          <w:sz w:val="24"/>
          <w:szCs w:val="24"/>
        </w:rPr>
      </w:pPr>
      <w:r w:rsidRPr="00D83966">
        <w:rPr>
          <w:rFonts w:ascii="Times New Roman" w:hAnsi="Times New Roman"/>
          <w:sz w:val="24"/>
          <w:szCs w:val="24"/>
        </w:rPr>
        <w:br w:type="page"/>
      </w:r>
    </w:p>
    <w:p w:rsidR="000E0745" w:rsidRPr="00D83966" w:rsidRDefault="000E0745" w:rsidP="000E0745">
      <w:pPr>
        <w:widowControl w:val="0"/>
        <w:shd w:val="clear" w:color="auto" w:fill="FFFFFF"/>
        <w:suppressAutoHyphens/>
        <w:jc w:val="center"/>
        <w:rPr>
          <w:rFonts w:ascii="Times New Roman" w:hAnsi="Times New Roman"/>
          <w:sz w:val="24"/>
          <w:szCs w:val="24"/>
        </w:rPr>
      </w:pPr>
      <w:r w:rsidRPr="00D83966">
        <w:rPr>
          <w:rFonts w:ascii="Times New Roman" w:hAnsi="Times New Roman"/>
          <w:sz w:val="24"/>
          <w:szCs w:val="24"/>
        </w:rPr>
        <w:lastRenderedPageBreak/>
        <w:t>1. számú táblázat</w:t>
      </w:r>
    </w:p>
    <w:p w:rsidR="000E0745" w:rsidRPr="00D83966" w:rsidRDefault="000E0745" w:rsidP="000E0745">
      <w:pPr>
        <w:jc w:val="center"/>
        <w:outlineLvl w:val="2"/>
        <w:rPr>
          <w:rFonts w:ascii="Times New Roman" w:hAnsi="Times New Roman"/>
          <w:b/>
          <w:sz w:val="24"/>
          <w:szCs w:val="24"/>
        </w:rPr>
      </w:pPr>
      <w:r w:rsidRPr="00D83966">
        <w:rPr>
          <w:rFonts w:ascii="Times New Roman" w:hAnsi="Times New Roman"/>
          <w:b/>
          <w:sz w:val="24"/>
          <w:szCs w:val="24"/>
        </w:rPr>
        <w:t>A szakmai követelménymodulokhoz rendelt tantárgyak heti óraszáma évfolyamonként szabadsáv nélkül</w:t>
      </w:r>
    </w:p>
    <w:p w:rsidR="004065DD" w:rsidRPr="00D83966" w:rsidRDefault="004065DD" w:rsidP="000E0745">
      <w:pPr>
        <w:jc w:val="center"/>
        <w:outlineLvl w:val="2"/>
        <w:rPr>
          <w:rFonts w:ascii="Times New Roman" w:hAnsi="Times New Roman"/>
          <w:b/>
          <w:sz w:val="24"/>
          <w:szCs w:val="24"/>
        </w:rPr>
      </w:pPr>
    </w:p>
    <w:tbl>
      <w:tblPr>
        <w:tblW w:w="10964" w:type="dxa"/>
        <w:jc w:val="center"/>
        <w:tblLayout w:type="fixed"/>
        <w:tblCellMar>
          <w:left w:w="70" w:type="dxa"/>
          <w:right w:w="70" w:type="dxa"/>
        </w:tblCellMar>
        <w:tblLook w:val="04A0" w:firstRow="1" w:lastRow="0" w:firstColumn="1" w:lastColumn="0" w:noHBand="0" w:noVBand="1"/>
      </w:tblPr>
      <w:tblGrid>
        <w:gridCol w:w="2016"/>
        <w:gridCol w:w="2016"/>
        <w:gridCol w:w="648"/>
        <w:gridCol w:w="709"/>
        <w:gridCol w:w="565"/>
        <w:gridCol w:w="567"/>
        <w:gridCol w:w="567"/>
        <w:gridCol w:w="522"/>
        <w:gridCol w:w="754"/>
        <w:gridCol w:w="709"/>
        <w:gridCol w:w="567"/>
        <w:gridCol w:w="548"/>
        <w:gridCol w:w="776"/>
      </w:tblGrid>
      <w:tr w:rsidR="00D83966" w:rsidRPr="00D83966" w:rsidTr="004E7753">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 Szakmai követelmény-modulok</w:t>
            </w:r>
          </w:p>
        </w:tc>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Tantárgyak</w:t>
            </w:r>
          </w:p>
        </w:tc>
        <w:tc>
          <w:tcPr>
            <w:tcW w:w="6932" w:type="dxa"/>
            <w:gridSpan w:val="11"/>
            <w:tcBorders>
              <w:top w:val="single" w:sz="8" w:space="0" w:color="auto"/>
              <w:left w:val="nil"/>
              <w:bottom w:val="single" w:sz="8" w:space="0" w:color="auto"/>
              <w:right w:val="single" w:sz="8" w:space="0" w:color="000000"/>
            </w:tcBorders>
            <w:shd w:val="clear" w:color="auto" w:fill="auto"/>
            <w:noWrap/>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Heti óraszám</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065DD" w:rsidRPr="00D83966" w:rsidRDefault="004065DD" w:rsidP="004065DD">
            <w:pPr>
              <w:rPr>
                <w:rFonts w:ascii="Times New Roman" w:hAnsi="Times New Roman"/>
                <w:b/>
                <w:bCs/>
                <w:sz w:val="20"/>
                <w:szCs w:val="20"/>
              </w:rPr>
            </w:pPr>
          </w:p>
        </w:tc>
        <w:tc>
          <w:tcPr>
            <w:tcW w:w="2016" w:type="dxa"/>
            <w:vMerge/>
            <w:tcBorders>
              <w:top w:val="single" w:sz="8" w:space="0" w:color="auto"/>
              <w:left w:val="single" w:sz="8" w:space="0" w:color="auto"/>
              <w:bottom w:val="single" w:sz="8" w:space="0" w:color="000000"/>
              <w:right w:val="single" w:sz="8" w:space="0" w:color="auto"/>
            </w:tcBorders>
            <w:vAlign w:val="center"/>
            <w:hideMark/>
          </w:tcPr>
          <w:p w:rsidR="004065DD" w:rsidRPr="00D83966" w:rsidRDefault="004065DD" w:rsidP="004065DD">
            <w:pPr>
              <w:rPr>
                <w:rFonts w:ascii="Times New Roman" w:hAnsi="Times New Roman"/>
                <w:b/>
                <w:bCs/>
                <w:sz w:val="20"/>
                <w:szCs w:val="20"/>
              </w:rPr>
            </w:pPr>
          </w:p>
        </w:tc>
        <w:tc>
          <w:tcPr>
            <w:tcW w:w="1922" w:type="dxa"/>
            <w:gridSpan w:val="3"/>
            <w:tcBorders>
              <w:top w:val="single" w:sz="8" w:space="0" w:color="auto"/>
              <w:left w:val="nil"/>
              <w:bottom w:val="single" w:sz="8" w:space="0" w:color="auto"/>
              <w:right w:val="single" w:sz="8" w:space="0" w:color="000000"/>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9. évfolyam</w:t>
            </w:r>
          </w:p>
        </w:tc>
        <w:tc>
          <w:tcPr>
            <w:tcW w:w="1656" w:type="dxa"/>
            <w:gridSpan w:val="3"/>
            <w:tcBorders>
              <w:top w:val="single" w:sz="8" w:space="0" w:color="auto"/>
              <w:left w:val="nil"/>
              <w:bottom w:val="single" w:sz="8" w:space="0" w:color="auto"/>
              <w:right w:val="single" w:sz="8" w:space="0" w:color="000000"/>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10. évfolyam</w:t>
            </w:r>
          </w:p>
        </w:tc>
        <w:tc>
          <w:tcPr>
            <w:tcW w:w="2030" w:type="dxa"/>
            <w:gridSpan w:val="3"/>
            <w:tcBorders>
              <w:top w:val="single" w:sz="8" w:space="0" w:color="auto"/>
              <w:left w:val="nil"/>
              <w:bottom w:val="single" w:sz="8" w:space="0" w:color="auto"/>
              <w:right w:val="single" w:sz="8" w:space="0" w:color="000000"/>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11. évfolyam</w:t>
            </w:r>
          </w:p>
        </w:tc>
        <w:tc>
          <w:tcPr>
            <w:tcW w:w="1324" w:type="dxa"/>
            <w:gridSpan w:val="2"/>
            <w:tcBorders>
              <w:top w:val="single" w:sz="8" w:space="0" w:color="auto"/>
              <w:left w:val="nil"/>
              <w:bottom w:val="single" w:sz="8" w:space="0" w:color="auto"/>
              <w:right w:val="single" w:sz="8" w:space="0" w:color="000000"/>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12. évfolyam</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065DD" w:rsidRPr="00D83966" w:rsidRDefault="004065DD" w:rsidP="004065DD">
            <w:pPr>
              <w:rPr>
                <w:rFonts w:ascii="Times New Roman" w:hAnsi="Times New Roman"/>
                <w:b/>
                <w:bCs/>
                <w:sz w:val="20"/>
                <w:szCs w:val="20"/>
              </w:rPr>
            </w:pPr>
          </w:p>
        </w:tc>
        <w:tc>
          <w:tcPr>
            <w:tcW w:w="2016" w:type="dxa"/>
            <w:vMerge/>
            <w:tcBorders>
              <w:top w:val="single" w:sz="8" w:space="0" w:color="auto"/>
              <w:left w:val="single" w:sz="8" w:space="0" w:color="auto"/>
              <w:bottom w:val="single" w:sz="8" w:space="0" w:color="000000"/>
              <w:right w:val="single" w:sz="8" w:space="0" w:color="auto"/>
            </w:tcBorders>
            <w:vAlign w:val="center"/>
            <w:hideMark/>
          </w:tcPr>
          <w:p w:rsidR="004065DD" w:rsidRPr="00D83966" w:rsidRDefault="004065DD" w:rsidP="004065DD">
            <w:pPr>
              <w:rPr>
                <w:rFonts w:ascii="Times New Roman" w:hAnsi="Times New Roman"/>
                <w:b/>
                <w:bCs/>
                <w:sz w:val="20"/>
                <w:szCs w:val="20"/>
              </w:rPr>
            </w:pPr>
          </w:p>
        </w:tc>
        <w:tc>
          <w:tcPr>
            <w:tcW w:w="648" w:type="dxa"/>
            <w:tcBorders>
              <w:top w:val="nil"/>
              <w:left w:val="nil"/>
              <w:bottom w:val="nil"/>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e</w:t>
            </w:r>
          </w:p>
        </w:tc>
        <w:tc>
          <w:tcPr>
            <w:tcW w:w="709" w:type="dxa"/>
            <w:tcBorders>
              <w:top w:val="nil"/>
              <w:left w:val="nil"/>
              <w:bottom w:val="nil"/>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gy</w:t>
            </w:r>
          </w:p>
        </w:tc>
        <w:tc>
          <w:tcPr>
            <w:tcW w:w="565" w:type="dxa"/>
            <w:tcBorders>
              <w:top w:val="nil"/>
              <w:left w:val="nil"/>
              <w:bottom w:val="nil"/>
              <w:right w:val="single" w:sz="8" w:space="0" w:color="auto"/>
            </w:tcBorders>
            <w:shd w:val="clear" w:color="000000" w:fill="C0C0C0"/>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ögy</w:t>
            </w:r>
          </w:p>
        </w:tc>
        <w:tc>
          <w:tcPr>
            <w:tcW w:w="567" w:type="dxa"/>
            <w:tcBorders>
              <w:top w:val="nil"/>
              <w:left w:val="nil"/>
              <w:bottom w:val="nil"/>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e</w:t>
            </w:r>
          </w:p>
        </w:tc>
        <w:tc>
          <w:tcPr>
            <w:tcW w:w="567" w:type="dxa"/>
            <w:tcBorders>
              <w:top w:val="nil"/>
              <w:left w:val="nil"/>
              <w:bottom w:val="nil"/>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gy</w:t>
            </w:r>
          </w:p>
        </w:tc>
        <w:tc>
          <w:tcPr>
            <w:tcW w:w="522" w:type="dxa"/>
            <w:tcBorders>
              <w:top w:val="nil"/>
              <w:left w:val="nil"/>
              <w:bottom w:val="nil"/>
              <w:right w:val="single" w:sz="8" w:space="0" w:color="auto"/>
            </w:tcBorders>
            <w:shd w:val="clear" w:color="000000" w:fill="C0C0C0"/>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ögy</w:t>
            </w:r>
          </w:p>
        </w:tc>
        <w:tc>
          <w:tcPr>
            <w:tcW w:w="754" w:type="dxa"/>
            <w:tcBorders>
              <w:top w:val="nil"/>
              <w:left w:val="nil"/>
              <w:bottom w:val="nil"/>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e</w:t>
            </w:r>
          </w:p>
        </w:tc>
        <w:tc>
          <w:tcPr>
            <w:tcW w:w="709" w:type="dxa"/>
            <w:tcBorders>
              <w:top w:val="nil"/>
              <w:left w:val="nil"/>
              <w:bottom w:val="nil"/>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gy</w:t>
            </w:r>
          </w:p>
        </w:tc>
        <w:tc>
          <w:tcPr>
            <w:tcW w:w="567" w:type="dxa"/>
            <w:tcBorders>
              <w:top w:val="nil"/>
              <w:left w:val="nil"/>
              <w:bottom w:val="nil"/>
              <w:right w:val="single" w:sz="8" w:space="0" w:color="auto"/>
            </w:tcBorders>
            <w:shd w:val="clear" w:color="000000" w:fill="C0C0C0"/>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ögy</w:t>
            </w:r>
          </w:p>
        </w:tc>
        <w:tc>
          <w:tcPr>
            <w:tcW w:w="548" w:type="dxa"/>
            <w:tcBorders>
              <w:top w:val="nil"/>
              <w:left w:val="nil"/>
              <w:bottom w:val="nil"/>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e</w:t>
            </w:r>
          </w:p>
        </w:tc>
        <w:tc>
          <w:tcPr>
            <w:tcW w:w="776" w:type="dxa"/>
            <w:tcBorders>
              <w:top w:val="nil"/>
              <w:left w:val="nil"/>
              <w:bottom w:val="nil"/>
              <w:right w:val="single" w:sz="8" w:space="0" w:color="auto"/>
            </w:tcBorders>
            <w:shd w:val="clear" w:color="auto" w:fill="auto"/>
            <w:vAlign w:val="center"/>
            <w:hideMark/>
          </w:tcPr>
          <w:p w:rsidR="004065DD" w:rsidRPr="00D83966" w:rsidRDefault="004065DD" w:rsidP="004065DD">
            <w:pPr>
              <w:jc w:val="center"/>
              <w:rPr>
                <w:rFonts w:ascii="Times New Roman" w:hAnsi="Times New Roman"/>
                <w:b/>
                <w:bCs/>
                <w:sz w:val="20"/>
                <w:szCs w:val="20"/>
              </w:rPr>
            </w:pPr>
            <w:r w:rsidRPr="00D83966">
              <w:rPr>
                <w:rFonts w:ascii="Times New Roman" w:hAnsi="Times New Roman"/>
                <w:b/>
                <w:bCs/>
                <w:sz w:val="20"/>
                <w:szCs w:val="20"/>
              </w:rPr>
              <w:t>gy</w:t>
            </w:r>
          </w:p>
        </w:tc>
      </w:tr>
      <w:tr w:rsidR="00D83966" w:rsidRPr="00D83966" w:rsidTr="00F27822">
        <w:trPr>
          <w:trHeight w:val="559"/>
          <w:jc w:val="center"/>
        </w:trPr>
        <w:tc>
          <w:tcPr>
            <w:tcW w:w="2016" w:type="dxa"/>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11499-12</w:t>
            </w:r>
            <w:r w:rsidRPr="00D83966">
              <w:rPr>
                <w:rFonts w:ascii="Times New Roman" w:hAnsi="Times New Roman"/>
                <w:sz w:val="20"/>
                <w:szCs w:val="20"/>
              </w:rPr>
              <w:br/>
              <w:t>Foglalkoztatás II.</w:t>
            </w: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Foglalkoztatás II.</w:t>
            </w:r>
          </w:p>
        </w:tc>
        <w:tc>
          <w:tcPr>
            <w:tcW w:w="648" w:type="dxa"/>
            <w:tcBorders>
              <w:top w:val="single" w:sz="8" w:space="0" w:color="auto"/>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val="restart"/>
            <w:tcBorders>
              <w:top w:val="single" w:sz="8" w:space="0" w:color="auto"/>
              <w:left w:val="nil"/>
              <w:right w:val="single" w:sz="8" w:space="0" w:color="auto"/>
            </w:tcBorders>
            <w:shd w:val="clear" w:color="000000" w:fill="C0C0C0"/>
            <w:noWrap/>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70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val="restart"/>
            <w:tcBorders>
              <w:top w:val="single" w:sz="8" w:space="0" w:color="auto"/>
              <w:left w:val="nil"/>
              <w:right w:val="single" w:sz="8" w:space="0" w:color="auto"/>
            </w:tcBorders>
            <w:shd w:val="clear" w:color="000000" w:fill="C0C0C0"/>
            <w:noWrap/>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105</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0,5</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val="restart"/>
            <w:tcBorders>
              <w:top w:val="single" w:sz="8" w:space="0" w:color="auto"/>
              <w:left w:val="nil"/>
              <w:right w:val="single" w:sz="8" w:space="0" w:color="auto"/>
            </w:tcBorders>
            <w:shd w:val="clear" w:color="000000" w:fill="C0C0C0"/>
            <w:noWrap/>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105</w:t>
            </w:r>
          </w:p>
        </w:tc>
        <w:tc>
          <w:tcPr>
            <w:tcW w:w="548" w:type="dxa"/>
            <w:tcBorders>
              <w:top w:val="single" w:sz="8" w:space="0" w:color="auto"/>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single" w:sz="8" w:space="0" w:color="auto"/>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59"/>
          <w:jc w:val="center"/>
        </w:trPr>
        <w:tc>
          <w:tcPr>
            <w:tcW w:w="2016" w:type="dxa"/>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11497-12</w:t>
            </w:r>
            <w:r w:rsidRPr="00D83966">
              <w:rPr>
                <w:rFonts w:ascii="Times New Roman" w:hAnsi="Times New Roman"/>
                <w:sz w:val="20"/>
                <w:szCs w:val="20"/>
              </w:rPr>
              <w:br/>
              <w:t>Foglalkoztatás I.</w:t>
            </w: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Foglalkoztatás 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 w:val="20"/>
                <w:szCs w:val="20"/>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 w:val="20"/>
                <w:szCs w:val="20"/>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2</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11613-16</w:t>
            </w:r>
            <w:r w:rsidRPr="00D83966">
              <w:rPr>
                <w:rFonts w:ascii="Times New Roman" w:hAnsi="Times New Roman"/>
                <w:sz w:val="20"/>
                <w:szCs w:val="20"/>
              </w:rPr>
              <w:br/>
              <w:t>Élelmiszeripari áruismeret kistermelőknek</w:t>
            </w: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Áruismeret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3</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Mikribiológia</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Táplálkozásélettan</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11614-16</w:t>
            </w:r>
            <w:r w:rsidRPr="00D83966">
              <w:rPr>
                <w:rFonts w:ascii="Times New Roman" w:hAnsi="Times New Roman"/>
                <w:sz w:val="20"/>
                <w:szCs w:val="20"/>
              </w:rPr>
              <w:br/>
              <w:t>Kistermelői tartósítási módok</w:t>
            </w: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Tartósítás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2</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Tartósítás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6</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11615-16</w:t>
            </w:r>
            <w:r w:rsidRPr="00D83966">
              <w:rPr>
                <w:rFonts w:ascii="Times New Roman" w:hAnsi="Times New Roman"/>
                <w:sz w:val="20"/>
                <w:szCs w:val="20"/>
              </w:rPr>
              <w:br/>
              <w:t>Kistermelői zöldség- és gyümölcsfeldolgozás</w:t>
            </w: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Zöldség-, gyümölcsfeldolgozás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3</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Zöldség-, gyümölcsfeldolgozás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6</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11616-16</w:t>
            </w:r>
            <w:r w:rsidRPr="00D83966">
              <w:rPr>
                <w:rFonts w:ascii="Times New Roman" w:hAnsi="Times New Roman"/>
                <w:sz w:val="20"/>
                <w:szCs w:val="20"/>
              </w:rPr>
              <w:br/>
              <w:t>Kistermelői húsfeldolgozás</w:t>
            </w: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Húsipar alapjai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Húsipari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7</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11617-16</w:t>
            </w:r>
            <w:r w:rsidRPr="00D83966">
              <w:rPr>
                <w:rFonts w:ascii="Times New Roman" w:hAnsi="Times New Roman"/>
                <w:sz w:val="20"/>
                <w:szCs w:val="20"/>
              </w:rPr>
              <w:br/>
              <w:t>Kistermelői sütő-, cukrász- és édesipari termékek</w:t>
            </w:r>
            <w:r w:rsidR="008C7C8A">
              <w:rPr>
                <w:rFonts w:ascii="Times New Roman" w:hAnsi="Times New Roman"/>
                <w:sz w:val="20"/>
                <w:szCs w:val="20"/>
              </w:rPr>
              <w:t xml:space="preserve"> előállítása</w:t>
            </w: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Sütő-, cukrászipar alapjai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3</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Édesipar alapjai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Sütő-, cukrász-, édesipari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6</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11618-16</w:t>
            </w:r>
            <w:r w:rsidRPr="00D83966">
              <w:rPr>
                <w:rFonts w:ascii="Times New Roman" w:hAnsi="Times New Roman"/>
                <w:sz w:val="20"/>
                <w:szCs w:val="20"/>
              </w:rPr>
              <w:br/>
              <w:t>Erjedésipari és jövedéki ismeretek alapjai kistermelőknek</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Sörkészítés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2,5</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Gyümölcsbor-, párlatkészítés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Erjedésipari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6</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11619-16</w:t>
            </w:r>
            <w:r w:rsidRPr="00D83966">
              <w:rPr>
                <w:rFonts w:ascii="Times New Roman" w:hAnsi="Times New Roman"/>
                <w:sz w:val="20"/>
                <w:szCs w:val="20"/>
              </w:rPr>
              <w:br/>
              <w:t xml:space="preserve">Kistermelői </w:t>
            </w:r>
            <w:r w:rsidRPr="00D83966">
              <w:rPr>
                <w:rFonts w:ascii="Times New Roman" w:hAnsi="Times New Roman"/>
                <w:sz w:val="20"/>
                <w:szCs w:val="20"/>
              </w:rPr>
              <w:lastRenderedPageBreak/>
              <w:t>tejtermékek és sajt előállítása</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lastRenderedPageBreak/>
              <w:t>Tejtermékelőállítás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1,5</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Sajt és túrókészítés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1,5</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Tejtemékek, sajtkészítés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6</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11620-16</w:t>
            </w:r>
            <w:r w:rsidRPr="00D83966">
              <w:rPr>
                <w:rFonts w:ascii="Times New Roman" w:hAnsi="Times New Roman"/>
                <w:sz w:val="20"/>
                <w:szCs w:val="20"/>
              </w:rPr>
              <w:br/>
              <w:t>Higiénia és minőségbiztosítás kistermelőknek</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Higiénia</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Minőségbiztosítás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tcBorders>
              <w:top w:val="nil"/>
              <w:left w:val="single" w:sz="8" w:space="0" w:color="auto"/>
              <w:bottom w:val="single" w:sz="8" w:space="0" w:color="auto"/>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11034-16</w:t>
            </w:r>
            <w:r w:rsidRPr="00D83966">
              <w:rPr>
                <w:rFonts w:ascii="Times New Roman" w:hAnsi="Times New Roman"/>
                <w:sz w:val="20"/>
                <w:szCs w:val="20"/>
              </w:rPr>
              <w:br/>
              <w:t>Üzemgazdaság, ügyvitel</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Üzemgazdasági, ügyviteli ismeretek</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2</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11035-12</w:t>
            </w:r>
            <w:r w:rsidRPr="00D83966">
              <w:rPr>
                <w:rFonts w:ascii="Times New Roman" w:hAnsi="Times New Roman"/>
                <w:sz w:val="20"/>
                <w:szCs w:val="20"/>
              </w:rPr>
              <w:br/>
              <w:t>Vendéglátás</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Vendéglátás, idegenforgalom</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3</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Vendéglátás, idegenforgalom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4</w:t>
            </w:r>
          </w:p>
        </w:tc>
      </w:tr>
      <w:tr w:rsidR="00D83966" w:rsidRPr="00D83966"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11037-12</w:t>
            </w:r>
            <w:r w:rsidRPr="00D83966">
              <w:rPr>
                <w:rFonts w:ascii="Times New Roman" w:hAnsi="Times New Roman"/>
                <w:sz w:val="20"/>
                <w:szCs w:val="20"/>
              </w:rPr>
              <w:br/>
              <w:t>Falusi vendégfogadás</w:t>
            </w: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Falusi vendégfogadás alapjai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3</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Falusi vendégfogadás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7</w:t>
            </w:r>
          </w:p>
        </w:tc>
      </w:tr>
      <w:tr w:rsidR="00D83966" w:rsidRPr="00D83966" w:rsidTr="004E7753">
        <w:trPr>
          <w:trHeight w:val="559"/>
          <w:jc w:val="center"/>
        </w:trPr>
        <w:tc>
          <w:tcPr>
            <w:tcW w:w="4032" w:type="dxa"/>
            <w:gridSpan w:val="2"/>
            <w:tcBorders>
              <w:top w:val="nil"/>
              <w:left w:val="single" w:sz="8" w:space="0" w:color="auto"/>
              <w:bottom w:val="single" w:sz="8" w:space="0" w:color="auto"/>
              <w:right w:val="single" w:sz="8" w:space="0" w:color="000000"/>
            </w:tcBorders>
            <w:shd w:val="clear" w:color="auto" w:fill="auto"/>
            <w:vAlign w:val="center"/>
            <w:hideMark/>
          </w:tcPr>
          <w:p w:rsidR="004E7753" w:rsidRPr="00D83966" w:rsidRDefault="004E7753" w:rsidP="004065DD">
            <w:pPr>
              <w:rPr>
                <w:rFonts w:ascii="Times New Roman" w:hAnsi="Times New Roman"/>
                <w:sz w:val="20"/>
                <w:szCs w:val="20"/>
              </w:rPr>
            </w:pPr>
            <w:r w:rsidRPr="00D83966">
              <w:rPr>
                <w:rFonts w:ascii="Times New Roman" w:hAnsi="Times New Roman"/>
                <w:sz w:val="20"/>
                <w:szCs w:val="20"/>
              </w:rPr>
              <w:t>Összes heti elméleti/gyakorlati óraszám</w:t>
            </w:r>
          </w:p>
        </w:tc>
        <w:tc>
          <w:tcPr>
            <w:tcW w:w="648" w:type="dxa"/>
            <w:tcBorders>
              <w:top w:val="nil"/>
              <w:left w:val="nil"/>
              <w:bottom w:val="single" w:sz="8" w:space="0" w:color="auto"/>
              <w:right w:val="single" w:sz="8" w:space="0" w:color="auto"/>
            </w:tcBorders>
            <w:shd w:val="clear" w:color="000000" w:fill="D9D9D9"/>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9</w:t>
            </w:r>
          </w:p>
        </w:tc>
        <w:tc>
          <w:tcPr>
            <w:tcW w:w="709" w:type="dxa"/>
            <w:tcBorders>
              <w:top w:val="nil"/>
              <w:left w:val="nil"/>
              <w:bottom w:val="single" w:sz="8" w:space="0" w:color="auto"/>
              <w:right w:val="single" w:sz="8" w:space="0" w:color="auto"/>
            </w:tcBorders>
            <w:shd w:val="clear" w:color="000000" w:fill="D9D9D9"/>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12</w:t>
            </w:r>
          </w:p>
        </w:tc>
        <w:tc>
          <w:tcPr>
            <w:tcW w:w="565" w:type="dxa"/>
            <w:vMerge/>
            <w:tcBorders>
              <w:left w:val="nil"/>
              <w:bottom w:val="single" w:sz="8" w:space="0" w:color="000000"/>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000000" w:fill="D9D9D9"/>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8</w:t>
            </w:r>
          </w:p>
        </w:tc>
        <w:tc>
          <w:tcPr>
            <w:tcW w:w="567" w:type="dxa"/>
            <w:tcBorders>
              <w:top w:val="nil"/>
              <w:left w:val="nil"/>
              <w:bottom w:val="single" w:sz="8" w:space="0" w:color="auto"/>
              <w:right w:val="single" w:sz="8" w:space="0" w:color="auto"/>
            </w:tcBorders>
            <w:shd w:val="clear" w:color="000000" w:fill="D9D9D9"/>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13</w:t>
            </w:r>
          </w:p>
        </w:tc>
        <w:tc>
          <w:tcPr>
            <w:tcW w:w="522" w:type="dxa"/>
            <w:vMerge/>
            <w:tcBorders>
              <w:left w:val="nil"/>
              <w:bottom w:val="single" w:sz="8" w:space="0" w:color="000000"/>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000000" w:fill="D9D9D9"/>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9</w:t>
            </w:r>
          </w:p>
        </w:tc>
        <w:tc>
          <w:tcPr>
            <w:tcW w:w="709" w:type="dxa"/>
            <w:tcBorders>
              <w:top w:val="nil"/>
              <w:left w:val="nil"/>
              <w:bottom w:val="single" w:sz="8" w:space="0" w:color="auto"/>
              <w:right w:val="single" w:sz="8" w:space="0" w:color="auto"/>
            </w:tcBorders>
            <w:shd w:val="clear" w:color="000000" w:fill="D9D9D9"/>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12</w:t>
            </w:r>
          </w:p>
        </w:tc>
        <w:tc>
          <w:tcPr>
            <w:tcW w:w="567" w:type="dxa"/>
            <w:vMerge/>
            <w:tcBorders>
              <w:left w:val="nil"/>
              <w:bottom w:val="single" w:sz="8" w:space="0" w:color="000000"/>
              <w:right w:val="single" w:sz="8" w:space="0" w:color="auto"/>
            </w:tcBorders>
            <w:shd w:val="clear" w:color="000000" w:fill="C0C0C0"/>
            <w:noWrap/>
            <w:vAlign w:val="center"/>
            <w:hideMark/>
          </w:tcPr>
          <w:p w:rsidR="004E7753" w:rsidRPr="00D83966"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000000" w:fill="D9D9D9"/>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10</w:t>
            </w:r>
          </w:p>
        </w:tc>
        <w:tc>
          <w:tcPr>
            <w:tcW w:w="776" w:type="dxa"/>
            <w:tcBorders>
              <w:top w:val="nil"/>
              <w:left w:val="nil"/>
              <w:bottom w:val="single" w:sz="8" w:space="0" w:color="auto"/>
              <w:right w:val="single" w:sz="8" w:space="0" w:color="auto"/>
            </w:tcBorders>
            <w:shd w:val="clear" w:color="000000" w:fill="D9D9D9"/>
            <w:noWrap/>
            <w:vAlign w:val="center"/>
            <w:hideMark/>
          </w:tcPr>
          <w:p w:rsidR="004E7753" w:rsidRPr="00D83966" w:rsidRDefault="004E7753" w:rsidP="004065DD">
            <w:pPr>
              <w:jc w:val="center"/>
              <w:rPr>
                <w:rFonts w:ascii="Times New Roman" w:hAnsi="Times New Roman"/>
                <w:sz w:val="20"/>
                <w:szCs w:val="20"/>
              </w:rPr>
            </w:pPr>
            <w:r w:rsidRPr="00D83966">
              <w:rPr>
                <w:rFonts w:ascii="Times New Roman" w:hAnsi="Times New Roman"/>
                <w:sz w:val="20"/>
                <w:szCs w:val="20"/>
              </w:rPr>
              <w:t>11</w:t>
            </w:r>
          </w:p>
        </w:tc>
      </w:tr>
      <w:tr w:rsidR="00D83966" w:rsidRPr="00D83966" w:rsidTr="004E7753">
        <w:trPr>
          <w:trHeight w:val="559"/>
          <w:jc w:val="center"/>
        </w:trPr>
        <w:tc>
          <w:tcPr>
            <w:tcW w:w="403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065DD" w:rsidRPr="00D83966" w:rsidRDefault="004065DD" w:rsidP="004065DD">
            <w:pPr>
              <w:rPr>
                <w:rFonts w:ascii="Times New Roman" w:hAnsi="Times New Roman"/>
                <w:sz w:val="20"/>
                <w:szCs w:val="20"/>
              </w:rPr>
            </w:pPr>
            <w:r w:rsidRPr="00D83966">
              <w:rPr>
                <w:rFonts w:ascii="Times New Roman" w:hAnsi="Times New Roman"/>
                <w:sz w:val="20"/>
                <w:szCs w:val="20"/>
              </w:rPr>
              <w:t>Összes heti/ögy óraszám</w:t>
            </w:r>
          </w:p>
        </w:tc>
        <w:tc>
          <w:tcPr>
            <w:tcW w:w="1357"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4065DD" w:rsidRPr="00D83966" w:rsidRDefault="004065DD" w:rsidP="004065DD">
            <w:pPr>
              <w:jc w:val="center"/>
              <w:rPr>
                <w:rFonts w:ascii="Times New Roman" w:hAnsi="Times New Roman"/>
                <w:sz w:val="20"/>
                <w:szCs w:val="20"/>
              </w:rPr>
            </w:pPr>
            <w:r w:rsidRPr="00D83966">
              <w:rPr>
                <w:rFonts w:ascii="Times New Roman" w:hAnsi="Times New Roman"/>
                <w:sz w:val="20"/>
                <w:szCs w:val="20"/>
              </w:rPr>
              <w:t>21</w:t>
            </w:r>
          </w:p>
        </w:tc>
        <w:tc>
          <w:tcPr>
            <w:tcW w:w="565" w:type="dxa"/>
            <w:tcBorders>
              <w:top w:val="nil"/>
              <w:left w:val="nil"/>
              <w:bottom w:val="single" w:sz="8" w:space="0" w:color="auto"/>
              <w:right w:val="single" w:sz="8" w:space="0" w:color="auto"/>
            </w:tcBorders>
            <w:shd w:val="clear" w:color="000000" w:fill="C0C0C0"/>
            <w:noWrap/>
            <w:vAlign w:val="center"/>
            <w:hideMark/>
          </w:tcPr>
          <w:p w:rsidR="004065DD" w:rsidRPr="00D83966" w:rsidRDefault="004065DD" w:rsidP="004065DD">
            <w:pPr>
              <w:jc w:val="center"/>
              <w:rPr>
                <w:rFonts w:ascii="Times New Roman" w:hAnsi="Times New Roman"/>
                <w:sz w:val="20"/>
                <w:szCs w:val="20"/>
              </w:rPr>
            </w:pPr>
            <w:r w:rsidRPr="00D83966">
              <w:rPr>
                <w:rFonts w:ascii="Times New Roman" w:hAnsi="Times New Roman"/>
                <w:sz w:val="20"/>
                <w:szCs w:val="20"/>
              </w:rPr>
              <w:t>70 </w:t>
            </w:r>
          </w:p>
        </w:tc>
        <w:tc>
          <w:tcPr>
            <w:tcW w:w="113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4065DD" w:rsidRPr="00D83966" w:rsidRDefault="004065DD" w:rsidP="004065DD">
            <w:pPr>
              <w:jc w:val="center"/>
              <w:rPr>
                <w:rFonts w:ascii="Times New Roman" w:hAnsi="Times New Roman"/>
                <w:sz w:val="20"/>
                <w:szCs w:val="20"/>
              </w:rPr>
            </w:pPr>
            <w:r w:rsidRPr="00D83966">
              <w:rPr>
                <w:rFonts w:ascii="Times New Roman" w:hAnsi="Times New Roman"/>
                <w:sz w:val="20"/>
                <w:szCs w:val="20"/>
              </w:rPr>
              <w:t>21</w:t>
            </w:r>
          </w:p>
        </w:tc>
        <w:tc>
          <w:tcPr>
            <w:tcW w:w="522" w:type="dxa"/>
            <w:tcBorders>
              <w:top w:val="nil"/>
              <w:left w:val="nil"/>
              <w:bottom w:val="single" w:sz="8" w:space="0" w:color="auto"/>
              <w:right w:val="single" w:sz="8" w:space="0" w:color="auto"/>
            </w:tcBorders>
            <w:shd w:val="clear" w:color="000000" w:fill="C0C0C0"/>
            <w:noWrap/>
            <w:vAlign w:val="center"/>
            <w:hideMark/>
          </w:tcPr>
          <w:p w:rsidR="004065DD" w:rsidRPr="00D83966" w:rsidRDefault="004065DD" w:rsidP="004065DD">
            <w:pPr>
              <w:jc w:val="center"/>
              <w:rPr>
                <w:rFonts w:ascii="Times New Roman" w:hAnsi="Times New Roman"/>
                <w:sz w:val="20"/>
                <w:szCs w:val="20"/>
              </w:rPr>
            </w:pPr>
            <w:r w:rsidRPr="00D83966">
              <w:rPr>
                <w:rFonts w:ascii="Times New Roman" w:hAnsi="Times New Roman"/>
                <w:sz w:val="20"/>
                <w:szCs w:val="20"/>
              </w:rPr>
              <w:t>105 </w:t>
            </w:r>
          </w:p>
        </w:tc>
        <w:tc>
          <w:tcPr>
            <w:tcW w:w="1463"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4065DD" w:rsidRPr="00D83966" w:rsidRDefault="004065DD" w:rsidP="004065DD">
            <w:pPr>
              <w:jc w:val="center"/>
              <w:rPr>
                <w:rFonts w:ascii="Times New Roman" w:hAnsi="Times New Roman"/>
                <w:sz w:val="20"/>
                <w:szCs w:val="20"/>
              </w:rPr>
            </w:pPr>
            <w:r w:rsidRPr="00D83966">
              <w:rPr>
                <w:rFonts w:ascii="Times New Roman" w:hAnsi="Times New Roman"/>
                <w:sz w:val="20"/>
                <w:szCs w:val="20"/>
              </w:rPr>
              <w:t>21</w:t>
            </w:r>
          </w:p>
        </w:tc>
        <w:tc>
          <w:tcPr>
            <w:tcW w:w="567" w:type="dxa"/>
            <w:tcBorders>
              <w:top w:val="nil"/>
              <w:left w:val="nil"/>
              <w:bottom w:val="single" w:sz="8" w:space="0" w:color="auto"/>
              <w:right w:val="single" w:sz="8" w:space="0" w:color="auto"/>
            </w:tcBorders>
            <w:shd w:val="clear" w:color="000000" w:fill="C0C0C0"/>
            <w:noWrap/>
            <w:vAlign w:val="center"/>
            <w:hideMark/>
          </w:tcPr>
          <w:p w:rsidR="004065DD" w:rsidRPr="00D83966" w:rsidRDefault="004065DD" w:rsidP="004065DD">
            <w:pPr>
              <w:jc w:val="center"/>
              <w:rPr>
                <w:rFonts w:ascii="Times New Roman" w:hAnsi="Times New Roman"/>
                <w:sz w:val="20"/>
                <w:szCs w:val="20"/>
              </w:rPr>
            </w:pPr>
            <w:r w:rsidRPr="00D83966">
              <w:rPr>
                <w:rFonts w:ascii="Times New Roman" w:hAnsi="Times New Roman"/>
                <w:sz w:val="20"/>
                <w:szCs w:val="20"/>
              </w:rPr>
              <w:t> 105</w:t>
            </w:r>
          </w:p>
        </w:tc>
        <w:tc>
          <w:tcPr>
            <w:tcW w:w="132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4065DD" w:rsidRPr="00D83966" w:rsidRDefault="004065DD" w:rsidP="004065DD">
            <w:pPr>
              <w:jc w:val="center"/>
              <w:rPr>
                <w:rFonts w:ascii="Times New Roman" w:hAnsi="Times New Roman"/>
                <w:sz w:val="20"/>
                <w:szCs w:val="20"/>
              </w:rPr>
            </w:pPr>
            <w:r w:rsidRPr="00D83966">
              <w:rPr>
                <w:rFonts w:ascii="Times New Roman" w:hAnsi="Times New Roman"/>
                <w:sz w:val="20"/>
                <w:szCs w:val="20"/>
              </w:rPr>
              <w:t>21</w:t>
            </w:r>
          </w:p>
        </w:tc>
      </w:tr>
    </w:tbl>
    <w:p w:rsidR="004065DD" w:rsidRPr="00D83966" w:rsidRDefault="004065DD" w:rsidP="000E0745">
      <w:pPr>
        <w:jc w:val="center"/>
        <w:outlineLvl w:val="2"/>
        <w:rPr>
          <w:rFonts w:ascii="Times New Roman" w:hAnsi="Times New Roman"/>
          <w:b/>
          <w:sz w:val="24"/>
          <w:szCs w:val="24"/>
        </w:rPr>
      </w:pPr>
    </w:p>
    <w:p w:rsidR="004065DD" w:rsidRPr="00D83966" w:rsidRDefault="004065DD" w:rsidP="000E0745">
      <w:pPr>
        <w:jc w:val="center"/>
        <w:outlineLvl w:val="2"/>
        <w:rPr>
          <w:rFonts w:ascii="Times New Roman" w:hAnsi="Times New Roman"/>
          <w:b/>
          <w:sz w:val="24"/>
          <w:szCs w:val="24"/>
        </w:rPr>
      </w:pP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Jelmagyarázat: e/elmélet; gy/gyakorlat; ögy/összefüggő szakmai gyakorlat</w:t>
      </w: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 kerettanterv szakmai tartalma - a szakképzésről szóló 2011. évi CLXXXVII. törvény 8. § (5) bekezdésének megfelelően - a nappali rendszerű oktatásra meghatározott tanulói éves kötelező</w:t>
      </w:r>
      <w:r w:rsidRPr="00D83966">
        <w:rPr>
          <w:rFonts w:ascii="Times New Roman" w:hAnsi="Times New Roman"/>
          <w:kern w:val="2"/>
          <w:sz w:val="24"/>
          <w:szCs w:val="24"/>
          <w:lang w:eastAsia="hi-IN" w:bidi="hi-IN"/>
        </w:rPr>
        <w:t xml:space="preserve"> összes óraszám</w:t>
      </w:r>
      <w:r w:rsidRPr="00D83966">
        <w:rPr>
          <w:rFonts w:ascii="Times New Roman" w:hAnsi="Times New Roman"/>
          <w:kern w:val="1"/>
          <w:sz w:val="24"/>
          <w:szCs w:val="24"/>
          <w:lang w:eastAsia="hi-IN" w:bidi="hi-IN"/>
        </w:rPr>
        <w:t xml:space="preserve"> szakmai elméleti és gyakorlati</w:t>
      </w:r>
      <w:r w:rsidRPr="00D83966">
        <w:rPr>
          <w:rFonts w:ascii="Times New Roman" w:hAnsi="Times New Roman"/>
          <w:kern w:val="2"/>
          <w:sz w:val="24"/>
          <w:szCs w:val="24"/>
          <w:lang w:eastAsia="hi-IN" w:bidi="hi-IN"/>
        </w:rPr>
        <w:t xml:space="preserve"> képzésre rendelkezésre álló részének</w:t>
      </w:r>
      <w:r w:rsidRPr="00D83966">
        <w:rPr>
          <w:rFonts w:ascii="Times New Roman" w:hAnsi="Times New Roman"/>
          <w:kern w:val="1"/>
          <w:sz w:val="24"/>
          <w:szCs w:val="24"/>
          <w:lang w:eastAsia="hi-IN" w:bidi="hi-IN"/>
        </w:rPr>
        <w:t xml:space="preserve"> legalább 90%-át lefedi. </w:t>
      </w: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Az időkeret fennmaradó részének (szabadsáv) szakmai tartalmáról a szakképző iskola szakmai programjában kell rendelkezni.</w:t>
      </w: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br w:type="page"/>
      </w:r>
    </w:p>
    <w:p w:rsidR="000E0745" w:rsidRPr="00D83966" w:rsidRDefault="000E0745" w:rsidP="000E0745">
      <w:pPr>
        <w:jc w:val="center"/>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lastRenderedPageBreak/>
        <w:t>2. számú táblázat</w:t>
      </w:r>
    </w:p>
    <w:p w:rsidR="000E0745" w:rsidRPr="00D83966" w:rsidRDefault="000E0745" w:rsidP="000E0745">
      <w:pPr>
        <w:widowControl w:val="0"/>
        <w:suppressAutoHyphens/>
        <w:jc w:val="center"/>
        <w:rPr>
          <w:rFonts w:ascii="Times New Roman" w:hAnsi="Times New Roman"/>
          <w:b/>
          <w:kern w:val="1"/>
          <w:sz w:val="24"/>
          <w:szCs w:val="24"/>
          <w:lang w:eastAsia="hi-IN" w:bidi="hi-IN"/>
        </w:rPr>
      </w:pPr>
      <w:r w:rsidRPr="00D83966">
        <w:rPr>
          <w:rFonts w:ascii="Times New Roman" w:hAnsi="Times New Roman"/>
          <w:b/>
          <w:kern w:val="1"/>
          <w:sz w:val="24"/>
          <w:szCs w:val="24"/>
          <w:lang w:eastAsia="hi-IN" w:bidi="hi-IN"/>
        </w:rPr>
        <w:t>A szakmai követelménymodulokhoz rendelt tantárgyak és témakörök óraszáma évfolyamonként</w:t>
      </w:r>
    </w:p>
    <w:p w:rsidR="004E7753" w:rsidRPr="00D83966" w:rsidRDefault="004E7753" w:rsidP="000E0745">
      <w:pPr>
        <w:widowControl w:val="0"/>
        <w:suppressAutoHyphens/>
        <w:jc w:val="center"/>
        <w:rPr>
          <w:rFonts w:ascii="Times New Roman" w:hAnsi="Times New Roman"/>
          <w:b/>
          <w:kern w:val="1"/>
          <w:sz w:val="24"/>
          <w:szCs w:val="24"/>
          <w:lang w:eastAsia="hi-IN" w:bidi="hi-IN"/>
        </w:rPr>
      </w:pPr>
    </w:p>
    <w:tbl>
      <w:tblPr>
        <w:tblW w:w="10859" w:type="dxa"/>
        <w:jc w:val="center"/>
        <w:tblCellMar>
          <w:left w:w="70" w:type="dxa"/>
          <w:right w:w="70" w:type="dxa"/>
        </w:tblCellMar>
        <w:tblLook w:val="04A0" w:firstRow="1" w:lastRow="0" w:firstColumn="1" w:lastColumn="0" w:noHBand="0" w:noVBand="1"/>
      </w:tblPr>
      <w:tblGrid>
        <w:gridCol w:w="2016"/>
        <w:gridCol w:w="2202"/>
        <w:gridCol w:w="512"/>
        <w:gridCol w:w="539"/>
        <w:gridCol w:w="474"/>
        <w:gridCol w:w="530"/>
        <w:gridCol w:w="522"/>
        <w:gridCol w:w="474"/>
        <w:gridCol w:w="515"/>
        <w:gridCol w:w="509"/>
        <w:gridCol w:w="526"/>
        <w:gridCol w:w="481"/>
        <w:gridCol w:w="646"/>
        <w:gridCol w:w="913"/>
      </w:tblGrid>
      <w:tr w:rsidR="00D83966" w:rsidRPr="00D83966" w:rsidTr="004E7753">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Szakmai követelménymodul</w:t>
            </w:r>
          </w:p>
        </w:tc>
        <w:tc>
          <w:tcPr>
            <w:tcW w:w="22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Tantárgyak/</w:t>
            </w:r>
            <w:r w:rsidRPr="00D83966">
              <w:rPr>
                <w:rFonts w:ascii="Times New Roman" w:hAnsi="Times New Roman"/>
                <w:sz w:val="20"/>
                <w:szCs w:val="20"/>
              </w:rPr>
              <w:t>témakörök</w:t>
            </w:r>
          </w:p>
        </w:tc>
        <w:tc>
          <w:tcPr>
            <w:tcW w:w="5728" w:type="dxa"/>
            <w:gridSpan w:val="11"/>
            <w:tcBorders>
              <w:top w:val="single" w:sz="8" w:space="0" w:color="auto"/>
              <w:left w:val="nil"/>
              <w:bottom w:val="single" w:sz="8" w:space="0" w:color="auto"/>
              <w:right w:val="single" w:sz="8" w:space="0" w:color="000000"/>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Óraszám</w:t>
            </w:r>
          </w:p>
        </w:tc>
        <w:tc>
          <w:tcPr>
            <w:tcW w:w="9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Összesen</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1525" w:type="dxa"/>
            <w:gridSpan w:val="3"/>
            <w:tcBorders>
              <w:top w:val="single" w:sz="8" w:space="0" w:color="auto"/>
              <w:left w:val="nil"/>
              <w:bottom w:val="single" w:sz="8" w:space="0" w:color="auto"/>
              <w:right w:val="single" w:sz="8" w:space="0" w:color="000000"/>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9. évfolyam</w:t>
            </w:r>
          </w:p>
        </w:tc>
        <w:tc>
          <w:tcPr>
            <w:tcW w:w="1526" w:type="dxa"/>
            <w:gridSpan w:val="3"/>
            <w:tcBorders>
              <w:top w:val="single" w:sz="8" w:space="0" w:color="auto"/>
              <w:left w:val="nil"/>
              <w:bottom w:val="single" w:sz="8" w:space="0" w:color="auto"/>
              <w:right w:val="single" w:sz="8" w:space="0" w:color="000000"/>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 évfolyam</w:t>
            </w:r>
          </w:p>
        </w:tc>
        <w:tc>
          <w:tcPr>
            <w:tcW w:w="1550" w:type="dxa"/>
            <w:gridSpan w:val="3"/>
            <w:tcBorders>
              <w:top w:val="single" w:sz="8" w:space="0" w:color="auto"/>
              <w:left w:val="nil"/>
              <w:bottom w:val="single" w:sz="8" w:space="0" w:color="auto"/>
              <w:right w:val="single" w:sz="8" w:space="0" w:color="000000"/>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11. évfolyam</w:t>
            </w:r>
          </w:p>
        </w:tc>
        <w:tc>
          <w:tcPr>
            <w:tcW w:w="1127" w:type="dxa"/>
            <w:gridSpan w:val="2"/>
            <w:tcBorders>
              <w:top w:val="single" w:sz="8" w:space="0" w:color="auto"/>
              <w:left w:val="nil"/>
              <w:bottom w:val="single" w:sz="8" w:space="0" w:color="auto"/>
              <w:right w:val="single" w:sz="8" w:space="0" w:color="000000"/>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12. évfolyam</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e</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gy</w:t>
            </w:r>
          </w:p>
        </w:tc>
        <w:tc>
          <w:tcPr>
            <w:tcW w:w="474" w:type="dxa"/>
            <w:tcBorders>
              <w:top w:val="nil"/>
              <w:left w:val="nil"/>
              <w:bottom w:val="single" w:sz="8" w:space="0" w:color="auto"/>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ögy</w:t>
            </w: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e</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gy</w:t>
            </w:r>
          </w:p>
        </w:tc>
        <w:tc>
          <w:tcPr>
            <w:tcW w:w="474" w:type="dxa"/>
            <w:tcBorders>
              <w:top w:val="nil"/>
              <w:left w:val="nil"/>
              <w:bottom w:val="single" w:sz="8" w:space="0" w:color="auto"/>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ögy</w:t>
            </w: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e</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gy</w:t>
            </w:r>
          </w:p>
        </w:tc>
        <w:tc>
          <w:tcPr>
            <w:tcW w:w="526" w:type="dxa"/>
            <w:tcBorders>
              <w:top w:val="nil"/>
              <w:left w:val="nil"/>
              <w:bottom w:val="single" w:sz="8" w:space="0" w:color="auto"/>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ögy</w:t>
            </w: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e</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gy</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r>
      <w:tr w:rsidR="00D83966" w:rsidRPr="00D83966" w:rsidTr="00F27822">
        <w:trPr>
          <w:trHeight w:val="55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114999-12</w:t>
            </w:r>
            <w:r w:rsidRPr="00D83966">
              <w:rPr>
                <w:rFonts w:ascii="Times New Roman" w:hAnsi="Times New Roman"/>
                <w:sz w:val="20"/>
                <w:szCs w:val="20"/>
              </w:rPr>
              <w:br/>
              <w:t>Foglalkoztatás II.</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Foglalkoztatás II.</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Cs w:val="22"/>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Cs w:val="22"/>
              </w:rPr>
            </w:pPr>
          </w:p>
        </w:tc>
        <w:tc>
          <w:tcPr>
            <w:tcW w:w="474" w:type="dxa"/>
            <w:vMerge w:val="restart"/>
            <w:tcBorders>
              <w:top w:val="nil"/>
              <w:left w:val="single" w:sz="8" w:space="0" w:color="auto"/>
              <w:bottom w:val="single" w:sz="8" w:space="0" w:color="000000"/>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70</w:t>
            </w: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Cs w:val="22"/>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Cs w:val="22"/>
              </w:rPr>
            </w:pPr>
          </w:p>
        </w:tc>
        <w:tc>
          <w:tcPr>
            <w:tcW w:w="474" w:type="dxa"/>
            <w:vMerge w:val="restart"/>
            <w:tcBorders>
              <w:top w:val="nil"/>
              <w:left w:val="single" w:sz="8" w:space="0" w:color="auto"/>
              <w:bottom w:val="single" w:sz="8" w:space="0" w:color="000000"/>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105</w:t>
            </w: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r w:rsidRPr="00D83966">
              <w:rPr>
                <w:rFonts w:ascii="Times New Roman" w:hAnsi="Times New Roman"/>
                <w:b/>
                <w:bCs/>
                <w:szCs w:val="22"/>
              </w:rPr>
              <w:t>18</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p>
        </w:tc>
        <w:tc>
          <w:tcPr>
            <w:tcW w:w="526" w:type="dxa"/>
            <w:vMerge w:val="restart"/>
            <w:tcBorders>
              <w:top w:val="nil"/>
              <w:left w:val="single" w:sz="8" w:space="0" w:color="auto"/>
              <w:bottom w:val="single" w:sz="8" w:space="0" w:color="000000"/>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105</w:t>
            </w: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Cs w:val="22"/>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Cs w:val="22"/>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F27822">
        <w:trPr>
          <w:trHeight w:val="559"/>
          <w:jc w:val="center"/>
        </w:trPr>
        <w:tc>
          <w:tcPr>
            <w:tcW w:w="2016" w:type="dxa"/>
            <w:vMerge/>
            <w:tcBorders>
              <w:top w:val="nil"/>
              <w:left w:val="single" w:sz="8" w:space="0" w:color="auto"/>
              <w:bottom w:val="nil"/>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Munkajogi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5</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5</w:t>
            </w:r>
          </w:p>
        </w:tc>
      </w:tr>
      <w:tr w:rsidR="00D83966" w:rsidRPr="00D83966" w:rsidTr="00F27822">
        <w:trPr>
          <w:trHeight w:val="559"/>
          <w:jc w:val="center"/>
        </w:trPr>
        <w:tc>
          <w:tcPr>
            <w:tcW w:w="2016" w:type="dxa"/>
            <w:vMerge/>
            <w:tcBorders>
              <w:top w:val="nil"/>
              <w:left w:val="single" w:sz="8" w:space="0" w:color="auto"/>
              <w:bottom w:val="nil"/>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Munkaviszony létesítése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5</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5</w:t>
            </w:r>
          </w:p>
        </w:tc>
      </w:tr>
      <w:tr w:rsidR="00D83966" w:rsidRPr="00D83966" w:rsidTr="00F27822">
        <w:trPr>
          <w:trHeight w:val="559"/>
          <w:jc w:val="center"/>
        </w:trPr>
        <w:tc>
          <w:tcPr>
            <w:tcW w:w="2016" w:type="dxa"/>
            <w:vMerge/>
            <w:tcBorders>
              <w:top w:val="nil"/>
              <w:left w:val="single" w:sz="8" w:space="0" w:color="auto"/>
              <w:bottom w:val="nil"/>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Álláskeresés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4</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w:t>
            </w:r>
          </w:p>
        </w:tc>
      </w:tr>
      <w:tr w:rsidR="00D83966" w:rsidRPr="00D83966" w:rsidTr="00F27822">
        <w:trPr>
          <w:trHeight w:val="559"/>
          <w:jc w:val="center"/>
        </w:trPr>
        <w:tc>
          <w:tcPr>
            <w:tcW w:w="2016" w:type="dxa"/>
            <w:vMerge/>
            <w:tcBorders>
              <w:top w:val="nil"/>
              <w:left w:val="single" w:sz="8" w:space="0" w:color="auto"/>
              <w:bottom w:val="nil"/>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Munkanélküliség</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4</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i/>
                <w:iCs/>
                <w:sz w:val="20"/>
                <w:szCs w:val="20"/>
              </w:rPr>
            </w:pPr>
            <w:r w:rsidRPr="00D83966">
              <w:rPr>
                <w:rFonts w:ascii="Times New Roman" w:hAnsi="Times New Roman"/>
                <w:i/>
                <w:i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w:t>
            </w:r>
          </w:p>
        </w:tc>
      </w:tr>
      <w:tr w:rsidR="00D83966" w:rsidRPr="00D83966" w:rsidTr="00F27822">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11497-12</w:t>
            </w:r>
            <w:r w:rsidRPr="00D83966">
              <w:rPr>
                <w:rFonts w:ascii="Times New Roman" w:hAnsi="Times New Roman"/>
                <w:sz w:val="20"/>
                <w:szCs w:val="20"/>
              </w:rPr>
              <w:br/>
              <w:t>Foglalkoztatás I.</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Foglalkoztatás I.</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62</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62</w:t>
            </w:r>
          </w:p>
        </w:tc>
      </w:tr>
      <w:tr w:rsidR="00D83966" w:rsidRPr="00D83966" w:rsidTr="00F27822">
        <w:trPr>
          <w:trHeight w:val="559"/>
          <w:jc w:val="center"/>
        </w:trPr>
        <w:tc>
          <w:tcPr>
            <w:tcW w:w="2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Nyelvtani rendszerezés 1</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w:t>
            </w:r>
          </w:p>
        </w:tc>
      </w:tr>
      <w:tr w:rsidR="00D83966" w:rsidRPr="00D83966" w:rsidTr="00F27822">
        <w:trPr>
          <w:trHeight w:val="559"/>
          <w:jc w:val="center"/>
        </w:trPr>
        <w:tc>
          <w:tcPr>
            <w:tcW w:w="2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Nyelvtani rendszerezés 2</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w:t>
            </w:r>
          </w:p>
        </w:tc>
      </w:tr>
      <w:tr w:rsidR="00D83966" w:rsidRPr="00D83966" w:rsidTr="00F27822">
        <w:trPr>
          <w:trHeight w:val="559"/>
          <w:jc w:val="center"/>
        </w:trPr>
        <w:tc>
          <w:tcPr>
            <w:tcW w:w="2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Nyelvi készségfejlesztés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22</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22</w:t>
            </w:r>
          </w:p>
        </w:tc>
      </w:tr>
      <w:tr w:rsidR="00D83966" w:rsidRPr="00D83966" w:rsidTr="00F27822">
        <w:trPr>
          <w:trHeight w:val="559"/>
          <w:jc w:val="center"/>
        </w:trPr>
        <w:tc>
          <w:tcPr>
            <w:tcW w:w="2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Munkavállalói szókincs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20</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20</w:t>
            </w:r>
          </w:p>
        </w:tc>
      </w:tr>
      <w:tr w:rsidR="00D83966" w:rsidRPr="00D83966" w:rsidTr="004E7753">
        <w:trPr>
          <w:trHeight w:val="559"/>
          <w:jc w:val="center"/>
        </w:trPr>
        <w:tc>
          <w:tcPr>
            <w:tcW w:w="2016" w:type="dxa"/>
            <w:vMerge w:val="restart"/>
            <w:tcBorders>
              <w:top w:val="nil"/>
              <w:left w:val="single" w:sz="8" w:space="0" w:color="auto"/>
              <w:bottom w:val="nil"/>
              <w:right w:val="single" w:sz="8" w:space="0" w:color="auto"/>
            </w:tcBorders>
            <w:shd w:val="clear" w:color="000000" w:fill="FFFFFF"/>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11613-16</w:t>
            </w:r>
            <w:r w:rsidRPr="00D83966">
              <w:rPr>
                <w:rFonts w:ascii="Times New Roman" w:hAnsi="Times New Roman"/>
                <w:sz w:val="20"/>
                <w:szCs w:val="20"/>
              </w:rPr>
              <w:br/>
              <w:t>Élelmiszeripari áruismeret kistermelőknek</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Áruismeret</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r w:rsidRPr="00D83966">
              <w:rPr>
                <w:rFonts w:ascii="Times New Roman" w:hAnsi="Times New Roman"/>
                <w:b/>
                <w:bCs/>
                <w:szCs w:val="22"/>
              </w:rPr>
              <w:t>108</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Cs w:val="22"/>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Növényi eredetű alapanyagok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38</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Állati eredetű alapanyagok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38</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Egyéb alkotók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32</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32</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Mikrobiológia</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72</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72</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A mikroorganizmusok jellemzése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Mikroorganizmusok élettevékenysége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Káros és hasznos mikrobák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Mikrobák elpusztításának lehetőségei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20</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20</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Élelmiszerek romlása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12</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12</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 xml:space="preserve">Táplálkozásélettan </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Táplálkozás jelentősége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Táplálék felvétele, emésztés, anyagcsere folyamatok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Élelmiszerek táplálkozásélettani értékelése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Táplálkozási szokások, helyes táplálkozás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w:t>
            </w:r>
          </w:p>
        </w:tc>
      </w:tr>
      <w:tr w:rsidR="00D83966" w:rsidRPr="00D83966" w:rsidTr="00884116">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11614-16</w:t>
            </w:r>
            <w:r w:rsidRPr="00D83966">
              <w:rPr>
                <w:rFonts w:ascii="Times New Roman" w:hAnsi="Times New Roman"/>
                <w:sz w:val="20"/>
                <w:szCs w:val="20"/>
              </w:rPr>
              <w:br/>
              <w:t>Kistermelői tartósítási módok</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Tartósítás</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108</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108</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Fizikai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24</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24</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Kémiai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30</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30</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Biológiai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30</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30</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Csomagolás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24</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24</w:t>
            </w:r>
          </w:p>
        </w:tc>
      </w:tr>
      <w:tr w:rsidR="00D83966" w:rsidRPr="00D83966" w:rsidTr="00884116">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Tartósítás gyakorlat</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Fizikai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49</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49</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Kémiai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49</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49</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Vizsgálatok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49</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49</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Érzékszervi bírálat</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35</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35</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34</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34</w:t>
            </w:r>
          </w:p>
        </w:tc>
      </w:tr>
      <w:tr w:rsidR="00D83966" w:rsidRPr="00D83966"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11615-16</w:t>
            </w:r>
            <w:r w:rsidRPr="00D83966">
              <w:rPr>
                <w:rFonts w:ascii="Times New Roman" w:hAnsi="Times New Roman"/>
                <w:sz w:val="20"/>
                <w:szCs w:val="20"/>
              </w:rPr>
              <w:br/>
              <w:t>Kistermelői zöldség- és gyümölcsfeldolgozás</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Zöldség-, gyümölcsfeldolgozás</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72</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72</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Zöldségfélék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13</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Gyümölcsök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13</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Zöldség-, gyümölcsfeldolgozás műveletei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16</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16</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Zöldség-, gyümölcsfeldolgozás eszközei, gépei, munkavédelmi előírásai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Zöldség-, gyümölcskészítmények technológiája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Zöldség-, gyümölcsfeldolgozás gyakorlat</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Zöldségkészítmények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47</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47</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Gyümölcskészítmények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47</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47</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Savanyúságok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47</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47</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Házi receptek, újdonságok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28</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28</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47</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47</w:t>
            </w:r>
          </w:p>
        </w:tc>
      </w:tr>
      <w:tr w:rsidR="00D83966" w:rsidRPr="00D83966"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11616-16</w:t>
            </w:r>
            <w:r w:rsidRPr="00D83966">
              <w:rPr>
                <w:rFonts w:ascii="Times New Roman" w:hAnsi="Times New Roman"/>
                <w:sz w:val="20"/>
                <w:szCs w:val="20"/>
              </w:rPr>
              <w:br/>
              <w:t>Kistermelői húsfeldolgozás</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Húsipar alapjai</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72</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72</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Vágóállatok szervezeti felépítése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20</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20</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Vágóállat fajok, fajták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20</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20</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Vágóüzem munkavédelmi és balesetvédelmi előírásai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Vágástechnológiák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20</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20</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Vágási fő és melléktermékek felhasználhatósága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w:t>
            </w:r>
          </w:p>
        </w:tc>
      </w:tr>
      <w:tr w:rsidR="00D83966" w:rsidRPr="00D83966"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Húsipari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252</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252</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Elsődleges feldolgozás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70</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70</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Másodlagos feldolgozás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70</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70</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Konyhatechnikai műveletek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63</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Hulladékkezelés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14</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14</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Szakmai számítás, dokumentálás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35</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35</w:t>
            </w:r>
          </w:p>
        </w:tc>
      </w:tr>
      <w:tr w:rsidR="00D83966" w:rsidRPr="00D83966" w:rsidTr="00884116">
        <w:trPr>
          <w:trHeight w:val="55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11617-16</w:t>
            </w:r>
            <w:r w:rsidRPr="00D83966">
              <w:rPr>
                <w:rFonts w:ascii="Times New Roman" w:hAnsi="Times New Roman"/>
                <w:sz w:val="20"/>
                <w:szCs w:val="20"/>
              </w:rPr>
              <w:br/>
              <w:t xml:space="preserve">Kistermelői sütő-, </w:t>
            </w:r>
            <w:r w:rsidRPr="00D83966">
              <w:rPr>
                <w:rFonts w:ascii="Times New Roman" w:hAnsi="Times New Roman"/>
                <w:sz w:val="20"/>
                <w:szCs w:val="20"/>
              </w:rPr>
              <w:lastRenderedPageBreak/>
              <w:t>cukrász- és édesipari termékek előállítása</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lastRenderedPageBreak/>
              <w:t>Sütő-, cukrászipar alapjai</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108</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Sütő-, cukrászipar felhasznált anyagai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Sütőipari műveletek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24</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24</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Cukrászati műveletek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24</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24</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Felhasznált eszközök és gépek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25</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25</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Száraztésztagyártás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17</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17</w:t>
            </w:r>
          </w:p>
        </w:tc>
      </w:tr>
      <w:tr w:rsidR="00D83966" w:rsidRPr="00D83966" w:rsidTr="00884116">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Édesipar alapjai</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Cukorka készítés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11</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Édesipari tartóssütemények előállítása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14</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14</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Különleges termékek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11</w:t>
            </w:r>
          </w:p>
        </w:tc>
      </w:tr>
      <w:tr w:rsidR="00D83966" w:rsidRPr="00D83966" w:rsidTr="00884116">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Sütő- cukrász, édesipari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Sütőipari termékek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63</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63</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Cukrászipari termékek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63</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63</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Édesipari termékek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63</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63</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27</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27</w:t>
            </w:r>
          </w:p>
        </w:tc>
      </w:tr>
      <w:tr w:rsidR="00D83966" w:rsidRPr="00D83966" w:rsidTr="00884116">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xml:space="preserve">11618-16 </w:t>
            </w:r>
            <w:r w:rsidRPr="00D83966">
              <w:rPr>
                <w:rFonts w:ascii="Times New Roman" w:hAnsi="Times New Roman"/>
                <w:sz w:val="20"/>
                <w:szCs w:val="20"/>
              </w:rPr>
              <w:br/>
              <w:t>Erjedésipari és jövedéki ismeretek alapjai kistermelőknek</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Sörkészítés</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90</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90</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Söripar alapanyagai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Malátagyártás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25</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25</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Sörkészítés technológiája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25</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25</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Sörkészítés eszközei, gépei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25</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25</w:t>
            </w:r>
          </w:p>
        </w:tc>
      </w:tr>
      <w:tr w:rsidR="00D83966" w:rsidRPr="00D83966" w:rsidTr="00884116">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Gyümölcsbor-, párlatkészítés</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884116" w:rsidP="004E7753">
            <w:pPr>
              <w:rPr>
                <w:rFonts w:ascii="Times New Roman" w:hAnsi="Times New Roman"/>
                <w:sz w:val="20"/>
                <w:szCs w:val="20"/>
              </w:rPr>
            </w:pPr>
            <w:r w:rsidRPr="00D83966">
              <w:rPr>
                <w:rFonts w:ascii="Times New Roman" w:hAnsi="Times New Roman"/>
                <w:sz w:val="20"/>
                <w:szCs w:val="20"/>
              </w:rPr>
              <w:t>Gyümölcs</w:t>
            </w:r>
            <w:r w:rsidR="004E7753" w:rsidRPr="00D83966">
              <w:rPr>
                <w:rFonts w:ascii="Times New Roman" w:hAnsi="Times New Roman"/>
                <w:sz w:val="20"/>
                <w:szCs w:val="20"/>
              </w:rPr>
              <w:t>borok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Gyümölcspárlatok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Egyéb alkoholos italok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w:t>
            </w:r>
          </w:p>
        </w:tc>
      </w:tr>
      <w:tr w:rsidR="00D83966" w:rsidRPr="00D83966" w:rsidTr="00884116">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Erjedésipari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Kézműves sörök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81</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81</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Gyümölcsbor-, párlat-, likőrkészítés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81</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81</w:t>
            </w:r>
          </w:p>
        </w:tc>
      </w:tr>
      <w:tr w:rsidR="00D83966" w:rsidRPr="00D83966"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54</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54</w:t>
            </w:r>
          </w:p>
        </w:tc>
      </w:tr>
      <w:tr w:rsidR="00D83966" w:rsidRPr="00D83966"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11619-16</w:t>
            </w:r>
            <w:r w:rsidRPr="00D83966">
              <w:rPr>
                <w:rFonts w:ascii="Times New Roman" w:hAnsi="Times New Roman"/>
                <w:sz w:val="20"/>
                <w:szCs w:val="20"/>
              </w:rPr>
              <w:br/>
              <w:t>Kistermelői tejtermék és sajt előállítása</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Tejtermékelőállítás</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54</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54</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Tejipar alapanyagai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Tejtermékek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Tejtermékek előállításának eszközei, gépei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 xml:space="preserve">Sajt és túrókészítés </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54</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54</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Sajtkészítés technológiája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Túrókészítés technológiája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Sajt és túrókészítés eszközei, gépei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Tejtermékek, sajtkészítés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216</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Tejkészítmények előállítása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81</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81</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Sajt, túró és készítményeik előállítása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81</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81</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54</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54</w:t>
            </w:r>
          </w:p>
        </w:tc>
      </w:tr>
      <w:tr w:rsidR="00D83966" w:rsidRPr="00D83966"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11620-16</w:t>
            </w:r>
            <w:r w:rsidRPr="00D83966">
              <w:rPr>
                <w:rFonts w:ascii="Times New Roman" w:hAnsi="Times New Roman"/>
                <w:sz w:val="20"/>
                <w:szCs w:val="20"/>
              </w:rPr>
              <w:br/>
              <w:t>Higiénia és minőségbiztosítás kistermelőknek</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Higiénia</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18"/>
                <w:szCs w:val="18"/>
              </w:rPr>
            </w:pPr>
            <w:r w:rsidRPr="00D83966">
              <w:rPr>
                <w:rFonts w:ascii="Times New Roman" w:hAnsi="Times New Roman"/>
                <w:sz w:val="18"/>
                <w:szCs w:val="18"/>
              </w:rPr>
              <w:t>Személyi és környezeti higiénia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18"/>
                <w:szCs w:val="18"/>
              </w:rPr>
            </w:pPr>
            <w:r w:rsidRPr="00D83966">
              <w:rPr>
                <w:rFonts w:ascii="Times New Roman" w:hAnsi="Times New Roman"/>
                <w:sz w:val="18"/>
                <w:szCs w:val="18"/>
              </w:rPr>
              <w:t>Tisztítás, fertőtlenítés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18"/>
                <w:szCs w:val="18"/>
              </w:rPr>
            </w:pPr>
            <w:r w:rsidRPr="00D83966">
              <w:rPr>
                <w:rFonts w:ascii="Times New Roman" w:hAnsi="Times New Roman"/>
                <w:sz w:val="18"/>
                <w:szCs w:val="18"/>
              </w:rPr>
              <w:t>Általános jogi szabályozás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16</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16</w:t>
            </w:r>
          </w:p>
        </w:tc>
      </w:tr>
      <w:tr w:rsidR="00D83966" w:rsidRPr="00D83966"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Minőségbiztosítás</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36</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18"/>
                <w:szCs w:val="18"/>
              </w:rPr>
            </w:pPr>
            <w:r w:rsidRPr="00D83966">
              <w:rPr>
                <w:rFonts w:ascii="Times New Roman" w:hAnsi="Times New Roman"/>
                <w:sz w:val="18"/>
                <w:szCs w:val="18"/>
              </w:rPr>
              <w:t>Élelmiszerek biztonságát meghatározó tényezők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18"/>
                <w:szCs w:val="18"/>
              </w:rPr>
            </w:pPr>
            <w:r w:rsidRPr="00D83966">
              <w:rPr>
                <w:rFonts w:ascii="Times New Roman" w:hAnsi="Times New Roman"/>
                <w:sz w:val="18"/>
                <w:szCs w:val="18"/>
              </w:rPr>
              <w:t>Élelmiszerfeldolgozás biztonsága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20</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20</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18"/>
                <w:szCs w:val="18"/>
              </w:rPr>
            </w:pPr>
            <w:r w:rsidRPr="00D83966">
              <w:rPr>
                <w:rFonts w:ascii="Times New Roman" w:hAnsi="Times New Roman"/>
                <w:sz w:val="18"/>
                <w:szCs w:val="18"/>
              </w:rPr>
              <w:t>Jogszabályok alkalmazása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8</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w:t>
            </w:r>
          </w:p>
        </w:tc>
      </w:tr>
      <w:tr w:rsidR="00D83966" w:rsidRPr="00D83966"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11034-16</w:t>
            </w:r>
            <w:r w:rsidRPr="00D83966">
              <w:rPr>
                <w:rFonts w:ascii="Times New Roman" w:hAnsi="Times New Roman"/>
                <w:sz w:val="20"/>
                <w:szCs w:val="20"/>
              </w:rPr>
              <w:br/>
              <w:t>Üzemgazdaság, ügyvitel</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Üzemgazdasági, ügyviteli ismeretek</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62</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62</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Üzemgazdasági alapfogalmak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Vállalkozási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Pénzügyi, adózási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Ügyviteli 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Fogyasztóvédelmi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10</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w:t>
            </w:r>
          </w:p>
        </w:tc>
      </w:tr>
      <w:tr w:rsidR="00D83966" w:rsidRPr="00D83966"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11035-12 Vendéglátás</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Vendéglátás, idegenforgalom</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93</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93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Idegenforgalmi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Vendéglátás fogalma, feltételei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13</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Vendégfogadási feladatok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Vendéglátási tevékenység</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 xml:space="preserve"> Programok szervezése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Kommunikáció</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14</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14</w:t>
            </w:r>
          </w:p>
        </w:tc>
      </w:tr>
      <w:tr w:rsidR="00D83966" w:rsidRPr="00D83966"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Vendéglátás, idegenforgalom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124</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124</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Vendégfogadási feladatok</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34</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34</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Vendéglátási tevékenység</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35</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35</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 xml:space="preserve"> Programok szervezése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35</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35</w:t>
            </w:r>
          </w:p>
        </w:tc>
      </w:tr>
      <w:tr w:rsidR="00D83966" w:rsidRPr="00D83966"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Kommunikáció</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20</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20</w:t>
            </w:r>
          </w:p>
        </w:tc>
      </w:tr>
      <w:tr w:rsidR="00D83966" w:rsidRPr="00D83966" w:rsidTr="00884116">
        <w:trPr>
          <w:trHeight w:val="55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11037-12</w:t>
            </w:r>
            <w:r w:rsidRPr="00D83966">
              <w:rPr>
                <w:rFonts w:ascii="Times New Roman" w:hAnsi="Times New Roman"/>
                <w:sz w:val="20"/>
                <w:szCs w:val="20"/>
              </w:rPr>
              <w:br/>
              <w:t>Falusi vendégfogadás</w:t>
            </w: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Falusi vendégfogadás alapjai</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93</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93</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Falusi vendégfogadás általános kérdései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16</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16</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 xml:space="preserve"> Falusi vendégfogadás tárgyi feltételrendszere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Falusi vendégfogadás szabályai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Programszervezés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Hagyományőrzés</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8</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8</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Gyermekprogramok szervezése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15</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15</w:t>
            </w:r>
          </w:p>
        </w:tc>
      </w:tr>
      <w:tr w:rsidR="00D83966" w:rsidRPr="00D83966" w:rsidTr="00884116">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b/>
                <w:bCs/>
                <w:sz w:val="20"/>
                <w:szCs w:val="20"/>
              </w:rPr>
            </w:pPr>
            <w:r w:rsidRPr="00D83966">
              <w:rPr>
                <w:rFonts w:ascii="Times New Roman" w:hAnsi="Times New Roman"/>
                <w:b/>
                <w:bCs/>
                <w:sz w:val="20"/>
                <w:szCs w:val="20"/>
              </w:rPr>
              <w:t>Falusi vendégfogadás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D83966"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217</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217</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Vendéglátás általános gyakorlata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63</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63</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Falusi vendégfogadás sajátosságai</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42</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42</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Programok, gyermekprogramok szervezése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63</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63</w:t>
            </w:r>
          </w:p>
        </w:tc>
      </w:tr>
      <w:tr w:rsidR="00D83966" w:rsidRPr="00D83966"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D83966"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Családi gazdaság, vendégfogadás, falusi turizmus tanulmányozása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49</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49</w:t>
            </w:r>
          </w:p>
        </w:tc>
      </w:tr>
      <w:tr w:rsidR="00D83966" w:rsidRPr="00D83966" w:rsidTr="004E7753">
        <w:trPr>
          <w:trHeight w:val="559"/>
          <w:jc w:val="center"/>
        </w:trPr>
        <w:tc>
          <w:tcPr>
            <w:tcW w:w="42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Összes éves elméleti/gyakorlati óraszám:</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324</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432</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288</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468</w:t>
            </w:r>
          </w:p>
        </w:tc>
        <w:tc>
          <w:tcPr>
            <w:tcW w:w="474"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324</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432</w:t>
            </w:r>
          </w:p>
        </w:tc>
        <w:tc>
          <w:tcPr>
            <w:tcW w:w="526" w:type="dxa"/>
            <w:vMerge/>
            <w:tcBorders>
              <w:top w:val="nil"/>
              <w:left w:val="single" w:sz="8" w:space="0" w:color="auto"/>
              <w:bottom w:val="single" w:sz="8" w:space="0" w:color="000000"/>
              <w:right w:val="single" w:sz="8" w:space="0" w:color="auto"/>
            </w:tcBorders>
            <w:vAlign w:val="center"/>
            <w:hideMark/>
          </w:tcPr>
          <w:p w:rsidR="004E7753" w:rsidRPr="00D83966"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310</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341</w:t>
            </w:r>
          </w:p>
        </w:tc>
        <w:tc>
          <w:tcPr>
            <w:tcW w:w="913" w:type="dxa"/>
            <w:tcBorders>
              <w:top w:val="nil"/>
              <w:left w:val="nil"/>
              <w:bottom w:val="single" w:sz="8" w:space="0" w:color="auto"/>
              <w:right w:val="single" w:sz="8" w:space="0" w:color="auto"/>
            </w:tcBorders>
            <w:shd w:val="clear" w:color="000000" w:fill="FFFFFF"/>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2919</w:t>
            </w:r>
          </w:p>
        </w:tc>
      </w:tr>
      <w:tr w:rsidR="00D83966" w:rsidRPr="00D83966" w:rsidTr="004E7753">
        <w:trPr>
          <w:trHeight w:val="559"/>
          <w:jc w:val="center"/>
        </w:trPr>
        <w:tc>
          <w:tcPr>
            <w:tcW w:w="42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Összes éves/ögy óraszám:</w:t>
            </w:r>
          </w:p>
        </w:tc>
        <w:tc>
          <w:tcPr>
            <w:tcW w:w="1051" w:type="dxa"/>
            <w:gridSpan w:val="2"/>
            <w:tcBorders>
              <w:top w:val="single" w:sz="8" w:space="0" w:color="auto"/>
              <w:left w:val="nil"/>
              <w:bottom w:val="single" w:sz="8" w:space="0" w:color="auto"/>
              <w:right w:val="single" w:sz="8" w:space="0" w:color="000000"/>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756</w:t>
            </w:r>
          </w:p>
        </w:tc>
        <w:tc>
          <w:tcPr>
            <w:tcW w:w="474" w:type="dxa"/>
            <w:tcBorders>
              <w:top w:val="nil"/>
              <w:left w:val="nil"/>
              <w:bottom w:val="single" w:sz="8" w:space="0" w:color="auto"/>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70</w:t>
            </w:r>
          </w:p>
        </w:tc>
        <w:tc>
          <w:tcPr>
            <w:tcW w:w="1052" w:type="dxa"/>
            <w:gridSpan w:val="2"/>
            <w:tcBorders>
              <w:top w:val="single" w:sz="8" w:space="0" w:color="auto"/>
              <w:left w:val="nil"/>
              <w:bottom w:val="single" w:sz="8" w:space="0" w:color="auto"/>
              <w:right w:val="single" w:sz="8" w:space="0" w:color="000000"/>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756</w:t>
            </w:r>
          </w:p>
        </w:tc>
        <w:tc>
          <w:tcPr>
            <w:tcW w:w="474" w:type="dxa"/>
            <w:tcBorders>
              <w:top w:val="nil"/>
              <w:left w:val="nil"/>
              <w:bottom w:val="single" w:sz="8" w:space="0" w:color="auto"/>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105</w:t>
            </w:r>
          </w:p>
        </w:tc>
        <w:tc>
          <w:tcPr>
            <w:tcW w:w="1024" w:type="dxa"/>
            <w:gridSpan w:val="2"/>
            <w:tcBorders>
              <w:top w:val="single" w:sz="8" w:space="0" w:color="auto"/>
              <w:left w:val="nil"/>
              <w:bottom w:val="single" w:sz="8" w:space="0" w:color="auto"/>
              <w:right w:val="single" w:sz="8" w:space="0" w:color="000000"/>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756</w:t>
            </w:r>
          </w:p>
        </w:tc>
        <w:tc>
          <w:tcPr>
            <w:tcW w:w="526" w:type="dxa"/>
            <w:tcBorders>
              <w:top w:val="nil"/>
              <w:left w:val="nil"/>
              <w:bottom w:val="single" w:sz="8" w:space="0" w:color="auto"/>
              <w:right w:val="single" w:sz="8" w:space="0" w:color="auto"/>
            </w:tcBorders>
            <w:shd w:val="clear" w:color="000000" w:fill="C0C0C0"/>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105</w:t>
            </w:r>
          </w:p>
        </w:tc>
        <w:tc>
          <w:tcPr>
            <w:tcW w:w="1127" w:type="dxa"/>
            <w:gridSpan w:val="2"/>
            <w:tcBorders>
              <w:top w:val="single" w:sz="8" w:space="0" w:color="auto"/>
              <w:left w:val="nil"/>
              <w:bottom w:val="single" w:sz="8" w:space="0" w:color="auto"/>
              <w:right w:val="single" w:sz="8" w:space="0" w:color="000000"/>
            </w:tcBorders>
            <w:shd w:val="clear" w:color="000000" w:fill="D9D9D9"/>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651</w:t>
            </w:r>
          </w:p>
        </w:tc>
        <w:tc>
          <w:tcPr>
            <w:tcW w:w="913" w:type="dxa"/>
            <w:tcBorders>
              <w:top w:val="nil"/>
              <w:left w:val="nil"/>
              <w:bottom w:val="single" w:sz="8" w:space="0" w:color="auto"/>
              <w:right w:val="single" w:sz="8" w:space="0" w:color="auto"/>
            </w:tcBorders>
            <w:shd w:val="clear" w:color="auto" w:fill="auto"/>
            <w:vAlign w:val="center"/>
            <w:hideMark/>
          </w:tcPr>
          <w:p w:rsidR="004E7753" w:rsidRPr="00D83966" w:rsidRDefault="004E7753" w:rsidP="004E7753">
            <w:pPr>
              <w:jc w:val="center"/>
              <w:rPr>
                <w:rFonts w:ascii="Times New Roman" w:hAnsi="Times New Roman"/>
                <w:b/>
                <w:bCs/>
                <w:sz w:val="20"/>
                <w:szCs w:val="20"/>
              </w:rPr>
            </w:pPr>
            <w:r w:rsidRPr="00D83966">
              <w:rPr>
                <w:rFonts w:ascii="Times New Roman" w:hAnsi="Times New Roman"/>
                <w:b/>
                <w:bCs/>
                <w:sz w:val="20"/>
                <w:szCs w:val="20"/>
              </w:rPr>
              <w:t>3199</w:t>
            </w:r>
          </w:p>
        </w:tc>
      </w:tr>
      <w:tr w:rsidR="00D83966" w:rsidRPr="00D83966" w:rsidTr="004E7753">
        <w:trPr>
          <w:trHeight w:val="559"/>
          <w:jc w:val="center"/>
        </w:trPr>
        <w:tc>
          <w:tcPr>
            <w:tcW w:w="42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Elméleti óraszámok/aránya</w:t>
            </w:r>
          </w:p>
        </w:tc>
        <w:tc>
          <w:tcPr>
            <w:tcW w:w="6641"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1246 / 39%</w:t>
            </w:r>
          </w:p>
        </w:tc>
      </w:tr>
      <w:tr w:rsidR="00D83966" w:rsidRPr="00D83966" w:rsidTr="004E7753">
        <w:trPr>
          <w:trHeight w:val="559"/>
          <w:jc w:val="center"/>
        </w:trPr>
        <w:tc>
          <w:tcPr>
            <w:tcW w:w="42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E7753" w:rsidRPr="00D83966" w:rsidRDefault="004E7753" w:rsidP="004E7753">
            <w:pPr>
              <w:rPr>
                <w:rFonts w:ascii="Times New Roman" w:hAnsi="Times New Roman"/>
                <w:sz w:val="20"/>
                <w:szCs w:val="20"/>
              </w:rPr>
            </w:pPr>
            <w:r w:rsidRPr="00D83966">
              <w:rPr>
                <w:rFonts w:ascii="Times New Roman" w:hAnsi="Times New Roman"/>
                <w:sz w:val="20"/>
                <w:szCs w:val="20"/>
              </w:rPr>
              <w:t>Gyakorlati óraszámok/aránya</w:t>
            </w:r>
          </w:p>
        </w:tc>
        <w:tc>
          <w:tcPr>
            <w:tcW w:w="6641"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4E7753" w:rsidRPr="00D83966" w:rsidRDefault="004E7753" w:rsidP="004E7753">
            <w:pPr>
              <w:jc w:val="center"/>
              <w:rPr>
                <w:rFonts w:ascii="Times New Roman" w:hAnsi="Times New Roman"/>
                <w:sz w:val="20"/>
                <w:szCs w:val="20"/>
              </w:rPr>
            </w:pPr>
            <w:r w:rsidRPr="00D83966">
              <w:rPr>
                <w:rFonts w:ascii="Times New Roman" w:hAnsi="Times New Roman"/>
                <w:sz w:val="20"/>
                <w:szCs w:val="20"/>
              </w:rPr>
              <w:t>1953 / 61%</w:t>
            </w:r>
          </w:p>
        </w:tc>
      </w:tr>
    </w:tbl>
    <w:p w:rsidR="004E7753" w:rsidRPr="00D83966" w:rsidRDefault="004E7753" w:rsidP="000E0745">
      <w:pPr>
        <w:widowControl w:val="0"/>
        <w:suppressAutoHyphens/>
        <w:jc w:val="center"/>
        <w:rPr>
          <w:rFonts w:ascii="Times New Roman" w:hAnsi="Times New Roman"/>
          <w:b/>
          <w:kern w:val="1"/>
          <w:sz w:val="24"/>
          <w:szCs w:val="24"/>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Jelmagyarázat: e/elmélet; gy/gyakorlat; ögy/összefüggő szakmai gyakorlat</w:t>
      </w: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 szakképzésről szóló 2011. évi CLXXXVII. törvény 8. § (5) bekezdésének megfelelően a táblázatban a nappali rendszerű oktatásra meghatározott tanulói éves kötelező</w:t>
      </w:r>
      <w:r w:rsidRPr="00D83966">
        <w:rPr>
          <w:rFonts w:ascii="Times New Roman" w:hAnsi="Times New Roman"/>
          <w:kern w:val="2"/>
          <w:sz w:val="24"/>
          <w:szCs w:val="24"/>
          <w:lang w:eastAsia="hi-IN" w:bidi="hi-IN"/>
        </w:rPr>
        <w:t xml:space="preserve"> összes óraszám</w:t>
      </w:r>
      <w:r w:rsidRPr="00D83966">
        <w:rPr>
          <w:rFonts w:ascii="Times New Roman" w:hAnsi="Times New Roman"/>
          <w:kern w:val="1"/>
          <w:sz w:val="24"/>
          <w:szCs w:val="24"/>
          <w:lang w:eastAsia="hi-IN" w:bidi="hi-IN"/>
        </w:rPr>
        <w:t xml:space="preserve"> szakmai elméleti és gyakorlati</w:t>
      </w:r>
      <w:r w:rsidRPr="00D83966">
        <w:rPr>
          <w:rFonts w:ascii="Times New Roman" w:hAnsi="Times New Roman"/>
          <w:kern w:val="2"/>
          <w:sz w:val="24"/>
          <w:szCs w:val="24"/>
          <w:lang w:eastAsia="hi-IN" w:bidi="hi-IN"/>
        </w:rPr>
        <w:t xml:space="preserve"> képzésre rendelkezésre álló részének</w:t>
      </w:r>
      <w:r w:rsidRPr="00D83966">
        <w:rPr>
          <w:rFonts w:ascii="Times New Roman" w:hAnsi="Times New Roman"/>
          <w:kern w:val="1"/>
          <w:sz w:val="24"/>
          <w:szCs w:val="24"/>
          <w:lang w:eastAsia="hi-IN" w:bidi="hi-IN"/>
        </w:rPr>
        <w:t xml:space="preserve"> legalább 90%-a felosztásra került.</w:t>
      </w:r>
    </w:p>
    <w:p w:rsidR="000E0745" w:rsidRPr="00D83966" w:rsidRDefault="000E0745" w:rsidP="000E0745">
      <w:pPr>
        <w:widowControl w:val="0"/>
        <w:suppressAutoHyphens/>
        <w:jc w:val="both"/>
        <w:rPr>
          <w:rFonts w:ascii="Times New Roman" w:hAnsi="Times New Roman"/>
          <w:kern w:val="1"/>
          <w:sz w:val="24"/>
          <w:szCs w:val="24"/>
          <w:highlight w:val="yellow"/>
          <w:lang w:eastAsia="hi-IN" w:bidi="hi-IN"/>
        </w:rPr>
      </w:pP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0E0745" w:rsidRPr="00D83966" w:rsidRDefault="000E0745" w:rsidP="000E0745">
      <w:pPr>
        <w:widowControl w:val="0"/>
        <w:suppressAutoHyphens/>
        <w:jc w:val="both"/>
        <w:rPr>
          <w:rFonts w:ascii="Times New Roman" w:hAnsi="Times New Roman"/>
          <w:kern w:val="1"/>
          <w:sz w:val="24"/>
          <w:szCs w:val="24"/>
          <w:lang w:eastAsia="hi-IN" w:bidi="hi-IN"/>
        </w:rPr>
      </w:pPr>
    </w:p>
    <w:p w:rsidR="000E0745" w:rsidRPr="00D83966" w:rsidRDefault="000E0745" w:rsidP="000E0745">
      <w:pPr>
        <w:widowControl w:val="0"/>
        <w:suppressAutoHyphens/>
        <w:jc w:val="both"/>
        <w:rPr>
          <w:rFonts w:ascii="Times New Roman" w:hAnsi="Times New Roman"/>
          <w:i/>
          <w:kern w:val="1"/>
          <w:sz w:val="24"/>
          <w:szCs w:val="24"/>
          <w:lang w:eastAsia="hi-IN" w:bidi="hi-IN"/>
        </w:rPr>
      </w:pPr>
      <w:r w:rsidRPr="00D83966">
        <w:rPr>
          <w:rFonts w:ascii="Times New Roman" w:hAnsi="Times New Roman"/>
          <w:kern w:val="1"/>
          <w:sz w:val="24"/>
          <w:szCs w:val="24"/>
          <w:lang w:eastAsia="hi-IN" w:bidi="hi-IN"/>
        </w:rPr>
        <w:t xml:space="preserve">A tantárgyakra meghatározott időkeret kötelező érvényű, </w:t>
      </w:r>
      <w:r w:rsidRPr="00D83966">
        <w:rPr>
          <w:rFonts w:ascii="Times New Roman" w:hAnsi="Times New Roman"/>
          <w:i/>
          <w:kern w:val="1"/>
          <w:sz w:val="24"/>
          <w:szCs w:val="24"/>
          <w:lang w:eastAsia="hi-IN" w:bidi="hi-IN"/>
        </w:rPr>
        <w:t>a témakörökre kialakított óraszám pedig ajánlás.”</w:t>
      </w:r>
    </w:p>
    <w:p w:rsidR="000E0745" w:rsidRPr="00D83966" w:rsidRDefault="000E0745" w:rsidP="001E0B73">
      <w:pPr>
        <w:widowControl w:val="0"/>
        <w:suppressAutoHyphens/>
        <w:ind w:left="-15"/>
        <w:rPr>
          <w:rFonts w:ascii="Times New Roman" w:eastAsia="Lucida Sans Unicode" w:hAnsi="Times New Roman"/>
          <w:b/>
          <w:kern w:val="1"/>
          <w:sz w:val="24"/>
          <w:szCs w:val="24"/>
          <w:lang w:eastAsia="hi-IN" w:bidi="hi-IN"/>
        </w:rPr>
      </w:pPr>
      <w:r w:rsidRPr="00D83966">
        <w:rPr>
          <w:rFonts w:ascii="Times New Roman" w:hAnsi="Times New Roman"/>
          <w:sz w:val="24"/>
          <w:szCs w:val="24"/>
        </w:rPr>
        <w:br w:type="page"/>
      </w:r>
    </w:p>
    <w:p w:rsidR="000E0745" w:rsidRPr="00D83966" w:rsidRDefault="000E0745" w:rsidP="000E0745">
      <w:pPr>
        <w:ind w:firstLine="540"/>
        <w:jc w:val="both"/>
        <w:rPr>
          <w:rFonts w:ascii="Times New Roman" w:hAnsi="Times New Roman"/>
          <w:sz w:val="24"/>
          <w:szCs w:val="24"/>
        </w:rPr>
      </w:pPr>
    </w:p>
    <w:p w:rsidR="000E0745" w:rsidRPr="00D83966" w:rsidRDefault="000E0745" w:rsidP="000E0745">
      <w:pPr>
        <w:ind w:left="540"/>
        <w:jc w:val="both"/>
        <w:rPr>
          <w:rFonts w:ascii="Times New Roman" w:hAnsi="Times New Roman"/>
          <w:iCs/>
          <w:sz w:val="24"/>
          <w:szCs w:val="24"/>
        </w:rPr>
      </w:pPr>
    </w:p>
    <w:p w:rsidR="000E0745" w:rsidRPr="00D83966" w:rsidRDefault="000E0745" w:rsidP="000E0745">
      <w:pPr>
        <w:widowControl w:val="0"/>
        <w:suppressAutoHyphens/>
        <w:ind w:left="-15"/>
        <w:jc w:val="center"/>
        <w:rPr>
          <w:rFonts w:ascii="Times New Roman" w:hAnsi="Times New Roman"/>
          <w:b/>
          <w:bCs/>
          <w:sz w:val="24"/>
          <w:szCs w:val="24"/>
        </w:rPr>
      </w:pPr>
    </w:p>
    <w:p w:rsidR="000E0745" w:rsidRPr="00D83966" w:rsidRDefault="000E0745" w:rsidP="000E0745">
      <w:pPr>
        <w:widowControl w:val="0"/>
        <w:suppressAutoHyphens/>
        <w:ind w:left="-15"/>
        <w:jc w:val="center"/>
        <w:rPr>
          <w:rFonts w:ascii="Times New Roman" w:hAnsi="Times New Roman"/>
          <w:b/>
          <w:bCs/>
          <w:sz w:val="24"/>
          <w:szCs w:val="24"/>
        </w:rPr>
      </w:pPr>
    </w:p>
    <w:p w:rsidR="000E0745" w:rsidRPr="00D83966" w:rsidRDefault="000E0745" w:rsidP="000E0745">
      <w:pPr>
        <w:widowControl w:val="0"/>
        <w:suppressAutoHyphens/>
        <w:ind w:left="-15"/>
        <w:jc w:val="center"/>
        <w:rPr>
          <w:rFonts w:ascii="Times New Roman" w:hAnsi="Times New Roman"/>
          <w:b/>
          <w:bCs/>
          <w:sz w:val="24"/>
          <w:szCs w:val="24"/>
        </w:rPr>
      </w:pPr>
    </w:p>
    <w:p w:rsidR="000E0745" w:rsidRPr="00D83966" w:rsidRDefault="000E0745" w:rsidP="000E0745">
      <w:pPr>
        <w:widowControl w:val="0"/>
        <w:suppressAutoHyphens/>
        <w:ind w:left="-15"/>
        <w:jc w:val="center"/>
        <w:rPr>
          <w:rFonts w:ascii="Times New Roman" w:hAnsi="Times New Roman"/>
          <w:b/>
          <w:bCs/>
          <w:sz w:val="24"/>
          <w:szCs w:val="24"/>
        </w:rPr>
      </w:pPr>
    </w:p>
    <w:p w:rsidR="000E0745" w:rsidRPr="00D83966" w:rsidRDefault="000E0745" w:rsidP="000E0745">
      <w:pPr>
        <w:widowControl w:val="0"/>
        <w:suppressAutoHyphens/>
        <w:ind w:left="-15"/>
        <w:jc w:val="center"/>
        <w:rPr>
          <w:rFonts w:ascii="Times New Roman" w:hAnsi="Times New Roman"/>
          <w:b/>
          <w:bCs/>
          <w:sz w:val="24"/>
          <w:szCs w:val="24"/>
        </w:rPr>
      </w:pPr>
    </w:p>
    <w:p w:rsidR="000E0745" w:rsidRPr="00D83966" w:rsidRDefault="000E0745" w:rsidP="000E0745">
      <w:pPr>
        <w:widowControl w:val="0"/>
        <w:suppressAutoHyphens/>
        <w:jc w:val="center"/>
        <w:rPr>
          <w:rFonts w:ascii="Times New Roman" w:hAnsi="Times New Roman"/>
          <w:b/>
          <w:sz w:val="44"/>
          <w:szCs w:val="44"/>
        </w:rPr>
      </w:pPr>
      <w:r w:rsidRPr="00D83966">
        <w:rPr>
          <w:rFonts w:ascii="Times New Roman" w:hAnsi="Times New Roman"/>
          <w:b/>
          <w:sz w:val="44"/>
          <w:szCs w:val="44"/>
        </w:rPr>
        <w:t xml:space="preserve">A </w:t>
      </w:r>
    </w:p>
    <w:p w:rsidR="000E0745" w:rsidRPr="00D83966" w:rsidRDefault="000E0745" w:rsidP="000E0745">
      <w:pPr>
        <w:widowControl w:val="0"/>
        <w:suppressAutoHyphens/>
        <w:jc w:val="center"/>
        <w:rPr>
          <w:rFonts w:ascii="Times New Roman" w:hAnsi="Times New Roman"/>
          <w:b/>
          <w:sz w:val="44"/>
          <w:szCs w:val="44"/>
        </w:rPr>
      </w:pPr>
    </w:p>
    <w:p w:rsidR="000E0745" w:rsidRPr="00D83966" w:rsidRDefault="000E0745" w:rsidP="000E0745">
      <w:pPr>
        <w:widowControl w:val="0"/>
        <w:suppressAutoHyphens/>
        <w:jc w:val="center"/>
        <w:rPr>
          <w:rFonts w:ascii="Times New Roman" w:hAnsi="Times New Roman"/>
          <w:b/>
          <w:sz w:val="44"/>
          <w:szCs w:val="44"/>
        </w:rPr>
      </w:pPr>
      <w:r w:rsidRPr="00D83966">
        <w:rPr>
          <w:rFonts w:ascii="Times New Roman" w:hAnsi="Times New Roman"/>
          <w:b/>
          <w:sz w:val="44"/>
          <w:szCs w:val="44"/>
        </w:rPr>
        <w:t>11497-12 azonosító számú</w:t>
      </w:r>
    </w:p>
    <w:p w:rsidR="000E0745" w:rsidRPr="00D83966" w:rsidRDefault="000E0745" w:rsidP="000E0745">
      <w:pPr>
        <w:widowControl w:val="0"/>
        <w:suppressAutoHyphens/>
        <w:jc w:val="center"/>
        <w:rPr>
          <w:rFonts w:ascii="Times New Roman" w:hAnsi="Times New Roman"/>
          <w:sz w:val="44"/>
          <w:szCs w:val="44"/>
        </w:rPr>
      </w:pPr>
    </w:p>
    <w:p w:rsidR="000E0745" w:rsidRPr="00D83966" w:rsidRDefault="000E0745" w:rsidP="000E0745">
      <w:pPr>
        <w:widowControl w:val="0"/>
        <w:suppressAutoHyphens/>
        <w:jc w:val="center"/>
        <w:rPr>
          <w:rFonts w:ascii="Times New Roman" w:hAnsi="Times New Roman"/>
          <w:b/>
          <w:sz w:val="44"/>
          <w:szCs w:val="44"/>
        </w:rPr>
      </w:pPr>
      <w:r w:rsidRPr="00D83966">
        <w:rPr>
          <w:rFonts w:ascii="Times New Roman" w:hAnsi="Times New Roman"/>
          <w:b/>
          <w:sz w:val="44"/>
          <w:szCs w:val="44"/>
        </w:rPr>
        <w:t>Foglalkoztatás I.</w:t>
      </w:r>
    </w:p>
    <w:p w:rsidR="000E0745" w:rsidRPr="00D83966" w:rsidRDefault="000E0745" w:rsidP="000E0745">
      <w:pPr>
        <w:widowControl w:val="0"/>
        <w:suppressAutoHyphens/>
        <w:jc w:val="center"/>
        <w:rPr>
          <w:rFonts w:ascii="Times New Roman" w:hAnsi="Times New Roman"/>
          <w:b/>
          <w:sz w:val="44"/>
          <w:szCs w:val="44"/>
        </w:rPr>
      </w:pPr>
    </w:p>
    <w:p w:rsidR="000E0745" w:rsidRPr="00D83966" w:rsidRDefault="000E0745" w:rsidP="000E0745">
      <w:pPr>
        <w:widowControl w:val="0"/>
        <w:suppressAutoHyphens/>
        <w:jc w:val="center"/>
        <w:rPr>
          <w:rFonts w:ascii="Times New Roman" w:hAnsi="Times New Roman"/>
          <w:b/>
          <w:sz w:val="44"/>
          <w:szCs w:val="44"/>
        </w:rPr>
      </w:pPr>
      <w:r w:rsidRPr="00D83966">
        <w:rPr>
          <w:rFonts w:ascii="Times New Roman" w:hAnsi="Times New Roman"/>
          <w:b/>
          <w:sz w:val="44"/>
          <w:szCs w:val="44"/>
        </w:rPr>
        <w:t>megnevezésű</w:t>
      </w:r>
    </w:p>
    <w:p w:rsidR="000E0745" w:rsidRPr="00D83966" w:rsidRDefault="000E0745" w:rsidP="000E0745">
      <w:pPr>
        <w:widowControl w:val="0"/>
        <w:suppressAutoHyphens/>
        <w:jc w:val="center"/>
        <w:rPr>
          <w:rFonts w:ascii="Times New Roman" w:hAnsi="Times New Roman"/>
          <w:b/>
          <w:sz w:val="44"/>
          <w:szCs w:val="44"/>
        </w:rPr>
      </w:pPr>
    </w:p>
    <w:p w:rsidR="000E0745" w:rsidRPr="00D83966" w:rsidRDefault="000E0745" w:rsidP="000E0745">
      <w:pPr>
        <w:widowControl w:val="0"/>
        <w:suppressAutoHyphens/>
        <w:jc w:val="center"/>
        <w:rPr>
          <w:rFonts w:ascii="Times New Roman" w:hAnsi="Times New Roman"/>
          <w:b/>
          <w:kern w:val="1"/>
          <w:sz w:val="44"/>
          <w:szCs w:val="44"/>
          <w:lang w:eastAsia="hi-IN" w:bidi="hi-IN"/>
        </w:rPr>
      </w:pPr>
      <w:r w:rsidRPr="00D83966">
        <w:rPr>
          <w:rFonts w:ascii="Times New Roman" w:hAnsi="Times New Roman"/>
          <w:b/>
          <w:kern w:val="1"/>
          <w:sz w:val="44"/>
          <w:szCs w:val="44"/>
          <w:lang w:eastAsia="hi-IN" w:bidi="hi-IN"/>
        </w:rPr>
        <w:t>szakmai követelménymodul</w:t>
      </w:r>
    </w:p>
    <w:p w:rsidR="000E0745" w:rsidRPr="00D83966" w:rsidRDefault="000E0745" w:rsidP="000E0745">
      <w:pPr>
        <w:widowControl w:val="0"/>
        <w:suppressAutoHyphens/>
        <w:jc w:val="center"/>
        <w:rPr>
          <w:rFonts w:ascii="Times New Roman" w:hAnsi="Times New Roman"/>
          <w:b/>
          <w:kern w:val="1"/>
          <w:sz w:val="44"/>
          <w:szCs w:val="44"/>
          <w:lang w:eastAsia="hi-IN" w:bidi="hi-IN"/>
        </w:rPr>
      </w:pPr>
    </w:p>
    <w:p w:rsidR="000E0745" w:rsidRPr="00D83966" w:rsidRDefault="000E0745" w:rsidP="000E0745">
      <w:pPr>
        <w:widowControl w:val="0"/>
        <w:suppressAutoHyphens/>
        <w:jc w:val="center"/>
        <w:rPr>
          <w:rFonts w:ascii="Times New Roman" w:hAnsi="Times New Roman"/>
          <w:b/>
          <w:kern w:val="1"/>
          <w:sz w:val="44"/>
          <w:szCs w:val="44"/>
          <w:lang w:eastAsia="hi-IN" w:bidi="hi-IN"/>
        </w:rPr>
      </w:pPr>
      <w:r w:rsidRPr="00D83966">
        <w:rPr>
          <w:rFonts w:ascii="Times New Roman" w:hAnsi="Times New Roman"/>
          <w:b/>
          <w:kern w:val="1"/>
          <w:sz w:val="44"/>
          <w:szCs w:val="44"/>
          <w:lang w:eastAsia="hi-IN" w:bidi="hi-IN"/>
        </w:rPr>
        <w:t>tantárgyai, témakörei</w:t>
      </w: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eastAsia="Lucida Sans Unicode" w:hAnsi="Times New Roman"/>
          <w:b/>
          <w:kern w:val="1"/>
          <w:sz w:val="44"/>
          <w:szCs w:val="44"/>
          <w:lang w:eastAsia="hi-IN" w:bidi="hi-IN"/>
        </w:rPr>
        <w:br w:type="page"/>
      </w:r>
      <w:r w:rsidRPr="00D83966">
        <w:rPr>
          <w:rFonts w:ascii="Times New Roman" w:hAnsi="Times New Roman"/>
          <w:kern w:val="1"/>
          <w:sz w:val="24"/>
          <w:szCs w:val="24"/>
          <w:lang w:eastAsia="hi-IN" w:bidi="hi-IN"/>
        </w:rPr>
        <w:lastRenderedPageBreak/>
        <w:t xml:space="preserve">A 11497-12 </w:t>
      </w:r>
      <w:r w:rsidRPr="00D83966">
        <w:rPr>
          <w:rFonts w:ascii="Times New Roman" w:hAnsi="Times New Roman"/>
          <w:sz w:val="24"/>
          <w:szCs w:val="24"/>
        </w:rPr>
        <w:t>azonosító számú, Foglalkoztatás I. megnevezésű szakmai követelmény</w:t>
      </w:r>
      <w:r w:rsidRPr="00D83966">
        <w:rPr>
          <w:rFonts w:ascii="Times New Roman" w:hAnsi="Times New Roman"/>
          <w:kern w:val="1"/>
          <w:sz w:val="24"/>
          <w:szCs w:val="24"/>
          <w:lang w:eastAsia="hi-IN" w:bidi="hi-IN"/>
        </w:rPr>
        <w:t>modulhoz tartozó tantárgyak és a témakörök oktatása során fejlesztendő kompetenciák</w:t>
      </w:r>
    </w:p>
    <w:p w:rsidR="00956363" w:rsidRPr="00D83966" w:rsidRDefault="00956363" w:rsidP="000E0745">
      <w:pPr>
        <w:widowControl w:val="0"/>
        <w:suppressAutoHyphens/>
        <w:jc w:val="both"/>
        <w:rPr>
          <w:rFonts w:ascii="Times New Roman" w:hAnsi="Times New Roman"/>
          <w:b/>
          <w:kern w:val="1"/>
          <w:sz w:val="24"/>
          <w:szCs w:val="24"/>
          <w:lang w:eastAsia="hi-IN" w:bidi="hi-IN"/>
        </w:rPr>
      </w:pP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D83966" w:rsidRPr="00D83966" w:rsidTr="001E0B73">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11497-12</w:t>
            </w:r>
            <w:r w:rsidRPr="00D83966">
              <w:rPr>
                <w:rFonts w:ascii="Times New Roman" w:hAnsi="Times New Roman"/>
                <w:sz w:val="20"/>
                <w:szCs w:val="20"/>
              </w:rPr>
              <w:br/>
              <w:t>Foglalkoztatás I.</w:t>
            </w:r>
          </w:p>
        </w:tc>
        <w:tc>
          <w:tcPr>
            <w:tcW w:w="2960" w:type="dxa"/>
            <w:gridSpan w:val="4"/>
            <w:tcBorders>
              <w:top w:val="single" w:sz="4" w:space="0" w:color="auto"/>
              <w:left w:val="nil"/>
              <w:bottom w:val="single" w:sz="4" w:space="0" w:color="auto"/>
              <w:right w:val="single" w:sz="4" w:space="0" w:color="000000"/>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Foglalkoztatás I.</w:t>
            </w:r>
          </w:p>
        </w:tc>
      </w:tr>
      <w:tr w:rsidR="00D83966" w:rsidRPr="00D83966" w:rsidTr="001E0B73">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0E0745" w:rsidRPr="00D83966" w:rsidRDefault="000E0745" w:rsidP="001E0B73">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D83966" w:rsidRDefault="000E0745" w:rsidP="001E0B73">
            <w:pPr>
              <w:ind w:left="113"/>
              <w:rPr>
                <w:rFonts w:ascii="Times New Roman" w:hAnsi="Times New Roman"/>
                <w:sz w:val="20"/>
                <w:szCs w:val="20"/>
              </w:rPr>
            </w:pPr>
            <w:r w:rsidRPr="00D83966">
              <w:rPr>
                <w:rFonts w:ascii="Times New Roman" w:hAnsi="Times New Roman"/>
                <w:sz w:val="20"/>
                <w:szCs w:val="20"/>
              </w:rPr>
              <w:t>Nyelvtani rendszerezés I.</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D83966" w:rsidRDefault="000E0745" w:rsidP="001E0B73">
            <w:pPr>
              <w:ind w:left="57"/>
              <w:rPr>
                <w:rFonts w:ascii="Times New Roman" w:hAnsi="Times New Roman"/>
                <w:sz w:val="20"/>
                <w:szCs w:val="20"/>
              </w:rPr>
            </w:pPr>
            <w:r w:rsidRPr="00D83966">
              <w:rPr>
                <w:rFonts w:ascii="Times New Roman" w:hAnsi="Times New Roman"/>
                <w:sz w:val="20"/>
                <w:szCs w:val="20"/>
              </w:rPr>
              <w:t>Nyelvtani rendszerezés II.</w:t>
            </w:r>
          </w:p>
        </w:tc>
        <w:tc>
          <w:tcPr>
            <w:tcW w:w="740" w:type="dxa"/>
            <w:tcBorders>
              <w:top w:val="nil"/>
              <w:left w:val="nil"/>
              <w:bottom w:val="single" w:sz="4" w:space="0" w:color="auto"/>
              <w:right w:val="single" w:sz="4" w:space="0" w:color="auto"/>
            </w:tcBorders>
            <w:shd w:val="clear" w:color="auto" w:fill="auto"/>
            <w:textDirection w:val="btLr"/>
            <w:vAlign w:val="bottom"/>
          </w:tcPr>
          <w:p w:rsidR="000E0745" w:rsidRPr="00D83966" w:rsidRDefault="000E0745" w:rsidP="001E0B73">
            <w:pPr>
              <w:ind w:left="57"/>
              <w:rPr>
                <w:rFonts w:ascii="Times New Roman" w:hAnsi="Times New Roman"/>
                <w:sz w:val="20"/>
                <w:szCs w:val="20"/>
              </w:rPr>
            </w:pPr>
            <w:r w:rsidRPr="00D83966">
              <w:rPr>
                <w:rFonts w:ascii="Times New Roman" w:hAnsi="Times New Roman"/>
                <w:sz w:val="20"/>
                <w:szCs w:val="20"/>
              </w:rPr>
              <w:t>Nyelvi készségfejlesztés</w:t>
            </w:r>
          </w:p>
        </w:tc>
        <w:tc>
          <w:tcPr>
            <w:tcW w:w="740" w:type="dxa"/>
            <w:tcBorders>
              <w:top w:val="nil"/>
              <w:left w:val="nil"/>
              <w:bottom w:val="single" w:sz="4" w:space="0" w:color="auto"/>
              <w:right w:val="single" w:sz="4" w:space="0" w:color="auto"/>
            </w:tcBorders>
            <w:shd w:val="clear" w:color="auto" w:fill="auto"/>
            <w:textDirection w:val="btLr"/>
            <w:vAlign w:val="bottom"/>
          </w:tcPr>
          <w:p w:rsidR="000E0745" w:rsidRPr="00D83966" w:rsidRDefault="000E0745" w:rsidP="001E0B73">
            <w:pPr>
              <w:ind w:left="57"/>
              <w:rPr>
                <w:rFonts w:ascii="Times New Roman" w:hAnsi="Times New Roman"/>
                <w:sz w:val="20"/>
                <w:szCs w:val="20"/>
              </w:rPr>
            </w:pPr>
            <w:r w:rsidRPr="00D83966">
              <w:rPr>
                <w:rFonts w:ascii="Times New Roman" w:hAnsi="Times New Roman"/>
                <w:sz w:val="20"/>
                <w:szCs w:val="20"/>
              </w:rPr>
              <w:t>Munkavállalói szókincs</w:t>
            </w:r>
          </w:p>
        </w:tc>
      </w:tr>
      <w:tr w:rsidR="00D83966" w:rsidRPr="00D83966"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tabs>
                <w:tab w:val="left" w:pos="1084"/>
              </w:tabs>
              <w:jc w:val="both"/>
              <w:rPr>
                <w:rFonts w:ascii="Times New Roman" w:hAnsi="Times New Roman"/>
                <w:sz w:val="20"/>
                <w:szCs w:val="20"/>
              </w:rPr>
            </w:pPr>
            <w:r w:rsidRPr="00D83966">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956363">
            <w:pPr>
              <w:ind w:left="196" w:firstLineChars="2" w:firstLine="4"/>
              <w:rPr>
                <w:rFonts w:ascii="Times New Roman" w:hAnsi="Times New Roman"/>
                <w:sz w:val="20"/>
                <w:szCs w:val="20"/>
              </w:rPr>
            </w:pPr>
            <w:r w:rsidRPr="00D83966">
              <w:rPr>
                <w:rFonts w:ascii="Times New Roman" w:hAnsi="Times New Roman"/>
                <w:sz w:val="20"/>
                <w:szCs w:val="20"/>
              </w:rPr>
              <w:t>bemutatkozik (személyes és szakmai vonatkozással)</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956363">
            <w:pPr>
              <w:ind w:left="196" w:firstLineChars="2" w:firstLine="4"/>
              <w:rPr>
                <w:rFonts w:ascii="Times New Roman" w:hAnsi="Times New Roman"/>
                <w:sz w:val="20"/>
                <w:szCs w:val="20"/>
              </w:rPr>
            </w:pPr>
            <w:r w:rsidRPr="00D83966">
              <w:rPr>
                <w:rFonts w:ascii="Times New Roman" w:hAnsi="Times New Roman"/>
                <w:sz w:val="20"/>
                <w:szCs w:val="20"/>
              </w:rPr>
              <w:t>egyszerű alapadatokat tartalmazó formanyomtatványt kitölt</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956363">
            <w:pPr>
              <w:ind w:left="196" w:firstLineChars="2" w:firstLine="4"/>
              <w:rPr>
                <w:rFonts w:ascii="Times New Roman" w:hAnsi="Times New Roman"/>
                <w:sz w:val="20"/>
                <w:szCs w:val="20"/>
              </w:rPr>
            </w:pPr>
            <w:r w:rsidRPr="00D83966">
              <w:rPr>
                <w:rFonts w:ascii="Times New Roman" w:hAnsi="Times New Roman"/>
                <w:sz w:val="20"/>
                <w:szCs w:val="20"/>
              </w:rPr>
              <w:t>idegen nyelvű szakmai irányítás, együttműködés melletti munkát végez</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956363">
            <w:pPr>
              <w:ind w:left="182" w:firstLineChars="9" w:firstLine="18"/>
              <w:rPr>
                <w:rFonts w:ascii="Times New Roman" w:hAnsi="Times New Roman"/>
                <w:sz w:val="20"/>
                <w:szCs w:val="20"/>
              </w:rPr>
            </w:pPr>
            <w:r w:rsidRPr="00D83966">
              <w:rPr>
                <w:rFonts w:ascii="Times New Roman" w:hAnsi="Times New Roman"/>
                <w:sz w:val="20"/>
                <w:szCs w:val="20"/>
              </w:rPr>
              <w:t>közvetlen szakmájára vonatkozó gyakran használt egyszerű szavak, szókapcsolatok</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956363">
            <w:pPr>
              <w:ind w:firstLineChars="100" w:firstLine="200"/>
              <w:rPr>
                <w:rFonts w:ascii="Times New Roman" w:hAnsi="Times New Roman"/>
                <w:sz w:val="20"/>
                <w:szCs w:val="20"/>
              </w:rPr>
            </w:pPr>
            <w:r w:rsidRPr="00D83966">
              <w:rPr>
                <w:rFonts w:ascii="Times New Roman" w:hAnsi="Times New Roman"/>
                <w:sz w:val="20"/>
                <w:szCs w:val="20"/>
              </w:rPr>
              <w:t>a munkakör alapkifejezései</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Egyszerű formanyomtatványok kitöltése idegen nyelven</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93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Fejlődőképesség, önfejlesztés</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Nyelvi magabiztosság</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r>
      <w:tr w:rsidR="000E0745" w:rsidRPr="00D83966"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Analitikus gondolkodás</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p>
        </w:tc>
      </w:tr>
    </w:tbl>
    <w:p w:rsidR="000E0745" w:rsidRPr="00D83966" w:rsidRDefault="000E0745" w:rsidP="000E0745">
      <w:pPr>
        <w:widowControl w:val="0"/>
        <w:suppressAutoHyphens/>
        <w:ind w:left="-15"/>
        <w:jc w:val="both"/>
        <w:rPr>
          <w:rFonts w:ascii="Times New Roman" w:eastAsia="Lucida Sans Unicode" w:hAnsi="Times New Roman"/>
          <w:b/>
          <w:kern w:val="1"/>
          <w:sz w:val="24"/>
          <w:szCs w:val="24"/>
          <w:lang w:eastAsia="hi-IN" w:bidi="hi-IN"/>
        </w:rPr>
      </w:pPr>
    </w:p>
    <w:p w:rsidR="000E0745" w:rsidRPr="00D83966" w:rsidRDefault="000E0745" w:rsidP="000E0745">
      <w:pPr>
        <w:widowControl w:val="0"/>
        <w:numPr>
          <w:ilvl w:val="0"/>
          <w:numId w:val="5"/>
        </w:numPr>
        <w:suppressAutoHyphens/>
        <w:jc w:val="right"/>
        <w:rPr>
          <w:rFonts w:ascii="Times New Roman" w:hAnsi="Times New Roman"/>
          <w:b/>
          <w:bCs/>
          <w:iCs/>
          <w:sz w:val="24"/>
          <w:szCs w:val="24"/>
        </w:rPr>
      </w:pPr>
      <w:r w:rsidRPr="00D83966">
        <w:rPr>
          <w:rFonts w:ascii="Times New Roman" w:eastAsia="Lucida Sans Unicode" w:hAnsi="Times New Roman"/>
          <w:b/>
          <w:kern w:val="1"/>
          <w:sz w:val="24"/>
          <w:szCs w:val="24"/>
          <w:lang w:eastAsia="hi-IN" w:bidi="hi-IN"/>
        </w:rPr>
        <w:br w:type="page"/>
      </w:r>
      <w:r w:rsidRPr="00D83966">
        <w:rPr>
          <w:rFonts w:ascii="Times New Roman" w:eastAsia="Lucida Sans Unicode" w:hAnsi="Times New Roman"/>
          <w:b/>
          <w:kern w:val="1"/>
          <w:sz w:val="24"/>
          <w:szCs w:val="24"/>
          <w:lang w:eastAsia="hi-IN" w:bidi="hi-IN"/>
        </w:rPr>
        <w:lastRenderedPageBreak/>
        <w:t>Foglalkoztatás I. tantárgy</w:t>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t xml:space="preserve">          </w:t>
      </w:r>
      <w:r w:rsidR="00FA22F0" w:rsidRPr="00D83966">
        <w:rPr>
          <w:rFonts w:ascii="Times New Roman" w:hAnsi="Times New Roman"/>
          <w:b/>
          <w:sz w:val="24"/>
          <w:szCs w:val="24"/>
        </w:rPr>
        <w:t>62</w:t>
      </w:r>
      <w:r w:rsidRPr="00D83966">
        <w:rPr>
          <w:rFonts w:ascii="Times New Roman" w:hAnsi="Times New Roman"/>
          <w:b/>
          <w:sz w:val="24"/>
          <w:szCs w:val="24"/>
        </w:rPr>
        <w:t xml:space="preserve"> óra</w:t>
      </w:r>
    </w:p>
    <w:p w:rsidR="000E0745" w:rsidRPr="00D83966" w:rsidRDefault="000E0745" w:rsidP="000E0745">
      <w:pPr>
        <w:widowControl w:val="0"/>
        <w:suppressAutoHyphens/>
        <w:ind w:left="792" w:hanging="432"/>
        <w:jc w:val="both"/>
        <w:rPr>
          <w:rFonts w:ascii="Times New Roman" w:hAnsi="Times New Roman"/>
          <w:b/>
          <w:sz w:val="24"/>
          <w:szCs w:val="24"/>
        </w:rPr>
      </w:pPr>
    </w:p>
    <w:p w:rsidR="000E0745" w:rsidRPr="00D83966" w:rsidRDefault="000E0745" w:rsidP="000E0745">
      <w:pPr>
        <w:widowControl w:val="0"/>
        <w:numPr>
          <w:ilvl w:val="1"/>
          <w:numId w:val="5"/>
        </w:numPr>
        <w:suppressAutoHyphens/>
        <w:jc w:val="both"/>
        <w:rPr>
          <w:rFonts w:ascii="Times New Roman" w:hAnsi="Times New Roman"/>
          <w:b/>
          <w:sz w:val="24"/>
          <w:szCs w:val="24"/>
        </w:rPr>
      </w:pPr>
      <w:r w:rsidRPr="00D83966">
        <w:rPr>
          <w:rFonts w:ascii="Times New Roman" w:hAnsi="Times New Roman"/>
          <w:b/>
          <w:sz w:val="24"/>
          <w:szCs w:val="24"/>
        </w:rPr>
        <w:t>A tantárgy tanításának célja</w:t>
      </w:r>
    </w:p>
    <w:p w:rsidR="000E0745" w:rsidRPr="00D83966" w:rsidRDefault="000E0745" w:rsidP="000E0745">
      <w:pPr>
        <w:widowControl w:val="0"/>
        <w:suppressAutoHyphens/>
        <w:ind w:left="593"/>
        <w:jc w:val="both"/>
        <w:rPr>
          <w:rFonts w:ascii="Times New Roman" w:hAnsi="Times New Roman"/>
          <w:sz w:val="24"/>
          <w:szCs w:val="24"/>
        </w:rPr>
      </w:pPr>
      <w:r w:rsidRPr="00D83966">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0E0745" w:rsidRPr="00D83966" w:rsidRDefault="000E0745" w:rsidP="000E0745">
      <w:pPr>
        <w:widowControl w:val="0"/>
        <w:suppressAutoHyphens/>
        <w:ind w:left="593"/>
        <w:jc w:val="both"/>
        <w:rPr>
          <w:rFonts w:ascii="Times New Roman" w:hAnsi="Times New Roman"/>
          <w:b/>
          <w:sz w:val="24"/>
          <w:szCs w:val="24"/>
        </w:rPr>
      </w:pPr>
      <w:r w:rsidRPr="00D83966">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w:t>
      </w:r>
      <w:r w:rsidR="00C50B97" w:rsidRPr="00D83966">
        <w:rPr>
          <w:rFonts w:ascii="Times New Roman" w:hAnsi="Times New Roman"/>
          <w:sz w:val="24"/>
          <w:szCs w:val="24"/>
        </w:rPr>
        <w:t xml:space="preserve">egen nyelvi asszociatív memória </w:t>
      </w:r>
      <w:r w:rsidRPr="00D83966">
        <w:rPr>
          <w:rFonts w:ascii="Times New Roman" w:hAnsi="Times New Roman"/>
          <w:sz w:val="24"/>
          <w:szCs w:val="24"/>
        </w:rPr>
        <w:t>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0E0745" w:rsidRPr="00D83966" w:rsidRDefault="000E0745" w:rsidP="000E0745">
      <w:pPr>
        <w:rPr>
          <w:rFonts w:ascii="Times New Roman" w:hAnsi="Times New Roman"/>
          <w:b/>
          <w:sz w:val="24"/>
          <w:szCs w:val="24"/>
        </w:rPr>
      </w:pPr>
    </w:p>
    <w:p w:rsidR="000E0745" w:rsidRPr="00D83966" w:rsidRDefault="000E0745" w:rsidP="000E0745">
      <w:pPr>
        <w:widowControl w:val="0"/>
        <w:numPr>
          <w:ilvl w:val="1"/>
          <w:numId w:val="5"/>
        </w:numPr>
        <w:suppressAutoHyphens/>
        <w:ind w:hanging="405"/>
        <w:rPr>
          <w:rFonts w:ascii="Times New Roman" w:hAnsi="Times New Roman"/>
          <w:b/>
          <w:sz w:val="24"/>
          <w:szCs w:val="24"/>
        </w:rPr>
      </w:pPr>
      <w:r w:rsidRPr="00D83966">
        <w:rPr>
          <w:rFonts w:ascii="Times New Roman" w:hAnsi="Times New Roman"/>
          <w:b/>
          <w:sz w:val="24"/>
          <w:szCs w:val="24"/>
        </w:rPr>
        <w:t xml:space="preserve">Kapcsolódó közismereti, szakmai tartalmak: </w:t>
      </w:r>
    </w:p>
    <w:p w:rsidR="000E0745" w:rsidRPr="00D83966" w:rsidRDefault="000E0745" w:rsidP="000E0745">
      <w:pPr>
        <w:widowControl w:val="0"/>
        <w:suppressAutoHyphens/>
        <w:ind w:firstLine="567"/>
        <w:rPr>
          <w:rFonts w:ascii="Times New Roman" w:hAnsi="Times New Roman"/>
          <w:sz w:val="24"/>
          <w:szCs w:val="24"/>
        </w:rPr>
      </w:pPr>
      <w:r w:rsidRPr="00D83966">
        <w:rPr>
          <w:rFonts w:ascii="Times New Roman" w:hAnsi="Times New Roman"/>
          <w:sz w:val="24"/>
          <w:szCs w:val="24"/>
        </w:rPr>
        <w:t>Idegen nyelvek</w:t>
      </w:r>
    </w:p>
    <w:p w:rsidR="000E0745" w:rsidRPr="00D83966" w:rsidRDefault="000E0745" w:rsidP="000E0745">
      <w:pPr>
        <w:rPr>
          <w:rFonts w:ascii="Times New Roman" w:hAnsi="Times New Roman"/>
          <w:b/>
          <w:bCs/>
          <w:iCs/>
          <w:sz w:val="24"/>
          <w:szCs w:val="24"/>
        </w:rPr>
      </w:pPr>
    </w:p>
    <w:p w:rsidR="000E0745" w:rsidRPr="00D83966" w:rsidRDefault="000E0745" w:rsidP="000E0745">
      <w:pPr>
        <w:widowControl w:val="0"/>
        <w:numPr>
          <w:ilvl w:val="1"/>
          <w:numId w:val="5"/>
        </w:numPr>
        <w:suppressAutoHyphens/>
        <w:ind w:hanging="405"/>
        <w:rPr>
          <w:rFonts w:ascii="Times New Roman" w:hAnsi="Times New Roman"/>
          <w:b/>
          <w:sz w:val="24"/>
          <w:szCs w:val="24"/>
        </w:rPr>
      </w:pPr>
      <w:r w:rsidRPr="00D83966">
        <w:rPr>
          <w:rFonts w:ascii="Times New Roman" w:hAnsi="Times New Roman"/>
          <w:b/>
          <w:sz w:val="24"/>
          <w:szCs w:val="24"/>
        </w:rPr>
        <w:t>Témakörök</w:t>
      </w:r>
    </w:p>
    <w:p w:rsidR="000E0745" w:rsidRPr="00D83966" w:rsidRDefault="000E0745" w:rsidP="000E0745">
      <w:pPr>
        <w:widowControl w:val="0"/>
        <w:suppressAutoHyphens/>
        <w:ind w:left="792"/>
        <w:rPr>
          <w:rFonts w:ascii="Times New Roman" w:hAnsi="Times New Roman"/>
          <w:b/>
          <w:bCs/>
          <w:iCs/>
          <w:sz w:val="24"/>
          <w:szCs w:val="24"/>
        </w:rPr>
      </w:pPr>
    </w:p>
    <w:p w:rsidR="000E0745" w:rsidRPr="00D83966" w:rsidRDefault="000E0745" w:rsidP="000E0745">
      <w:pPr>
        <w:numPr>
          <w:ilvl w:val="2"/>
          <w:numId w:val="5"/>
        </w:numPr>
        <w:ind w:hanging="515"/>
        <w:jc w:val="right"/>
        <w:rPr>
          <w:rFonts w:ascii="Times New Roman" w:hAnsi="Times New Roman"/>
          <w:b/>
          <w:sz w:val="24"/>
          <w:szCs w:val="24"/>
        </w:rPr>
      </w:pPr>
      <w:r w:rsidRPr="00D83966">
        <w:rPr>
          <w:rFonts w:ascii="Times New Roman" w:hAnsi="Times New Roman"/>
          <w:b/>
          <w:sz w:val="24"/>
          <w:szCs w:val="24"/>
        </w:rPr>
        <w:t>Nyelvtani rendszerzés 1</w:t>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t xml:space="preserve">          </w:t>
      </w:r>
      <w:r w:rsidRPr="00D83966">
        <w:rPr>
          <w:rFonts w:ascii="Times New Roman" w:hAnsi="Times New Roman"/>
          <w:b/>
          <w:i/>
          <w:sz w:val="24"/>
          <w:szCs w:val="24"/>
        </w:rPr>
        <w:t>10 óra</w:t>
      </w:r>
    </w:p>
    <w:p w:rsidR="000E0745" w:rsidRPr="00D83966" w:rsidRDefault="000E0745" w:rsidP="000E0745">
      <w:pPr>
        <w:widowControl w:val="0"/>
        <w:suppressAutoHyphens/>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 xml:space="preserve">A 10 óra alatt a tanulók átismétlik </w:t>
      </w:r>
      <w:r w:rsidRPr="00D83966">
        <w:rPr>
          <w:rFonts w:ascii="Times New Roman" w:eastAsia="Lucida Sans Unicode" w:hAnsi="Times New Roman"/>
          <w:b/>
          <w:kern w:val="1"/>
          <w:sz w:val="24"/>
          <w:szCs w:val="24"/>
          <w:lang w:eastAsia="hi-IN" w:bidi="hi-IN"/>
        </w:rPr>
        <w:t>a 3</w:t>
      </w:r>
      <w:r w:rsidRPr="00D83966">
        <w:rPr>
          <w:rFonts w:ascii="Times New Roman" w:eastAsia="Lucida Sans Unicode" w:hAnsi="Times New Roman"/>
          <w:kern w:val="1"/>
          <w:sz w:val="24"/>
          <w:szCs w:val="24"/>
          <w:lang w:eastAsia="hi-IN" w:bidi="hi-IN"/>
        </w:rPr>
        <w:t xml:space="preserve"> </w:t>
      </w:r>
      <w:r w:rsidRPr="00D83966">
        <w:rPr>
          <w:rFonts w:ascii="Times New Roman" w:eastAsia="Lucida Sans Unicode" w:hAnsi="Times New Roman"/>
          <w:b/>
          <w:kern w:val="1"/>
          <w:sz w:val="24"/>
          <w:szCs w:val="24"/>
          <w:lang w:eastAsia="hi-IN" w:bidi="hi-IN"/>
        </w:rPr>
        <w:t xml:space="preserve">alapvető idősíkra (jelen, múlt, jövő) vonatkozó igeidőket, </w:t>
      </w:r>
      <w:r w:rsidRPr="00D83966">
        <w:rPr>
          <w:rFonts w:ascii="Times New Roman" w:eastAsia="Lucida Sans Unicode"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A célként megfogalmazott idegen nyelvi magabiztosság csak az alapvető igeidők helyes és pontos használata révén fog megvalósulni.</w:t>
      </w:r>
    </w:p>
    <w:p w:rsidR="000E0745" w:rsidRPr="00D83966" w:rsidRDefault="000E0745" w:rsidP="000E0745">
      <w:pPr>
        <w:ind w:firstLine="540"/>
        <w:rPr>
          <w:rFonts w:ascii="Times New Roman" w:hAnsi="Times New Roman"/>
          <w:sz w:val="24"/>
          <w:szCs w:val="24"/>
        </w:rPr>
      </w:pPr>
    </w:p>
    <w:p w:rsidR="000E0745" w:rsidRPr="00D83966" w:rsidRDefault="000E0745" w:rsidP="000E0745">
      <w:pPr>
        <w:numPr>
          <w:ilvl w:val="2"/>
          <w:numId w:val="5"/>
        </w:numPr>
        <w:jc w:val="right"/>
        <w:rPr>
          <w:rFonts w:ascii="Times New Roman" w:hAnsi="Times New Roman"/>
          <w:b/>
          <w:sz w:val="24"/>
          <w:szCs w:val="24"/>
        </w:rPr>
      </w:pPr>
      <w:r w:rsidRPr="00D83966">
        <w:rPr>
          <w:rFonts w:ascii="Times New Roman" w:hAnsi="Times New Roman"/>
          <w:b/>
          <w:sz w:val="24"/>
          <w:szCs w:val="24"/>
        </w:rPr>
        <w:t>Nyelvtani rendszerezés 2</w:t>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t xml:space="preserve">          </w:t>
      </w:r>
      <w:r w:rsidRPr="00D83966">
        <w:rPr>
          <w:rFonts w:ascii="Times New Roman" w:eastAsia="Lucida Sans Unicode" w:hAnsi="Times New Roman"/>
          <w:b/>
          <w:i/>
          <w:kern w:val="1"/>
          <w:sz w:val="24"/>
          <w:szCs w:val="24"/>
          <w:lang w:eastAsia="hi-IN" w:bidi="hi-IN"/>
        </w:rPr>
        <w:t>10 óra</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A témakör tananyagaként megfogalmazott</w:t>
      </w:r>
      <w:r w:rsidRPr="00D83966">
        <w:rPr>
          <w:rFonts w:ascii="Times New Roman" w:hAnsi="Times New Roman"/>
          <w:b/>
          <w:sz w:val="24"/>
          <w:szCs w:val="24"/>
        </w:rPr>
        <w:t xml:space="preserve"> nyelvtani egységek – a tagadás, a jelen idejű feltételes mód</w:t>
      </w:r>
      <w:r w:rsidRPr="00D83966">
        <w:rPr>
          <w:rFonts w:ascii="Times New Roman" w:hAnsi="Times New Roman"/>
          <w:sz w:val="24"/>
          <w:szCs w:val="24"/>
        </w:rPr>
        <w:t xml:space="preserve">, illetve a </w:t>
      </w:r>
      <w:r w:rsidRPr="00D83966">
        <w:rPr>
          <w:rFonts w:ascii="Times New Roman" w:hAnsi="Times New Roman"/>
          <w:b/>
          <w:sz w:val="24"/>
          <w:szCs w:val="24"/>
        </w:rPr>
        <w:t>segédigék (képesség, lehetőség, szükségesség)</w:t>
      </w:r>
      <w:r w:rsidRPr="00D83966">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D83966">
        <w:rPr>
          <w:rFonts w:ascii="Times New Roman" w:hAnsi="Times New Roman"/>
          <w:b/>
          <w:sz w:val="24"/>
          <w:szCs w:val="24"/>
        </w:rPr>
        <w:t>A kérdésfeltevés, a szórend alapvető szabályainak elsajátítása</w:t>
      </w:r>
      <w:r w:rsidRPr="00D83966">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 </w:t>
      </w:r>
    </w:p>
    <w:p w:rsidR="000E0745" w:rsidRPr="00D83966" w:rsidRDefault="000E0745" w:rsidP="000E0745">
      <w:pPr>
        <w:jc w:val="both"/>
        <w:rPr>
          <w:rFonts w:ascii="Times New Roman" w:hAnsi="Times New Roman"/>
          <w:sz w:val="24"/>
          <w:szCs w:val="24"/>
        </w:rPr>
      </w:pPr>
    </w:p>
    <w:p w:rsidR="000E0745" w:rsidRPr="00D83966" w:rsidRDefault="000E0745" w:rsidP="000E0745">
      <w:pPr>
        <w:numPr>
          <w:ilvl w:val="2"/>
          <w:numId w:val="5"/>
        </w:numPr>
        <w:jc w:val="right"/>
        <w:rPr>
          <w:rFonts w:ascii="Times New Roman" w:hAnsi="Times New Roman"/>
          <w:b/>
          <w:sz w:val="24"/>
          <w:szCs w:val="24"/>
        </w:rPr>
      </w:pPr>
      <w:r w:rsidRPr="00D83966">
        <w:rPr>
          <w:rFonts w:ascii="Times New Roman" w:hAnsi="Times New Roman"/>
          <w:b/>
          <w:sz w:val="24"/>
          <w:szCs w:val="24"/>
        </w:rPr>
        <w:t xml:space="preserve">Nyelvi készségfejlesztés </w:t>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t xml:space="preserve">          </w:t>
      </w:r>
      <w:r w:rsidR="00FA22F0" w:rsidRPr="00D83966">
        <w:rPr>
          <w:rFonts w:ascii="Times New Roman" w:hAnsi="Times New Roman"/>
          <w:b/>
          <w:i/>
          <w:sz w:val="24"/>
          <w:szCs w:val="24"/>
        </w:rPr>
        <w:t>22</w:t>
      </w:r>
      <w:r w:rsidRPr="00D83966">
        <w:rPr>
          <w:rFonts w:ascii="Times New Roman" w:hAnsi="Times New Roman"/>
          <w:b/>
          <w:i/>
          <w:sz w:val="24"/>
          <w:szCs w:val="24"/>
        </w:rPr>
        <w:t xml:space="preserve"> óra</w:t>
      </w:r>
    </w:p>
    <w:p w:rsidR="000E0745" w:rsidRPr="00D83966" w:rsidRDefault="000E0745" w:rsidP="000E0745">
      <w:pPr>
        <w:widowControl w:val="0"/>
        <w:suppressAutoHyphens/>
        <w:ind w:left="720" w:hanging="11"/>
        <w:jc w:val="both"/>
        <w:rPr>
          <w:rFonts w:ascii="Times New Roman" w:eastAsia="Lucida Sans Unicode" w:hAnsi="Times New Roman"/>
          <w:kern w:val="1"/>
          <w:sz w:val="24"/>
          <w:szCs w:val="24"/>
          <w:lang w:eastAsia="hi-IN" w:bidi="hi-IN"/>
        </w:rPr>
      </w:pPr>
      <w:r w:rsidRPr="00D83966">
        <w:rPr>
          <w:rFonts w:ascii="Times New Roman" w:hAnsi="Times New Roman"/>
          <w:b/>
          <w:sz w:val="24"/>
          <w:szCs w:val="24"/>
        </w:rPr>
        <w:t>/</w:t>
      </w:r>
      <w:r w:rsidRPr="00D83966">
        <w:rPr>
          <w:rFonts w:ascii="Times New Roman" w:hAnsi="Times New Roman"/>
          <w:sz w:val="24"/>
          <w:szCs w:val="24"/>
        </w:rPr>
        <w:t>Az induktív nyelvtanulási képesség és az idegen nyelvi asszociatív memória fejlesztése fonetikai készségfejlesztéssel kiegészítve/</w:t>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p>
    <w:p w:rsidR="000E0745" w:rsidRPr="00D83966" w:rsidRDefault="000E0745" w:rsidP="000E0745">
      <w:pPr>
        <w:widowControl w:val="0"/>
        <w:suppressAutoHyphens/>
        <w:ind w:left="720" w:hanging="11"/>
        <w:jc w:val="both"/>
        <w:rPr>
          <w:rFonts w:ascii="Times New Roman" w:hAnsi="Times New Roman"/>
          <w:sz w:val="24"/>
          <w:szCs w:val="24"/>
        </w:rPr>
      </w:pPr>
      <w:r w:rsidRPr="00D83966">
        <w:rPr>
          <w:rFonts w:ascii="Times New Roman" w:eastAsia="Lucida Sans Unicode" w:hAnsi="Times New Roman"/>
          <w:kern w:val="1"/>
          <w:sz w:val="24"/>
          <w:szCs w:val="24"/>
          <w:lang w:eastAsia="hi-IN" w:bidi="hi-IN"/>
        </w:rPr>
        <w:t xml:space="preserve">A 24 órás nyelvi készségfejlesztő blokk célja, hogy rendszerezze a diák idegen nyelvi </w:t>
      </w:r>
      <w:r w:rsidRPr="00D83966">
        <w:rPr>
          <w:rFonts w:ascii="Times New Roman" w:eastAsia="Lucida Sans Unicode" w:hAnsi="Times New Roman"/>
          <w:kern w:val="1"/>
          <w:sz w:val="24"/>
          <w:szCs w:val="24"/>
          <w:lang w:eastAsia="hi-IN" w:bidi="hi-IN"/>
        </w:rPr>
        <w:lastRenderedPageBreak/>
        <w:t xml:space="preserve">alapszókincshez kapcsolódó ismereteit. Az </w:t>
      </w:r>
      <w:r w:rsidRPr="00D83966">
        <w:rPr>
          <w:rFonts w:ascii="Times New Roman" w:eastAsia="Lucida Sans Unicode" w:hAnsi="Times New Roman"/>
          <w:b/>
          <w:kern w:val="1"/>
          <w:sz w:val="24"/>
          <w:szCs w:val="24"/>
          <w:lang w:eastAsia="hi-IN" w:bidi="hi-IN"/>
        </w:rPr>
        <w:t xml:space="preserve">induktív nyelvtanulási képességfejlesztés </w:t>
      </w:r>
      <w:r w:rsidRPr="00D83966">
        <w:rPr>
          <w:rFonts w:ascii="Times New Roman" w:eastAsia="Lucida Sans Unicode" w:hAnsi="Times New Roman"/>
          <w:kern w:val="1"/>
          <w:sz w:val="24"/>
          <w:szCs w:val="24"/>
          <w:lang w:eastAsia="hi-IN" w:bidi="hi-IN"/>
        </w:rPr>
        <w:t xml:space="preserve">és az </w:t>
      </w:r>
      <w:r w:rsidRPr="00D83966">
        <w:rPr>
          <w:rFonts w:ascii="Times New Roman" w:eastAsia="Lucida Sans Unicode" w:hAnsi="Times New Roman"/>
          <w:b/>
          <w:kern w:val="1"/>
          <w:sz w:val="24"/>
          <w:szCs w:val="24"/>
          <w:lang w:eastAsia="hi-IN" w:bidi="hi-IN"/>
        </w:rPr>
        <w:t>idegen nyelvi asszociatív memóriafejlesztés</w:t>
      </w:r>
      <w:r w:rsidRPr="00D83966">
        <w:rPr>
          <w:rFonts w:ascii="Times New Roman" w:eastAsia="Lucida Sans Unicode" w:hAnsi="Times New Roman"/>
          <w:kern w:val="1"/>
          <w:sz w:val="24"/>
          <w:szCs w:val="24"/>
          <w:lang w:eastAsia="hi-IN" w:bidi="hi-IN"/>
        </w:rPr>
        <w:t xml:space="preserve"> 4 alapvető társalgási témakörön keresztül valósul meg.</w:t>
      </w:r>
      <w:r w:rsidRPr="00D83966">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0E0745" w:rsidRPr="00D83966" w:rsidRDefault="000E0745" w:rsidP="000E0745">
      <w:pPr>
        <w:widowControl w:val="0"/>
        <w:suppressAutoHyphens/>
        <w:ind w:left="720" w:hanging="11"/>
        <w:rPr>
          <w:rFonts w:ascii="Times New Roman" w:hAnsi="Times New Roman"/>
          <w:sz w:val="24"/>
          <w:szCs w:val="24"/>
        </w:rPr>
      </w:pPr>
      <w:r w:rsidRPr="00D83966">
        <w:rPr>
          <w:rFonts w:ascii="Times New Roman" w:hAnsi="Times New Roman"/>
          <w:sz w:val="24"/>
          <w:szCs w:val="24"/>
        </w:rPr>
        <w:t>Az elsajátítandó témakörök:</w:t>
      </w:r>
    </w:p>
    <w:p w:rsidR="000E0745" w:rsidRPr="00D83966"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személyes bemutatkozás</w:t>
      </w:r>
    </w:p>
    <w:p w:rsidR="000E0745" w:rsidRPr="00D83966"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a munka világa</w:t>
      </w:r>
    </w:p>
    <w:p w:rsidR="000E0745" w:rsidRPr="00D83966"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napi tevékenységek, aktivitás</w:t>
      </w:r>
    </w:p>
    <w:p w:rsidR="000E0745" w:rsidRPr="00D83966"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étkezés, szállás</w:t>
      </w:r>
    </w:p>
    <w:p w:rsidR="000E0745" w:rsidRPr="00D83966" w:rsidRDefault="000E0745" w:rsidP="000E0745">
      <w:pPr>
        <w:widowControl w:val="0"/>
        <w:suppressAutoHyphens/>
        <w:ind w:left="708" w:hanging="11"/>
        <w:rPr>
          <w:rFonts w:ascii="Times New Roman" w:hAnsi="Times New Roman"/>
          <w:sz w:val="24"/>
          <w:szCs w:val="24"/>
        </w:rPr>
      </w:pPr>
      <w:r w:rsidRPr="00D83966">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rsidR="000E0745" w:rsidRPr="00D83966" w:rsidRDefault="000E0745" w:rsidP="000E0745">
      <w:pPr>
        <w:ind w:left="708"/>
        <w:jc w:val="both"/>
        <w:rPr>
          <w:rFonts w:ascii="Times New Roman" w:hAnsi="Times New Roman"/>
          <w:sz w:val="24"/>
          <w:szCs w:val="24"/>
        </w:rPr>
      </w:pPr>
    </w:p>
    <w:p w:rsidR="000E0745" w:rsidRPr="00D83966" w:rsidRDefault="000E0745" w:rsidP="000E0745">
      <w:pPr>
        <w:numPr>
          <w:ilvl w:val="2"/>
          <w:numId w:val="5"/>
        </w:numPr>
        <w:jc w:val="right"/>
        <w:rPr>
          <w:rFonts w:ascii="Times New Roman" w:hAnsi="Times New Roman"/>
          <w:b/>
          <w:sz w:val="24"/>
          <w:szCs w:val="24"/>
        </w:rPr>
      </w:pPr>
      <w:r w:rsidRPr="00D83966">
        <w:rPr>
          <w:rFonts w:ascii="Times New Roman" w:eastAsia="Lucida Sans Unicode" w:hAnsi="Times New Roman"/>
          <w:b/>
          <w:kern w:val="1"/>
          <w:sz w:val="24"/>
          <w:szCs w:val="24"/>
          <w:lang w:eastAsia="hi-IN" w:bidi="hi-IN"/>
        </w:rPr>
        <w:t xml:space="preserve">Munkavállalói szókincs </w:t>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t xml:space="preserve">          </w:t>
      </w:r>
      <w:r w:rsidRPr="00D83966">
        <w:rPr>
          <w:rFonts w:ascii="Times New Roman" w:hAnsi="Times New Roman"/>
          <w:b/>
          <w:i/>
          <w:sz w:val="24"/>
          <w:szCs w:val="24"/>
        </w:rPr>
        <w:t>20 óra</w:t>
      </w:r>
    </w:p>
    <w:p w:rsidR="000E0745" w:rsidRPr="00D83966" w:rsidRDefault="000E0745" w:rsidP="000E0745">
      <w:pPr>
        <w:ind w:left="720" w:hanging="11"/>
        <w:rPr>
          <w:rFonts w:ascii="Times New Roman" w:eastAsia="Lucida Sans Unicode" w:hAnsi="Times New Roman"/>
          <w:b/>
          <w:kern w:val="1"/>
          <w:sz w:val="24"/>
          <w:szCs w:val="24"/>
          <w:lang w:eastAsia="hi-IN" w:bidi="hi-IN"/>
        </w:rPr>
      </w:pPr>
      <w:r w:rsidRPr="00D83966">
        <w:rPr>
          <w:rFonts w:ascii="Times New Roman" w:eastAsia="Lucida Sans Unicode" w:hAnsi="Times New Roman"/>
          <w:b/>
          <w:kern w:val="1"/>
          <w:sz w:val="24"/>
          <w:szCs w:val="24"/>
          <w:lang w:eastAsia="hi-IN" w:bidi="hi-IN"/>
        </w:rPr>
        <w:t>/</w:t>
      </w:r>
      <w:r w:rsidRPr="00D83966">
        <w:rPr>
          <w:rFonts w:ascii="Times New Roman" w:eastAsia="Lucida Sans Unicode" w:hAnsi="Times New Roman"/>
          <w:kern w:val="1"/>
          <w:sz w:val="24"/>
          <w:szCs w:val="24"/>
          <w:lang w:eastAsia="hi-IN" w:bidi="hi-IN"/>
        </w:rPr>
        <w:t>Munkavállalással kapcsolatos alapvető szakszókincs elsajátítása</w:t>
      </w:r>
      <w:r w:rsidRPr="00D83966">
        <w:rPr>
          <w:rFonts w:ascii="Times New Roman" w:eastAsia="Lucida Sans Unicode" w:hAnsi="Times New Roman"/>
          <w:b/>
          <w:kern w:val="1"/>
          <w:sz w:val="24"/>
          <w:szCs w:val="24"/>
          <w:lang w:eastAsia="hi-IN" w:bidi="hi-IN"/>
        </w:rPr>
        <w:t>/</w:t>
      </w:r>
    </w:p>
    <w:p w:rsidR="000E0745" w:rsidRPr="00D83966" w:rsidRDefault="000E0745" w:rsidP="000E0745">
      <w:pPr>
        <w:ind w:left="737" w:hanging="11"/>
        <w:jc w:val="both"/>
        <w:rPr>
          <w:rFonts w:ascii="Times New Roman" w:hAnsi="Times New Roman"/>
          <w:sz w:val="24"/>
          <w:szCs w:val="24"/>
        </w:rPr>
      </w:pPr>
      <w:r w:rsidRPr="00D83966">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0E0745" w:rsidRPr="00D83966" w:rsidRDefault="000E0745" w:rsidP="000E0745">
      <w:pPr>
        <w:rPr>
          <w:rFonts w:ascii="Times New Roman" w:hAnsi="Times New Roman"/>
          <w:sz w:val="24"/>
          <w:szCs w:val="24"/>
        </w:rPr>
      </w:pPr>
    </w:p>
    <w:p w:rsidR="000E0745" w:rsidRPr="00D83966" w:rsidRDefault="000E0745" w:rsidP="000E0745">
      <w:pPr>
        <w:widowControl w:val="0"/>
        <w:numPr>
          <w:ilvl w:val="1"/>
          <w:numId w:val="5"/>
        </w:numPr>
        <w:suppressAutoHyphens/>
        <w:ind w:hanging="405"/>
        <w:jc w:val="both"/>
        <w:rPr>
          <w:rFonts w:ascii="Times New Roman" w:hAnsi="Times New Roman"/>
          <w:b/>
          <w:i/>
          <w:sz w:val="24"/>
          <w:szCs w:val="24"/>
        </w:rPr>
      </w:pPr>
      <w:r w:rsidRPr="00D83966">
        <w:rPr>
          <w:rFonts w:ascii="Times New Roman" w:hAnsi="Times New Roman"/>
          <w:b/>
          <w:i/>
          <w:sz w:val="24"/>
          <w:szCs w:val="24"/>
        </w:rPr>
        <w:t>A képzés javasolt helyszíne (ajánlás)</w:t>
      </w:r>
    </w:p>
    <w:p w:rsidR="000E0745" w:rsidRPr="00D83966" w:rsidRDefault="000E0745" w:rsidP="000E0745">
      <w:pPr>
        <w:widowControl w:val="0"/>
        <w:suppressAutoHyphens/>
        <w:ind w:left="567"/>
        <w:jc w:val="both"/>
        <w:rPr>
          <w:rFonts w:ascii="Times New Roman" w:hAnsi="Times New Roman"/>
          <w:bCs/>
          <w:i/>
          <w:sz w:val="24"/>
          <w:szCs w:val="24"/>
        </w:rPr>
      </w:pPr>
      <w:r w:rsidRPr="00D83966">
        <w:rPr>
          <w:rFonts w:ascii="Times New Roman" w:hAnsi="Times New Roman"/>
          <w:i/>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0E0745" w:rsidRPr="00D83966" w:rsidRDefault="000E0745" w:rsidP="000E0745">
      <w:pPr>
        <w:ind w:left="792"/>
        <w:jc w:val="both"/>
        <w:rPr>
          <w:rFonts w:ascii="Times New Roman" w:hAnsi="Times New Roman"/>
          <w:b/>
          <w:bCs/>
          <w:sz w:val="24"/>
          <w:szCs w:val="24"/>
        </w:rPr>
      </w:pPr>
    </w:p>
    <w:p w:rsidR="000E0745" w:rsidRPr="00D83966" w:rsidRDefault="000E0745" w:rsidP="000E0745">
      <w:pPr>
        <w:widowControl w:val="0"/>
        <w:numPr>
          <w:ilvl w:val="1"/>
          <w:numId w:val="5"/>
        </w:numPr>
        <w:suppressAutoHyphens/>
        <w:jc w:val="both"/>
        <w:rPr>
          <w:rFonts w:ascii="Times New Roman" w:hAnsi="Times New Roman"/>
          <w:b/>
          <w:sz w:val="24"/>
          <w:szCs w:val="24"/>
        </w:rPr>
      </w:pPr>
      <w:r w:rsidRPr="00D83966">
        <w:rPr>
          <w:rFonts w:ascii="Times New Roman" w:hAnsi="Times New Roman"/>
          <w:b/>
          <w:i/>
          <w:sz w:val="24"/>
          <w:szCs w:val="24"/>
        </w:rPr>
        <w:t>A tantárgy elsajátítása során alkalmazható sajátos módszerek, tanulói tevékenységformák (ajánlás)</w:t>
      </w:r>
    </w:p>
    <w:p w:rsidR="000E0745" w:rsidRPr="00D83966" w:rsidRDefault="000E0745" w:rsidP="000E0745">
      <w:pPr>
        <w:widowControl w:val="0"/>
        <w:suppressAutoHyphens/>
        <w:ind w:left="567"/>
        <w:jc w:val="both"/>
        <w:rPr>
          <w:rFonts w:ascii="Times New Roman" w:hAnsi="Times New Roman"/>
          <w:bCs/>
          <w:i/>
          <w:sz w:val="24"/>
          <w:szCs w:val="24"/>
        </w:rPr>
      </w:pPr>
      <w:r w:rsidRPr="00D83966">
        <w:rPr>
          <w:rFonts w:ascii="Times New Roman" w:hAnsi="Times New Roman"/>
          <w:bCs/>
          <w:i/>
          <w:sz w:val="24"/>
          <w:szCs w:val="24"/>
        </w:rPr>
        <w:t>A tananyag kb. fele digitális tartalmú oktatási anyag, így speciálisak mind a módszerek, mind pedig a tanulói tevékenységformák.</w:t>
      </w:r>
    </w:p>
    <w:p w:rsidR="000E0745" w:rsidRPr="00D83966" w:rsidRDefault="000E0745" w:rsidP="000E0745">
      <w:pPr>
        <w:widowControl w:val="0"/>
        <w:suppressAutoHyphens/>
        <w:rPr>
          <w:rFonts w:ascii="Times New Roman" w:hAnsi="Times New Roman"/>
          <w:bCs/>
          <w:sz w:val="24"/>
          <w:szCs w:val="24"/>
        </w:rPr>
      </w:pPr>
    </w:p>
    <w:p w:rsidR="00956363" w:rsidRPr="00D83966" w:rsidRDefault="000E0745" w:rsidP="00811BAA">
      <w:pPr>
        <w:widowControl w:val="0"/>
        <w:numPr>
          <w:ilvl w:val="2"/>
          <w:numId w:val="13"/>
        </w:numPr>
        <w:suppressAutoHyphens/>
        <w:ind w:hanging="731"/>
        <w:jc w:val="both"/>
        <w:rPr>
          <w:rFonts w:ascii="Times New Roman" w:hAnsi="Times New Roman"/>
          <w:b/>
          <w:bCs/>
          <w:i/>
          <w:sz w:val="24"/>
          <w:szCs w:val="24"/>
        </w:rPr>
      </w:pPr>
      <w:r w:rsidRPr="00D83966">
        <w:rPr>
          <w:rFonts w:ascii="Times New Roman" w:hAnsi="Times New Roman"/>
          <w:b/>
          <w:bCs/>
          <w:i/>
          <w:sz w:val="24"/>
          <w:szCs w:val="24"/>
        </w:rPr>
        <w:t>A tantárgy elsajátítása során alkalmazható sajátos módszerek (ajánlás)</w:t>
      </w:r>
    </w:p>
    <w:p w:rsidR="000E0745" w:rsidRPr="00D83966" w:rsidRDefault="000E0745" w:rsidP="00956363">
      <w:pPr>
        <w:widowControl w:val="0"/>
        <w:suppressAutoHyphens/>
        <w:ind w:left="709"/>
        <w:jc w:val="both"/>
        <w:rPr>
          <w:rFonts w:ascii="Times New Roman" w:hAnsi="Times New Roman"/>
          <w:b/>
          <w:bCs/>
          <w:i/>
          <w:sz w:val="24"/>
          <w:szCs w:val="24"/>
        </w:rPr>
      </w:pPr>
      <w:r w:rsidRPr="00D83966">
        <w:rPr>
          <w:rFonts w:ascii="Times New Roman" w:hAnsi="Times New Roman"/>
          <w:b/>
          <w:bCs/>
          <w:i/>
          <w:sz w:val="24"/>
          <w:szCs w:val="24"/>
        </w:rPr>
        <w:t xml:space="preserve">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83966" w:rsidRPr="00D83966" w:rsidTr="001E0B73">
        <w:trPr>
          <w:jc w:val="center"/>
        </w:trPr>
        <w:tc>
          <w:tcPr>
            <w:tcW w:w="994"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Sorszám</w:t>
            </w:r>
          </w:p>
        </w:tc>
        <w:tc>
          <w:tcPr>
            <w:tcW w:w="2800"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 xml:space="preserve">Alkalmazott oktatási </w:t>
            </w:r>
          </w:p>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módszer neve</w:t>
            </w:r>
          </w:p>
        </w:tc>
        <w:tc>
          <w:tcPr>
            <w:tcW w:w="2835" w:type="dxa"/>
            <w:gridSpan w:val="3"/>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A tanulói tevékenység szervezeti kerete</w:t>
            </w:r>
          </w:p>
        </w:tc>
        <w:tc>
          <w:tcPr>
            <w:tcW w:w="2659"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 xml:space="preserve">Alkalmazandó eszközök és felszerelések </w:t>
            </w:r>
          </w:p>
        </w:tc>
      </w:tr>
      <w:tr w:rsidR="00D83966" w:rsidRPr="00D83966" w:rsidTr="001E0B73">
        <w:trPr>
          <w:jc w:val="center"/>
        </w:trPr>
        <w:tc>
          <w:tcPr>
            <w:tcW w:w="994" w:type="dxa"/>
            <w:vMerge/>
            <w:vAlign w:val="center"/>
          </w:tcPr>
          <w:p w:rsidR="000E0745" w:rsidRPr="00D83966" w:rsidRDefault="000E0745" w:rsidP="001E0B73">
            <w:pPr>
              <w:jc w:val="center"/>
              <w:rPr>
                <w:rFonts w:ascii="Times New Roman" w:hAnsi="Times New Roman"/>
                <w:b/>
                <w:sz w:val="20"/>
                <w:szCs w:val="20"/>
              </w:rPr>
            </w:pPr>
          </w:p>
        </w:tc>
        <w:tc>
          <w:tcPr>
            <w:tcW w:w="2800" w:type="dxa"/>
            <w:vMerge/>
            <w:vAlign w:val="center"/>
          </w:tcPr>
          <w:p w:rsidR="000E0745" w:rsidRPr="00D83966" w:rsidRDefault="000E0745" w:rsidP="001E0B73">
            <w:pPr>
              <w:rPr>
                <w:rFonts w:ascii="Times New Roman" w:hAnsi="Times New Roman"/>
                <w:b/>
                <w:sz w:val="20"/>
                <w:szCs w:val="20"/>
              </w:rPr>
            </w:pPr>
          </w:p>
        </w:tc>
        <w:tc>
          <w:tcPr>
            <w:tcW w:w="945" w:type="dxa"/>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egyéni</w:t>
            </w:r>
          </w:p>
        </w:tc>
        <w:tc>
          <w:tcPr>
            <w:tcW w:w="945" w:type="dxa"/>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csoport</w:t>
            </w:r>
          </w:p>
        </w:tc>
        <w:tc>
          <w:tcPr>
            <w:tcW w:w="945" w:type="dxa"/>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osztály</w:t>
            </w:r>
          </w:p>
        </w:tc>
        <w:tc>
          <w:tcPr>
            <w:tcW w:w="2659" w:type="dxa"/>
            <w:vMerge/>
            <w:vAlign w:val="center"/>
          </w:tcPr>
          <w:p w:rsidR="000E0745" w:rsidRPr="00D83966" w:rsidRDefault="000E0745" w:rsidP="001E0B73">
            <w:pPr>
              <w:jc w:val="center"/>
              <w:rPr>
                <w:rFonts w:ascii="Times New Roman" w:hAnsi="Times New Roman"/>
                <w:b/>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1.11</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magyarázat</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2659"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1.2.</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megbeszélés</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2659"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lastRenderedPageBreak/>
              <w:t>1.3.</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szemléltetés</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2659"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1.4.</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kooperatív tanulás</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945" w:type="dxa"/>
            <w:vAlign w:val="center"/>
          </w:tcPr>
          <w:p w:rsidR="000E0745" w:rsidRPr="00D83966" w:rsidRDefault="000E0745" w:rsidP="001E0B73">
            <w:pPr>
              <w:jc w:val="center"/>
              <w:rPr>
                <w:rFonts w:ascii="Times New Roman" w:hAnsi="Times New Roman"/>
                <w:sz w:val="20"/>
                <w:szCs w:val="20"/>
              </w:rPr>
            </w:pPr>
          </w:p>
        </w:tc>
        <w:tc>
          <w:tcPr>
            <w:tcW w:w="2659"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1.5.</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szerepjáték</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945" w:type="dxa"/>
            <w:vAlign w:val="center"/>
          </w:tcPr>
          <w:p w:rsidR="000E0745" w:rsidRPr="00D83966" w:rsidRDefault="000E0745" w:rsidP="001E0B73">
            <w:pPr>
              <w:jc w:val="center"/>
              <w:rPr>
                <w:rFonts w:ascii="Times New Roman" w:hAnsi="Times New Roman"/>
                <w:sz w:val="20"/>
                <w:szCs w:val="20"/>
              </w:rPr>
            </w:pPr>
          </w:p>
        </w:tc>
        <w:tc>
          <w:tcPr>
            <w:tcW w:w="2659"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1.6.</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házi feladat</w:t>
            </w: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p>
        </w:tc>
        <w:tc>
          <w:tcPr>
            <w:tcW w:w="2659" w:type="dxa"/>
            <w:vAlign w:val="center"/>
          </w:tcPr>
          <w:p w:rsidR="000E0745" w:rsidRPr="00D83966" w:rsidRDefault="000E0745" w:rsidP="001E0B73">
            <w:pPr>
              <w:jc w:val="center"/>
              <w:rPr>
                <w:rFonts w:ascii="Times New Roman" w:hAnsi="Times New Roman"/>
                <w:sz w:val="20"/>
                <w:szCs w:val="20"/>
              </w:rPr>
            </w:pPr>
          </w:p>
        </w:tc>
      </w:tr>
      <w:tr w:rsidR="000E0745"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1.7.</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iCs/>
                <w:sz w:val="20"/>
                <w:szCs w:val="20"/>
              </w:rPr>
              <w:t>digitális alapú feladatmegoldás</w:t>
            </w: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p>
        </w:tc>
        <w:tc>
          <w:tcPr>
            <w:tcW w:w="2659" w:type="dxa"/>
            <w:vAlign w:val="center"/>
          </w:tcPr>
          <w:p w:rsidR="000E0745" w:rsidRPr="00D83966" w:rsidRDefault="000E0745" w:rsidP="001E0B73">
            <w:pPr>
              <w:jc w:val="center"/>
              <w:rPr>
                <w:rFonts w:ascii="Times New Roman" w:hAnsi="Times New Roman"/>
                <w:sz w:val="20"/>
                <w:szCs w:val="20"/>
              </w:rPr>
            </w:pPr>
          </w:p>
        </w:tc>
      </w:tr>
    </w:tbl>
    <w:p w:rsidR="000E0745" w:rsidRPr="00D83966" w:rsidRDefault="000E0745" w:rsidP="000E0745">
      <w:pPr>
        <w:jc w:val="both"/>
        <w:rPr>
          <w:rFonts w:ascii="Times New Roman" w:hAnsi="Times New Roman"/>
          <w:iCs/>
          <w:sz w:val="24"/>
          <w:szCs w:val="24"/>
        </w:rPr>
      </w:pPr>
    </w:p>
    <w:p w:rsidR="000E0745" w:rsidRPr="00D83966" w:rsidRDefault="000E0745" w:rsidP="00811BAA">
      <w:pPr>
        <w:widowControl w:val="0"/>
        <w:numPr>
          <w:ilvl w:val="2"/>
          <w:numId w:val="13"/>
        </w:numPr>
        <w:tabs>
          <w:tab w:val="num" w:pos="1800"/>
        </w:tabs>
        <w:suppressAutoHyphens/>
        <w:jc w:val="both"/>
        <w:rPr>
          <w:rFonts w:ascii="Times New Roman" w:hAnsi="Times New Roman"/>
          <w:b/>
          <w:bCs/>
          <w:i/>
          <w:sz w:val="24"/>
          <w:szCs w:val="24"/>
        </w:rPr>
      </w:pPr>
      <w:r w:rsidRPr="00D83966">
        <w:rPr>
          <w:rFonts w:ascii="Times New Roman" w:hAnsi="Times New Roman"/>
          <w:b/>
          <w:bCs/>
          <w:i/>
          <w:sz w:val="24"/>
          <w:szCs w:val="24"/>
        </w:rPr>
        <w:t>A tantárgy elsajátítása során alkalmazható tanulói tevékenységformák (ajánlás)</w:t>
      </w:r>
    </w:p>
    <w:p w:rsidR="00956363" w:rsidRPr="00D83966" w:rsidRDefault="00956363" w:rsidP="00956363">
      <w:pPr>
        <w:widowControl w:val="0"/>
        <w:suppressAutoHyphens/>
        <w:ind w:left="720"/>
        <w:jc w:val="both"/>
        <w:rPr>
          <w:rFonts w:ascii="Times New Roman" w:hAnsi="Times New Roman"/>
          <w:b/>
          <w:bCs/>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83966" w:rsidRPr="00D83966" w:rsidTr="001E0B73">
        <w:trPr>
          <w:cantSplit/>
          <w:trHeight w:val="921"/>
          <w:jc w:val="center"/>
        </w:trPr>
        <w:tc>
          <w:tcPr>
            <w:tcW w:w="828" w:type="dxa"/>
            <w:vMerge w:val="restart"/>
            <w:vAlign w:val="center"/>
          </w:tcPr>
          <w:p w:rsidR="000E0745" w:rsidRPr="00D83966" w:rsidRDefault="000E0745" w:rsidP="001E0B73">
            <w:pPr>
              <w:rPr>
                <w:rFonts w:ascii="Times New Roman" w:hAnsi="Times New Roman"/>
                <w:b/>
                <w:sz w:val="20"/>
                <w:szCs w:val="20"/>
              </w:rPr>
            </w:pPr>
            <w:r w:rsidRPr="00D83966">
              <w:rPr>
                <w:rFonts w:ascii="Times New Roman" w:hAnsi="Times New Roman"/>
                <w:b/>
                <w:sz w:val="20"/>
                <w:szCs w:val="20"/>
              </w:rPr>
              <w:t>Sor-szám</w:t>
            </w:r>
          </w:p>
        </w:tc>
        <w:tc>
          <w:tcPr>
            <w:tcW w:w="3621"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Tanulói tevékenységforma</w:t>
            </w:r>
          </w:p>
        </w:tc>
        <w:tc>
          <w:tcPr>
            <w:tcW w:w="2370" w:type="dxa"/>
            <w:gridSpan w:val="3"/>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Tanulói tevékenység szervezési kerete</w:t>
            </w:r>
          </w:p>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(differenciálási módok)</w:t>
            </w:r>
          </w:p>
        </w:tc>
        <w:tc>
          <w:tcPr>
            <w:tcW w:w="2190"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 xml:space="preserve">Alkalmazandó eszközök és felszerelések </w:t>
            </w:r>
          </w:p>
        </w:tc>
      </w:tr>
      <w:tr w:rsidR="00D83966" w:rsidRPr="00D83966" w:rsidTr="001E0B73">
        <w:trPr>
          <w:cantSplit/>
          <w:trHeight w:val="1076"/>
          <w:jc w:val="center"/>
        </w:trPr>
        <w:tc>
          <w:tcPr>
            <w:tcW w:w="828" w:type="dxa"/>
            <w:vMerge/>
            <w:vAlign w:val="center"/>
          </w:tcPr>
          <w:p w:rsidR="000E0745" w:rsidRPr="00D83966" w:rsidRDefault="000E0745" w:rsidP="001E0B73">
            <w:pPr>
              <w:jc w:val="center"/>
              <w:rPr>
                <w:rFonts w:ascii="Times New Roman" w:hAnsi="Times New Roman"/>
                <w:b/>
                <w:sz w:val="20"/>
                <w:szCs w:val="20"/>
              </w:rPr>
            </w:pPr>
          </w:p>
        </w:tc>
        <w:tc>
          <w:tcPr>
            <w:tcW w:w="3621" w:type="dxa"/>
            <w:vMerge/>
            <w:vAlign w:val="center"/>
          </w:tcPr>
          <w:p w:rsidR="000E0745" w:rsidRPr="00D83966" w:rsidRDefault="000E0745" w:rsidP="001E0B73">
            <w:pPr>
              <w:rPr>
                <w:rFonts w:ascii="Times New Roman" w:hAnsi="Times New Roman"/>
                <w:b/>
                <w:sz w:val="20"/>
                <w:szCs w:val="20"/>
              </w:rPr>
            </w:pPr>
          </w:p>
        </w:tc>
        <w:tc>
          <w:tcPr>
            <w:tcW w:w="809" w:type="dxa"/>
            <w:textDirection w:val="btLr"/>
            <w:vAlign w:val="center"/>
          </w:tcPr>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Egyéni</w:t>
            </w:r>
          </w:p>
        </w:tc>
        <w:tc>
          <w:tcPr>
            <w:tcW w:w="798" w:type="dxa"/>
            <w:textDirection w:val="btLr"/>
            <w:vAlign w:val="center"/>
          </w:tcPr>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Csoport-</w:t>
            </w:r>
          </w:p>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bontás</w:t>
            </w:r>
          </w:p>
        </w:tc>
        <w:tc>
          <w:tcPr>
            <w:tcW w:w="763" w:type="dxa"/>
            <w:textDirection w:val="btLr"/>
            <w:vAlign w:val="center"/>
          </w:tcPr>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Osztály-</w:t>
            </w:r>
          </w:p>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keret</w:t>
            </w:r>
          </w:p>
        </w:tc>
        <w:tc>
          <w:tcPr>
            <w:tcW w:w="2190" w:type="dxa"/>
            <w:vMerge/>
            <w:vAlign w:val="center"/>
          </w:tcPr>
          <w:p w:rsidR="000E0745" w:rsidRPr="00D83966" w:rsidRDefault="000E0745" w:rsidP="001E0B73">
            <w:pPr>
              <w:jc w:val="center"/>
              <w:rPr>
                <w:rFonts w:ascii="Times New Roman" w:hAnsi="Times New Roman"/>
                <w:b/>
                <w:sz w:val="20"/>
                <w:szCs w:val="20"/>
              </w:rPr>
            </w:pPr>
          </w:p>
        </w:tc>
      </w:tr>
      <w:tr w:rsidR="00D83966" w:rsidRPr="00D83966" w:rsidTr="001E0B73">
        <w:trPr>
          <w:jc w:val="center"/>
        </w:trPr>
        <w:tc>
          <w:tcPr>
            <w:tcW w:w="828" w:type="dxa"/>
            <w:shd w:val="clear" w:color="auto" w:fill="D9D9D9"/>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1.</w:t>
            </w:r>
          </w:p>
        </w:tc>
        <w:tc>
          <w:tcPr>
            <w:tcW w:w="3621" w:type="dxa"/>
            <w:shd w:val="clear" w:color="auto" w:fill="D9D9D9"/>
            <w:vAlign w:val="center"/>
          </w:tcPr>
          <w:p w:rsidR="000E0745" w:rsidRPr="00D83966" w:rsidRDefault="000E0745" w:rsidP="001E0B73">
            <w:pPr>
              <w:rPr>
                <w:rFonts w:ascii="Times New Roman" w:hAnsi="Times New Roman"/>
                <w:b/>
                <w:sz w:val="20"/>
                <w:szCs w:val="20"/>
              </w:rPr>
            </w:pPr>
            <w:r w:rsidRPr="00D83966">
              <w:rPr>
                <w:rFonts w:ascii="Times New Roman" w:hAnsi="Times New Roman"/>
                <w:b/>
                <w:sz w:val="20"/>
                <w:szCs w:val="20"/>
              </w:rPr>
              <w:t>Információ feldolgozó tevékenységek</w:t>
            </w:r>
          </w:p>
        </w:tc>
        <w:tc>
          <w:tcPr>
            <w:tcW w:w="809"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98"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63"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2190" w:type="dxa"/>
            <w:shd w:val="clear" w:color="auto" w:fill="D9D9D9"/>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1.1.</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Olvasott szöveg önálló feldolgozása</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1.2.</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1.3.</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Írott szöveg feldolgozása jegyzeteléssel</w:t>
            </w:r>
          </w:p>
        </w:tc>
        <w:tc>
          <w:tcPr>
            <w:tcW w:w="809" w:type="dxa"/>
            <w:vAlign w:val="center"/>
          </w:tcPr>
          <w:p w:rsidR="000E0745" w:rsidRPr="00D83966" w:rsidRDefault="000E0745" w:rsidP="001E0B73">
            <w:pPr>
              <w:jc w:val="center"/>
              <w:rPr>
                <w:rFonts w:ascii="Times New Roman" w:hAnsi="Times New Roman"/>
                <w:sz w:val="20"/>
                <w:szCs w:val="20"/>
              </w:rPr>
            </w:pP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1.6.</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shd w:val="clear" w:color="auto" w:fill="D9D9D9"/>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2.</w:t>
            </w:r>
          </w:p>
        </w:tc>
        <w:tc>
          <w:tcPr>
            <w:tcW w:w="3621" w:type="dxa"/>
            <w:shd w:val="clear" w:color="auto" w:fill="D9D9D9"/>
            <w:vAlign w:val="center"/>
          </w:tcPr>
          <w:p w:rsidR="000E0745" w:rsidRPr="00D83966" w:rsidRDefault="000E0745" w:rsidP="001E0B73">
            <w:pPr>
              <w:rPr>
                <w:rFonts w:ascii="Times New Roman" w:hAnsi="Times New Roman"/>
                <w:b/>
                <w:sz w:val="20"/>
                <w:szCs w:val="20"/>
              </w:rPr>
            </w:pPr>
            <w:r w:rsidRPr="00D83966">
              <w:rPr>
                <w:rFonts w:ascii="Times New Roman" w:hAnsi="Times New Roman"/>
                <w:b/>
                <w:sz w:val="20"/>
                <w:szCs w:val="20"/>
              </w:rPr>
              <w:t>Ismeretalkalmazási gyakorló tevékenységek, feladatok</w:t>
            </w:r>
          </w:p>
        </w:tc>
        <w:tc>
          <w:tcPr>
            <w:tcW w:w="809"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98"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63"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2190" w:type="dxa"/>
            <w:shd w:val="clear" w:color="auto" w:fill="D9D9D9"/>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2.1.</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bCs/>
                <w:sz w:val="20"/>
                <w:szCs w:val="20"/>
              </w:rPr>
              <w:t>Levélírás</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2.2.</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shd w:val="clear" w:color="auto" w:fill="D9D9D9"/>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3.</w:t>
            </w:r>
          </w:p>
        </w:tc>
        <w:tc>
          <w:tcPr>
            <w:tcW w:w="3621" w:type="dxa"/>
            <w:shd w:val="clear" w:color="auto" w:fill="D9D9D9"/>
            <w:vAlign w:val="center"/>
          </w:tcPr>
          <w:p w:rsidR="000E0745" w:rsidRPr="00D83966" w:rsidRDefault="000E0745" w:rsidP="001E0B73">
            <w:pPr>
              <w:rPr>
                <w:rFonts w:ascii="Times New Roman" w:hAnsi="Times New Roman"/>
                <w:b/>
                <w:sz w:val="20"/>
                <w:szCs w:val="20"/>
              </w:rPr>
            </w:pPr>
            <w:r w:rsidRPr="00D83966">
              <w:rPr>
                <w:rFonts w:ascii="Times New Roman" w:hAnsi="Times New Roman"/>
                <w:b/>
                <w:sz w:val="20"/>
                <w:szCs w:val="20"/>
              </w:rPr>
              <w:t>Komplex információk körében</w:t>
            </w:r>
          </w:p>
        </w:tc>
        <w:tc>
          <w:tcPr>
            <w:tcW w:w="809"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98"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63"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2190" w:type="dxa"/>
            <w:shd w:val="clear" w:color="auto" w:fill="D9D9D9"/>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3.1.</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Elemzés készítése tapasztalatokról</w:t>
            </w:r>
          </w:p>
        </w:tc>
        <w:tc>
          <w:tcPr>
            <w:tcW w:w="809" w:type="dxa"/>
            <w:vAlign w:val="center"/>
          </w:tcPr>
          <w:p w:rsidR="000E0745" w:rsidRPr="00D83966" w:rsidRDefault="000E0745" w:rsidP="001E0B73">
            <w:pPr>
              <w:jc w:val="center"/>
              <w:rPr>
                <w:rFonts w:ascii="Times New Roman" w:hAnsi="Times New Roman"/>
                <w:sz w:val="20"/>
                <w:szCs w:val="20"/>
              </w:rPr>
            </w:pP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499"/>
          <w:jc w:val="center"/>
        </w:trPr>
        <w:tc>
          <w:tcPr>
            <w:tcW w:w="828" w:type="dxa"/>
            <w:shd w:val="clear" w:color="auto" w:fill="D9D9D9"/>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4.</w:t>
            </w:r>
          </w:p>
        </w:tc>
        <w:tc>
          <w:tcPr>
            <w:tcW w:w="3621" w:type="dxa"/>
            <w:shd w:val="clear" w:color="auto" w:fill="D9D9D9"/>
            <w:vAlign w:val="center"/>
          </w:tcPr>
          <w:p w:rsidR="000E0745" w:rsidRPr="00D83966" w:rsidRDefault="000E0745" w:rsidP="001E0B73">
            <w:pPr>
              <w:rPr>
                <w:rFonts w:ascii="Times New Roman" w:hAnsi="Times New Roman"/>
                <w:b/>
                <w:sz w:val="20"/>
                <w:szCs w:val="20"/>
              </w:rPr>
            </w:pPr>
            <w:r w:rsidRPr="00D83966">
              <w:rPr>
                <w:rFonts w:ascii="Times New Roman" w:hAnsi="Times New Roman"/>
                <w:b/>
                <w:sz w:val="20"/>
                <w:szCs w:val="20"/>
              </w:rPr>
              <w:t>Csoportos munkaformák körében</w:t>
            </w:r>
          </w:p>
        </w:tc>
        <w:tc>
          <w:tcPr>
            <w:tcW w:w="809"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98"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63"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2190" w:type="dxa"/>
            <w:shd w:val="clear" w:color="auto" w:fill="D9D9D9"/>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4.1.</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Feladattal vezetett kiscsoportos szövegfeldolgozás</w:t>
            </w:r>
          </w:p>
        </w:tc>
        <w:tc>
          <w:tcPr>
            <w:tcW w:w="809" w:type="dxa"/>
            <w:vAlign w:val="center"/>
          </w:tcPr>
          <w:p w:rsidR="000E0745" w:rsidRPr="00D83966" w:rsidRDefault="000E0745" w:rsidP="001E0B73">
            <w:pPr>
              <w:jc w:val="center"/>
              <w:rPr>
                <w:rFonts w:ascii="Times New Roman" w:hAnsi="Times New Roman"/>
                <w:sz w:val="20"/>
                <w:szCs w:val="20"/>
              </w:rPr>
            </w:pP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2190" w:type="dxa"/>
            <w:vAlign w:val="center"/>
          </w:tcPr>
          <w:p w:rsidR="000E0745" w:rsidRPr="00D83966" w:rsidRDefault="000E0745" w:rsidP="001E0B73">
            <w:pPr>
              <w:jc w:val="center"/>
              <w:rPr>
                <w:rFonts w:ascii="Times New Roman" w:hAnsi="Times New Roman"/>
                <w:sz w:val="20"/>
                <w:szCs w:val="20"/>
              </w:rPr>
            </w:pPr>
          </w:p>
        </w:tc>
      </w:tr>
      <w:tr w:rsidR="000E0745"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4.3.</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Csoportos helyzetgyakorlat</w:t>
            </w:r>
          </w:p>
        </w:tc>
        <w:tc>
          <w:tcPr>
            <w:tcW w:w="809" w:type="dxa"/>
            <w:vAlign w:val="center"/>
          </w:tcPr>
          <w:p w:rsidR="000E0745" w:rsidRPr="00D83966" w:rsidRDefault="000E0745" w:rsidP="001E0B73">
            <w:pPr>
              <w:jc w:val="center"/>
              <w:rPr>
                <w:rFonts w:ascii="Times New Roman" w:hAnsi="Times New Roman"/>
                <w:sz w:val="20"/>
                <w:szCs w:val="20"/>
              </w:rPr>
            </w:pP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2190" w:type="dxa"/>
            <w:vAlign w:val="center"/>
          </w:tcPr>
          <w:p w:rsidR="000E0745" w:rsidRPr="00D83966" w:rsidRDefault="000E0745" w:rsidP="001E0B73">
            <w:pPr>
              <w:jc w:val="center"/>
              <w:rPr>
                <w:rFonts w:ascii="Times New Roman" w:hAnsi="Times New Roman"/>
                <w:sz w:val="20"/>
                <w:szCs w:val="20"/>
              </w:rPr>
            </w:pPr>
          </w:p>
        </w:tc>
      </w:tr>
    </w:tbl>
    <w:p w:rsidR="000E0745" w:rsidRPr="00D83966" w:rsidRDefault="000E0745" w:rsidP="000E0745">
      <w:pPr>
        <w:widowControl w:val="0"/>
        <w:suppressAutoHyphens/>
        <w:ind w:left="709"/>
        <w:rPr>
          <w:rFonts w:ascii="Times New Roman" w:hAnsi="Times New Roman"/>
          <w:bCs/>
          <w:sz w:val="24"/>
          <w:szCs w:val="24"/>
          <w:u w:val="single"/>
        </w:rPr>
      </w:pPr>
    </w:p>
    <w:p w:rsidR="000E0745" w:rsidRPr="00D83966" w:rsidRDefault="000E0745" w:rsidP="00811BAA">
      <w:pPr>
        <w:widowControl w:val="0"/>
        <w:numPr>
          <w:ilvl w:val="1"/>
          <w:numId w:val="13"/>
        </w:numPr>
        <w:suppressAutoHyphens/>
        <w:ind w:hanging="333"/>
        <w:rPr>
          <w:rFonts w:ascii="Times New Roman" w:hAnsi="Times New Roman"/>
          <w:sz w:val="24"/>
          <w:szCs w:val="24"/>
        </w:rPr>
      </w:pPr>
      <w:r w:rsidRPr="00D83966">
        <w:rPr>
          <w:rFonts w:ascii="Times New Roman" w:hAnsi="Times New Roman"/>
          <w:b/>
          <w:bCs/>
          <w:sz w:val="24"/>
          <w:szCs w:val="24"/>
        </w:rPr>
        <w:t>A tantárgy értékelésének módja</w:t>
      </w:r>
    </w:p>
    <w:p w:rsidR="000E0745" w:rsidRPr="00D83966" w:rsidRDefault="000E0745" w:rsidP="000E0745">
      <w:pPr>
        <w:widowControl w:val="0"/>
        <w:suppressAutoHyphens/>
        <w:ind w:left="567"/>
        <w:jc w:val="both"/>
        <w:rPr>
          <w:rFonts w:ascii="Times New Roman" w:hAnsi="Times New Roman"/>
          <w:bCs/>
          <w:sz w:val="24"/>
          <w:szCs w:val="24"/>
        </w:rPr>
      </w:pPr>
      <w:r w:rsidRPr="00D83966">
        <w:rPr>
          <w:rFonts w:ascii="Times New Roman" w:hAnsi="Times New Roman"/>
          <w:bCs/>
          <w:sz w:val="24"/>
          <w:szCs w:val="24"/>
        </w:rPr>
        <w:t>A nemzeti köznevelésről szóló 2011. évi CXC. törvény 54. § (2) a) pontja szerinti értékeléssel.</w:t>
      </w:r>
    </w:p>
    <w:p w:rsidR="000E0745" w:rsidRPr="00D83966" w:rsidRDefault="000E0745" w:rsidP="000E0745">
      <w:pPr>
        <w:widowControl w:val="0"/>
        <w:suppressAutoHyphens/>
        <w:jc w:val="both"/>
        <w:rPr>
          <w:rFonts w:ascii="Times New Roman" w:hAnsi="Times New Roman"/>
          <w:b/>
          <w:bCs/>
          <w:sz w:val="24"/>
          <w:szCs w:val="24"/>
        </w:rPr>
      </w:pPr>
      <w:r w:rsidRPr="00D83966">
        <w:rPr>
          <w:rFonts w:ascii="Times New Roman" w:hAnsi="Times New Roman"/>
          <w:bCs/>
          <w:sz w:val="24"/>
          <w:szCs w:val="24"/>
        </w:rPr>
        <w:br w:type="page"/>
      </w:r>
    </w:p>
    <w:p w:rsidR="000E0745" w:rsidRPr="00D83966" w:rsidRDefault="000E0745" w:rsidP="000E0745">
      <w:pPr>
        <w:widowControl w:val="0"/>
        <w:suppressAutoHyphens/>
        <w:jc w:val="center"/>
        <w:rPr>
          <w:rFonts w:ascii="Times New Roman" w:hAnsi="Times New Roman"/>
          <w:b/>
          <w:bCs/>
          <w:sz w:val="24"/>
          <w:szCs w:val="24"/>
        </w:rPr>
      </w:pPr>
    </w:p>
    <w:p w:rsidR="000E0745" w:rsidRPr="00D83966" w:rsidRDefault="000E0745" w:rsidP="000E0745">
      <w:pPr>
        <w:widowControl w:val="0"/>
        <w:suppressAutoHyphens/>
        <w:jc w:val="center"/>
        <w:rPr>
          <w:rFonts w:ascii="Times New Roman" w:hAnsi="Times New Roman"/>
          <w:b/>
          <w:bCs/>
          <w:sz w:val="24"/>
          <w:szCs w:val="24"/>
        </w:rPr>
      </w:pPr>
    </w:p>
    <w:p w:rsidR="000E0745" w:rsidRPr="00D83966" w:rsidRDefault="000E0745" w:rsidP="000E0745">
      <w:pPr>
        <w:widowControl w:val="0"/>
        <w:suppressAutoHyphens/>
        <w:jc w:val="center"/>
        <w:rPr>
          <w:rFonts w:ascii="Times New Roman" w:hAnsi="Times New Roman"/>
          <w:b/>
          <w:bCs/>
          <w:sz w:val="24"/>
          <w:szCs w:val="24"/>
        </w:rPr>
      </w:pPr>
    </w:p>
    <w:p w:rsidR="000E0745" w:rsidRPr="00D83966" w:rsidRDefault="000E0745" w:rsidP="000E0745">
      <w:pPr>
        <w:widowControl w:val="0"/>
        <w:suppressAutoHyphens/>
        <w:jc w:val="center"/>
        <w:rPr>
          <w:rFonts w:ascii="Times New Roman" w:hAnsi="Times New Roman"/>
          <w:b/>
          <w:bCs/>
          <w:sz w:val="24"/>
          <w:szCs w:val="24"/>
        </w:rPr>
      </w:pPr>
    </w:p>
    <w:p w:rsidR="000E0745" w:rsidRPr="00D83966" w:rsidRDefault="000E0745" w:rsidP="000E0745">
      <w:pPr>
        <w:widowControl w:val="0"/>
        <w:suppressAutoHyphens/>
        <w:jc w:val="center"/>
        <w:rPr>
          <w:rFonts w:ascii="Times New Roman" w:hAnsi="Times New Roman"/>
          <w:b/>
          <w:bCs/>
          <w:sz w:val="24"/>
          <w:szCs w:val="24"/>
        </w:rPr>
      </w:pPr>
    </w:p>
    <w:p w:rsidR="00E85448" w:rsidRDefault="00E85448" w:rsidP="000E0745">
      <w:pPr>
        <w:widowControl w:val="0"/>
        <w:suppressAutoHyphens/>
        <w:jc w:val="center"/>
        <w:rPr>
          <w:rFonts w:ascii="Times New Roman" w:hAnsi="Times New Roman"/>
          <w:b/>
          <w:sz w:val="44"/>
          <w:szCs w:val="44"/>
        </w:rPr>
      </w:pPr>
    </w:p>
    <w:p w:rsidR="00E85448" w:rsidRDefault="00E85448" w:rsidP="000E0745">
      <w:pPr>
        <w:widowControl w:val="0"/>
        <w:suppressAutoHyphens/>
        <w:jc w:val="center"/>
        <w:rPr>
          <w:rFonts w:ascii="Times New Roman" w:hAnsi="Times New Roman"/>
          <w:b/>
          <w:sz w:val="44"/>
          <w:szCs w:val="44"/>
        </w:rPr>
      </w:pPr>
    </w:p>
    <w:p w:rsidR="00E85448" w:rsidRDefault="00E85448" w:rsidP="000E0745">
      <w:pPr>
        <w:widowControl w:val="0"/>
        <w:suppressAutoHyphens/>
        <w:jc w:val="center"/>
        <w:rPr>
          <w:rFonts w:ascii="Times New Roman" w:hAnsi="Times New Roman"/>
          <w:b/>
          <w:sz w:val="44"/>
          <w:szCs w:val="44"/>
        </w:rPr>
      </w:pPr>
    </w:p>
    <w:p w:rsidR="000E0745" w:rsidRPr="00D83966" w:rsidRDefault="000E0745" w:rsidP="000E0745">
      <w:pPr>
        <w:widowControl w:val="0"/>
        <w:suppressAutoHyphens/>
        <w:jc w:val="center"/>
        <w:rPr>
          <w:rFonts w:ascii="Times New Roman" w:hAnsi="Times New Roman"/>
          <w:b/>
          <w:sz w:val="44"/>
          <w:szCs w:val="44"/>
        </w:rPr>
      </w:pPr>
      <w:r w:rsidRPr="00D83966">
        <w:rPr>
          <w:rFonts w:ascii="Times New Roman" w:hAnsi="Times New Roman"/>
          <w:b/>
          <w:sz w:val="44"/>
          <w:szCs w:val="44"/>
        </w:rPr>
        <w:t xml:space="preserve">A </w:t>
      </w:r>
    </w:p>
    <w:p w:rsidR="000E0745" w:rsidRPr="00D83966" w:rsidRDefault="000E0745" w:rsidP="000E0745">
      <w:pPr>
        <w:widowControl w:val="0"/>
        <w:suppressAutoHyphens/>
        <w:jc w:val="center"/>
        <w:rPr>
          <w:rFonts w:ascii="Times New Roman" w:hAnsi="Times New Roman"/>
          <w:b/>
          <w:sz w:val="44"/>
          <w:szCs w:val="44"/>
        </w:rPr>
      </w:pPr>
    </w:p>
    <w:p w:rsidR="000E0745" w:rsidRPr="00D83966" w:rsidRDefault="000E0745" w:rsidP="000E0745">
      <w:pPr>
        <w:widowControl w:val="0"/>
        <w:suppressAutoHyphens/>
        <w:jc w:val="center"/>
        <w:rPr>
          <w:rFonts w:ascii="Times New Roman" w:hAnsi="Times New Roman"/>
          <w:b/>
          <w:sz w:val="44"/>
          <w:szCs w:val="44"/>
        </w:rPr>
      </w:pPr>
      <w:r w:rsidRPr="00D83966">
        <w:rPr>
          <w:rFonts w:ascii="Times New Roman" w:hAnsi="Times New Roman"/>
          <w:b/>
          <w:sz w:val="44"/>
          <w:szCs w:val="44"/>
        </w:rPr>
        <w:t>11499-12 azonosító számú</w:t>
      </w:r>
    </w:p>
    <w:p w:rsidR="000E0745" w:rsidRPr="00D83966" w:rsidRDefault="000E0745" w:rsidP="000E0745">
      <w:pPr>
        <w:widowControl w:val="0"/>
        <w:suppressAutoHyphens/>
        <w:jc w:val="center"/>
        <w:rPr>
          <w:rFonts w:ascii="Times New Roman" w:hAnsi="Times New Roman"/>
          <w:sz w:val="44"/>
          <w:szCs w:val="44"/>
        </w:rPr>
      </w:pPr>
    </w:p>
    <w:p w:rsidR="000E0745" w:rsidRPr="00D83966" w:rsidRDefault="000E0745" w:rsidP="000E0745">
      <w:pPr>
        <w:widowControl w:val="0"/>
        <w:suppressAutoHyphens/>
        <w:jc w:val="center"/>
        <w:rPr>
          <w:rFonts w:ascii="Times New Roman" w:hAnsi="Times New Roman"/>
          <w:b/>
          <w:sz w:val="44"/>
          <w:szCs w:val="44"/>
        </w:rPr>
      </w:pPr>
      <w:r w:rsidRPr="00D83966">
        <w:rPr>
          <w:rFonts w:ascii="Times New Roman" w:hAnsi="Times New Roman"/>
          <w:b/>
          <w:sz w:val="44"/>
          <w:szCs w:val="44"/>
        </w:rPr>
        <w:t>Foglalkoztatás II.</w:t>
      </w:r>
    </w:p>
    <w:p w:rsidR="000E0745" w:rsidRPr="00D83966" w:rsidRDefault="000E0745" w:rsidP="000E0745">
      <w:pPr>
        <w:widowControl w:val="0"/>
        <w:suppressAutoHyphens/>
        <w:jc w:val="center"/>
        <w:rPr>
          <w:rFonts w:ascii="Times New Roman" w:hAnsi="Times New Roman"/>
          <w:b/>
          <w:sz w:val="44"/>
          <w:szCs w:val="44"/>
        </w:rPr>
      </w:pPr>
    </w:p>
    <w:p w:rsidR="000E0745" w:rsidRPr="00D83966" w:rsidRDefault="000E0745" w:rsidP="000E0745">
      <w:pPr>
        <w:widowControl w:val="0"/>
        <w:suppressAutoHyphens/>
        <w:jc w:val="center"/>
        <w:rPr>
          <w:rFonts w:ascii="Times New Roman" w:hAnsi="Times New Roman"/>
          <w:b/>
          <w:sz w:val="44"/>
          <w:szCs w:val="44"/>
        </w:rPr>
      </w:pPr>
      <w:r w:rsidRPr="00D83966">
        <w:rPr>
          <w:rFonts w:ascii="Times New Roman" w:hAnsi="Times New Roman"/>
          <w:b/>
          <w:sz w:val="44"/>
          <w:szCs w:val="44"/>
        </w:rPr>
        <w:t>megnevezésű</w:t>
      </w:r>
    </w:p>
    <w:p w:rsidR="000E0745" w:rsidRPr="00D83966" w:rsidRDefault="000E0745" w:rsidP="000E0745">
      <w:pPr>
        <w:widowControl w:val="0"/>
        <w:suppressAutoHyphens/>
        <w:ind w:left="-15"/>
        <w:jc w:val="center"/>
        <w:rPr>
          <w:rFonts w:ascii="Times New Roman" w:eastAsia="Lucida Sans Unicode" w:hAnsi="Times New Roman"/>
          <w:b/>
          <w:kern w:val="1"/>
          <w:sz w:val="44"/>
          <w:szCs w:val="44"/>
          <w:lang w:eastAsia="hi-IN" w:bidi="hi-IN"/>
        </w:rPr>
      </w:pPr>
    </w:p>
    <w:p w:rsidR="000E0745" w:rsidRPr="00D83966" w:rsidRDefault="000E0745" w:rsidP="000E0745">
      <w:pPr>
        <w:widowControl w:val="0"/>
        <w:suppressAutoHyphens/>
        <w:ind w:left="-15"/>
        <w:jc w:val="center"/>
        <w:rPr>
          <w:rFonts w:ascii="Times New Roman" w:eastAsia="Lucida Sans Unicode" w:hAnsi="Times New Roman"/>
          <w:b/>
          <w:kern w:val="1"/>
          <w:sz w:val="44"/>
          <w:szCs w:val="44"/>
          <w:lang w:eastAsia="hi-IN" w:bidi="hi-IN"/>
        </w:rPr>
      </w:pPr>
      <w:r w:rsidRPr="00D83966">
        <w:rPr>
          <w:rFonts w:ascii="Times New Roman" w:eastAsia="Lucida Sans Unicode" w:hAnsi="Times New Roman"/>
          <w:b/>
          <w:kern w:val="1"/>
          <w:sz w:val="44"/>
          <w:szCs w:val="44"/>
          <w:lang w:eastAsia="hi-IN" w:bidi="hi-IN"/>
        </w:rPr>
        <w:t>szakmai követelménymodul</w:t>
      </w:r>
    </w:p>
    <w:p w:rsidR="000E0745" w:rsidRPr="00D83966" w:rsidRDefault="000E0745" w:rsidP="000E0745">
      <w:pPr>
        <w:widowControl w:val="0"/>
        <w:suppressAutoHyphens/>
        <w:ind w:left="-15"/>
        <w:jc w:val="center"/>
        <w:rPr>
          <w:rFonts w:ascii="Times New Roman" w:eastAsia="Lucida Sans Unicode" w:hAnsi="Times New Roman"/>
          <w:b/>
          <w:kern w:val="1"/>
          <w:sz w:val="44"/>
          <w:szCs w:val="44"/>
          <w:lang w:eastAsia="hi-IN" w:bidi="hi-IN"/>
        </w:rPr>
      </w:pPr>
    </w:p>
    <w:p w:rsidR="000E0745" w:rsidRPr="00D83966" w:rsidRDefault="000E0745" w:rsidP="000E0745">
      <w:pPr>
        <w:widowControl w:val="0"/>
        <w:suppressAutoHyphens/>
        <w:ind w:left="-15"/>
        <w:jc w:val="center"/>
        <w:rPr>
          <w:rFonts w:ascii="Times New Roman" w:eastAsia="Lucida Sans Unicode" w:hAnsi="Times New Roman"/>
          <w:b/>
          <w:kern w:val="1"/>
          <w:sz w:val="44"/>
          <w:szCs w:val="44"/>
          <w:lang w:eastAsia="hi-IN" w:bidi="hi-IN"/>
        </w:rPr>
      </w:pPr>
      <w:r w:rsidRPr="00D83966">
        <w:rPr>
          <w:rFonts w:ascii="Times New Roman" w:eastAsia="Lucida Sans Unicode" w:hAnsi="Times New Roman"/>
          <w:b/>
          <w:kern w:val="1"/>
          <w:sz w:val="44"/>
          <w:szCs w:val="44"/>
          <w:lang w:eastAsia="hi-IN" w:bidi="hi-IN"/>
        </w:rPr>
        <w:t>tantárgyai, témakörei</w:t>
      </w:r>
    </w:p>
    <w:p w:rsidR="000E0745" w:rsidRPr="00D83966" w:rsidRDefault="000E0745" w:rsidP="000E0745">
      <w:pPr>
        <w:widowControl w:val="0"/>
        <w:suppressAutoHyphens/>
        <w:jc w:val="both"/>
        <w:rPr>
          <w:rFonts w:ascii="Times New Roman" w:hAnsi="Times New Roman"/>
          <w:kern w:val="1"/>
          <w:sz w:val="24"/>
          <w:szCs w:val="24"/>
          <w:lang w:eastAsia="hi-IN" w:bidi="hi-IN"/>
        </w:rPr>
      </w:pPr>
      <w:r w:rsidRPr="00D83966">
        <w:rPr>
          <w:rFonts w:ascii="Times New Roman" w:eastAsia="Lucida Sans Unicode" w:hAnsi="Times New Roman"/>
          <w:b/>
          <w:kern w:val="1"/>
          <w:sz w:val="24"/>
          <w:szCs w:val="24"/>
          <w:lang w:eastAsia="hi-IN" w:bidi="hi-IN"/>
        </w:rPr>
        <w:br w:type="page"/>
      </w:r>
      <w:r w:rsidRPr="00D83966">
        <w:rPr>
          <w:rFonts w:ascii="Times New Roman" w:hAnsi="Times New Roman"/>
          <w:kern w:val="1"/>
          <w:sz w:val="24"/>
          <w:szCs w:val="24"/>
          <w:lang w:eastAsia="hi-IN" w:bidi="hi-IN"/>
        </w:rPr>
        <w:lastRenderedPageBreak/>
        <w:t xml:space="preserve">A 11499-12 </w:t>
      </w:r>
      <w:r w:rsidRPr="00D83966">
        <w:rPr>
          <w:rFonts w:ascii="Times New Roman" w:hAnsi="Times New Roman"/>
          <w:sz w:val="24"/>
          <w:szCs w:val="24"/>
        </w:rPr>
        <w:t>azonosító számú, Foglalkoztatás II. megnevezésű szakmai követelmény</w:t>
      </w:r>
      <w:r w:rsidRPr="00D83966">
        <w:rPr>
          <w:rFonts w:ascii="Times New Roman" w:hAnsi="Times New Roman"/>
          <w:kern w:val="1"/>
          <w:sz w:val="24"/>
          <w:szCs w:val="24"/>
          <w:lang w:eastAsia="hi-IN" w:bidi="hi-IN"/>
        </w:rPr>
        <w:t>modulhoz tartozó tantárgyak és a témakörök oktatása során fejlesztendő kompetenciák</w:t>
      </w:r>
    </w:p>
    <w:p w:rsidR="00956363" w:rsidRPr="00D83966" w:rsidRDefault="00956363" w:rsidP="000E0745">
      <w:pPr>
        <w:widowControl w:val="0"/>
        <w:suppressAutoHyphens/>
        <w:jc w:val="both"/>
        <w:rPr>
          <w:rFonts w:ascii="Times New Roman" w:hAnsi="Times New Roman"/>
          <w:b/>
          <w:kern w:val="1"/>
          <w:sz w:val="24"/>
          <w:szCs w:val="24"/>
          <w:lang w:eastAsia="hi-IN" w:bidi="hi-IN"/>
        </w:rPr>
      </w:pP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D83966" w:rsidRPr="00D83966" w:rsidTr="001E0B73">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11499-12</w:t>
            </w:r>
            <w:r w:rsidRPr="00D83966">
              <w:rPr>
                <w:rFonts w:ascii="Times New Roman" w:hAnsi="Times New Roman"/>
                <w:sz w:val="20"/>
                <w:szCs w:val="20"/>
              </w:rPr>
              <w:br/>
              <w:t>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Foglalkoztatás II.</w:t>
            </w:r>
          </w:p>
        </w:tc>
      </w:tr>
      <w:tr w:rsidR="00D83966" w:rsidRPr="00D83966" w:rsidTr="001E0B73">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0E0745" w:rsidRPr="00D83966" w:rsidRDefault="000E0745" w:rsidP="001E0B73">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D83966" w:rsidRDefault="000E0745" w:rsidP="001E0B73">
            <w:pPr>
              <w:ind w:left="57"/>
              <w:rPr>
                <w:rFonts w:ascii="Times New Roman" w:hAnsi="Times New Roman"/>
                <w:sz w:val="20"/>
                <w:szCs w:val="20"/>
              </w:rPr>
            </w:pPr>
            <w:r w:rsidRPr="00D83966">
              <w:rPr>
                <w:rFonts w:ascii="Times New Roman" w:hAnsi="Times New Roman"/>
                <w:sz w:val="20"/>
                <w:szCs w:val="20"/>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D83966" w:rsidRDefault="000E0745" w:rsidP="001E0B73">
            <w:pPr>
              <w:ind w:left="57"/>
              <w:rPr>
                <w:rFonts w:ascii="Times New Roman" w:hAnsi="Times New Roman"/>
                <w:sz w:val="20"/>
                <w:szCs w:val="20"/>
              </w:rPr>
            </w:pPr>
            <w:r w:rsidRPr="00D83966">
              <w:rPr>
                <w:rFonts w:ascii="Times New Roman" w:hAnsi="Times New Roman"/>
                <w:sz w:val="20"/>
                <w:szCs w:val="20"/>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D83966" w:rsidRDefault="000E0745" w:rsidP="001E0B73">
            <w:pPr>
              <w:ind w:left="57"/>
              <w:rPr>
                <w:rFonts w:ascii="Times New Roman" w:hAnsi="Times New Roman"/>
                <w:sz w:val="20"/>
                <w:szCs w:val="20"/>
              </w:rPr>
            </w:pPr>
            <w:r w:rsidRPr="00D83966">
              <w:rPr>
                <w:rFonts w:ascii="Times New Roman" w:hAnsi="Times New Roman"/>
                <w:sz w:val="20"/>
                <w:szCs w:val="20"/>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D83966" w:rsidRDefault="000E0745" w:rsidP="001E0B73">
            <w:pPr>
              <w:ind w:left="57"/>
              <w:rPr>
                <w:rFonts w:ascii="Times New Roman" w:hAnsi="Times New Roman"/>
                <w:sz w:val="20"/>
                <w:szCs w:val="20"/>
              </w:rPr>
            </w:pPr>
            <w:r w:rsidRPr="00D83966">
              <w:rPr>
                <w:rFonts w:ascii="Times New Roman" w:hAnsi="Times New Roman"/>
                <w:sz w:val="20"/>
                <w:szCs w:val="20"/>
              </w:rPr>
              <w:t>Munkanélküliség</w:t>
            </w:r>
          </w:p>
        </w:tc>
      </w:tr>
      <w:tr w:rsidR="00D83966" w:rsidRPr="00D83966"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Alkalmazza a munkaerőpiaci technikákat</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Munkajogi alapok, foglalkoztatási formák</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Álláskeresési módszerek</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Munkaügyi szervezetek</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Munkavállaláshoz szükséges iratok</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Munkaviszony létrejötte</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r>
      <w:tr w:rsidR="00D83966" w:rsidRPr="00D83966"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Elemi szintű számítógép használat</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Önfejlesztés</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1E0B73">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Kapcsolatteremtő készség</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lastRenderedPageBreak/>
              <w:t>Határozottság</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bottom"/>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Logikus gondolkodás</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r w:rsidR="000E0745" w:rsidRPr="00D83966"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D83966" w:rsidRDefault="000E0745" w:rsidP="001E0B73">
            <w:pPr>
              <w:jc w:val="both"/>
              <w:rPr>
                <w:rFonts w:ascii="Times New Roman" w:hAnsi="Times New Roman"/>
                <w:sz w:val="20"/>
                <w:szCs w:val="20"/>
              </w:rPr>
            </w:pPr>
            <w:r w:rsidRPr="00D83966">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r>
    </w:tbl>
    <w:p w:rsidR="000E0745" w:rsidRPr="00D83966" w:rsidRDefault="000E0745" w:rsidP="000E0745">
      <w:pPr>
        <w:widowControl w:val="0"/>
        <w:suppressAutoHyphens/>
        <w:ind w:left="-15"/>
        <w:jc w:val="both"/>
        <w:rPr>
          <w:rFonts w:ascii="Times New Roman" w:hAnsi="Times New Roman"/>
          <w:sz w:val="24"/>
          <w:szCs w:val="24"/>
        </w:rPr>
      </w:pPr>
    </w:p>
    <w:p w:rsidR="000E0745" w:rsidRPr="00D83966" w:rsidRDefault="000E0745" w:rsidP="000E0745">
      <w:pPr>
        <w:widowControl w:val="0"/>
        <w:suppressAutoHyphens/>
        <w:ind w:left="-15"/>
        <w:jc w:val="both"/>
        <w:rPr>
          <w:rFonts w:ascii="Times New Roman" w:hAnsi="Times New Roman"/>
          <w:b/>
          <w:sz w:val="24"/>
          <w:szCs w:val="24"/>
        </w:rPr>
      </w:pPr>
    </w:p>
    <w:p w:rsidR="000E0745" w:rsidRPr="00D83966" w:rsidRDefault="000E0745" w:rsidP="000E0745">
      <w:pPr>
        <w:widowControl w:val="0"/>
        <w:suppressAutoHyphens/>
        <w:rPr>
          <w:rFonts w:ascii="Times New Roman" w:hAnsi="Times New Roman"/>
          <w:b/>
          <w:bCs/>
          <w:iCs/>
          <w:sz w:val="24"/>
          <w:szCs w:val="24"/>
        </w:rPr>
      </w:pPr>
      <w:r w:rsidRPr="00D83966">
        <w:rPr>
          <w:rFonts w:ascii="Times New Roman" w:hAnsi="Times New Roman"/>
          <w:b/>
          <w:sz w:val="24"/>
          <w:szCs w:val="24"/>
        </w:rPr>
        <w:br w:type="page"/>
      </w:r>
    </w:p>
    <w:p w:rsidR="000E0745" w:rsidRPr="00D83966" w:rsidRDefault="000E0745" w:rsidP="00811BAA">
      <w:pPr>
        <w:widowControl w:val="0"/>
        <w:numPr>
          <w:ilvl w:val="0"/>
          <w:numId w:val="13"/>
        </w:numPr>
        <w:suppressAutoHyphens/>
        <w:jc w:val="right"/>
        <w:rPr>
          <w:rFonts w:ascii="Times New Roman" w:hAnsi="Times New Roman"/>
          <w:b/>
          <w:bCs/>
          <w:iCs/>
          <w:sz w:val="24"/>
          <w:szCs w:val="24"/>
        </w:rPr>
      </w:pPr>
      <w:r w:rsidRPr="00D83966">
        <w:rPr>
          <w:rFonts w:ascii="Times New Roman" w:eastAsia="Lucida Sans Unicode" w:hAnsi="Times New Roman"/>
          <w:b/>
          <w:kern w:val="1"/>
          <w:sz w:val="24"/>
          <w:szCs w:val="24"/>
          <w:lang w:eastAsia="hi-IN" w:bidi="hi-IN"/>
        </w:rPr>
        <w:lastRenderedPageBreak/>
        <w:t>Foglalkoztatás II. tantárgy</w:t>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t xml:space="preserve">          </w:t>
      </w:r>
      <w:r w:rsidR="00FA22F0" w:rsidRPr="00D83966">
        <w:rPr>
          <w:rFonts w:ascii="Times New Roman" w:hAnsi="Times New Roman"/>
          <w:b/>
          <w:sz w:val="24"/>
          <w:szCs w:val="24"/>
        </w:rPr>
        <w:t>18</w:t>
      </w:r>
      <w:r w:rsidRPr="00D83966">
        <w:rPr>
          <w:rFonts w:ascii="Times New Roman" w:hAnsi="Times New Roman"/>
          <w:b/>
          <w:sz w:val="24"/>
          <w:szCs w:val="24"/>
        </w:rPr>
        <w:t xml:space="preserve"> óra</w:t>
      </w:r>
    </w:p>
    <w:p w:rsidR="000E0745" w:rsidRPr="00D83966" w:rsidRDefault="000E0745" w:rsidP="000E0745">
      <w:pPr>
        <w:rPr>
          <w:rFonts w:ascii="Times New Roman" w:hAnsi="Times New Roman"/>
          <w:b/>
          <w:sz w:val="24"/>
          <w:szCs w:val="24"/>
        </w:rPr>
      </w:pPr>
    </w:p>
    <w:p w:rsidR="000E0745" w:rsidRPr="00D83966" w:rsidRDefault="000E0745" w:rsidP="00811BAA">
      <w:pPr>
        <w:widowControl w:val="0"/>
        <w:numPr>
          <w:ilvl w:val="1"/>
          <w:numId w:val="14"/>
        </w:numPr>
        <w:suppressAutoHyphens/>
        <w:ind w:hanging="153"/>
        <w:rPr>
          <w:rFonts w:ascii="Times New Roman" w:hAnsi="Times New Roman"/>
          <w:b/>
          <w:sz w:val="24"/>
          <w:szCs w:val="24"/>
        </w:rPr>
      </w:pPr>
      <w:r w:rsidRPr="00D83966">
        <w:rPr>
          <w:rFonts w:ascii="Times New Roman" w:hAnsi="Times New Roman"/>
          <w:b/>
          <w:sz w:val="24"/>
          <w:szCs w:val="24"/>
        </w:rPr>
        <w:t>A tantárgy tanításának célja</w:t>
      </w:r>
    </w:p>
    <w:p w:rsidR="000E0745" w:rsidRPr="00D83966" w:rsidRDefault="000E0745" w:rsidP="000E0745">
      <w:pPr>
        <w:ind w:left="567"/>
        <w:jc w:val="both"/>
        <w:rPr>
          <w:rFonts w:ascii="Times New Roman" w:hAnsi="Times New Roman"/>
          <w:sz w:val="24"/>
          <w:szCs w:val="24"/>
        </w:rPr>
      </w:pPr>
      <w:r w:rsidRPr="00D83966">
        <w:rPr>
          <w:rFonts w:ascii="Times New Roman" w:hAnsi="Times New Roman"/>
          <w:sz w:val="24"/>
          <w:szCs w:val="24"/>
        </w:rPr>
        <w:t>A tanuló általános felkészítése az álláskeresés módszereire, technikáira, valamint a munkavállaláshoz, munkaviszony létesítéséhez szükséges alapismeretek elsajátítására.</w:t>
      </w:r>
    </w:p>
    <w:p w:rsidR="000E0745" w:rsidRPr="00D83966" w:rsidRDefault="000E0745" w:rsidP="000E0745">
      <w:pPr>
        <w:rPr>
          <w:rFonts w:ascii="Times New Roman" w:hAnsi="Times New Roman"/>
          <w:sz w:val="24"/>
          <w:szCs w:val="24"/>
        </w:rPr>
      </w:pPr>
    </w:p>
    <w:p w:rsidR="000E0745" w:rsidRPr="00D83966" w:rsidRDefault="000E0745" w:rsidP="00811BAA">
      <w:pPr>
        <w:widowControl w:val="0"/>
        <w:numPr>
          <w:ilvl w:val="1"/>
          <w:numId w:val="14"/>
        </w:numPr>
        <w:suppressAutoHyphens/>
        <w:ind w:hanging="153"/>
        <w:rPr>
          <w:rFonts w:ascii="Times New Roman" w:hAnsi="Times New Roman"/>
          <w:b/>
          <w:sz w:val="24"/>
          <w:szCs w:val="24"/>
        </w:rPr>
      </w:pPr>
      <w:r w:rsidRPr="00D83966">
        <w:rPr>
          <w:rFonts w:ascii="Times New Roman" w:hAnsi="Times New Roman"/>
          <w:b/>
          <w:sz w:val="24"/>
          <w:szCs w:val="24"/>
        </w:rPr>
        <w:t>Kapcsolódó közismereti, szakmai tartalmak</w:t>
      </w:r>
    </w:p>
    <w:p w:rsidR="000E0745" w:rsidRPr="00D83966" w:rsidRDefault="000E0745" w:rsidP="000E0745">
      <w:pPr>
        <w:ind w:firstLine="567"/>
        <w:rPr>
          <w:rFonts w:ascii="Times New Roman" w:hAnsi="Times New Roman"/>
          <w:bCs/>
          <w:iCs/>
          <w:sz w:val="24"/>
          <w:szCs w:val="24"/>
        </w:rPr>
      </w:pPr>
      <w:r w:rsidRPr="00D83966">
        <w:rPr>
          <w:rFonts w:ascii="Times New Roman" w:hAnsi="Times New Roman"/>
          <w:bCs/>
          <w:iCs/>
          <w:sz w:val="24"/>
          <w:szCs w:val="24"/>
        </w:rPr>
        <w:t>-</w:t>
      </w:r>
    </w:p>
    <w:p w:rsidR="000E0745" w:rsidRPr="00D83966" w:rsidRDefault="000E0745" w:rsidP="000E0745">
      <w:pPr>
        <w:rPr>
          <w:rFonts w:ascii="Times New Roman" w:hAnsi="Times New Roman"/>
          <w:b/>
          <w:bCs/>
          <w:iCs/>
          <w:sz w:val="24"/>
          <w:szCs w:val="24"/>
        </w:rPr>
      </w:pPr>
    </w:p>
    <w:p w:rsidR="000E0745" w:rsidRPr="00D83966" w:rsidRDefault="000E0745" w:rsidP="00811BAA">
      <w:pPr>
        <w:widowControl w:val="0"/>
        <w:numPr>
          <w:ilvl w:val="1"/>
          <w:numId w:val="14"/>
        </w:numPr>
        <w:suppressAutoHyphens/>
        <w:ind w:hanging="153"/>
        <w:rPr>
          <w:rFonts w:ascii="Times New Roman" w:hAnsi="Times New Roman"/>
          <w:b/>
          <w:bCs/>
          <w:iCs/>
          <w:sz w:val="24"/>
          <w:szCs w:val="24"/>
        </w:rPr>
      </w:pPr>
      <w:r w:rsidRPr="00D83966">
        <w:rPr>
          <w:rFonts w:ascii="Times New Roman" w:hAnsi="Times New Roman"/>
          <w:b/>
          <w:sz w:val="24"/>
          <w:szCs w:val="24"/>
        </w:rPr>
        <w:t xml:space="preserve">Témakörök </w:t>
      </w:r>
    </w:p>
    <w:p w:rsidR="000E0745" w:rsidRPr="00D83966" w:rsidRDefault="000E0745" w:rsidP="000E0745">
      <w:pPr>
        <w:rPr>
          <w:rFonts w:ascii="Times New Roman" w:hAnsi="Times New Roman"/>
          <w:b/>
          <w:bCs/>
          <w:iCs/>
          <w:sz w:val="24"/>
          <w:szCs w:val="24"/>
        </w:rPr>
      </w:pPr>
    </w:p>
    <w:p w:rsidR="000E0745" w:rsidRPr="00D83966" w:rsidRDefault="000E0745" w:rsidP="00811BAA">
      <w:pPr>
        <w:numPr>
          <w:ilvl w:val="2"/>
          <w:numId w:val="14"/>
        </w:numPr>
        <w:ind w:hanging="873"/>
        <w:jc w:val="right"/>
        <w:rPr>
          <w:rFonts w:ascii="Times New Roman" w:hAnsi="Times New Roman"/>
          <w:b/>
          <w:sz w:val="24"/>
          <w:szCs w:val="24"/>
        </w:rPr>
      </w:pPr>
      <w:r w:rsidRPr="00D83966">
        <w:rPr>
          <w:rFonts w:ascii="Times New Roman" w:hAnsi="Times New Roman"/>
          <w:b/>
          <w:sz w:val="24"/>
          <w:szCs w:val="24"/>
        </w:rPr>
        <w:t>Munkajogi alapismeretek</w:t>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t xml:space="preserve">            </w:t>
      </w:r>
      <w:r w:rsidR="00FA22F0" w:rsidRPr="00D83966">
        <w:rPr>
          <w:rFonts w:ascii="Times New Roman" w:hAnsi="Times New Roman"/>
          <w:b/>
          <w:i/>
          <w:sz w:val="24"/>
          <w:szCs w:val="24"/>
        </w:rPr>
        <w:t>5</w:t>
      </w:r>
      <w:r w:rsidRPr="00D83966">
        <w:rPr>
          <w:rFonts w:ascii="Times New Roman" w:hAnsi="Times New Roman"/>
          <w:b/>
          <w:i/>
          <w:sz w:val="24"/>
          <w:szCs w:val="24"/>
        </w:rPr>
        <w:t xml:space="preserve"> óra</w:t>
      </w:r>
    </w:p>
    <w:p w:rsidR="000E0745" w:rsidRPr="00D83966" w:rsidRDefault="000E0745" w:rsidP="000E0745">
      <w:pPr>
        <w:ind w:left="708"/>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0E0745" w:rsidRPr="00D83966" w:rsidRDefault="000E0745" w:rsidP="000E0745">
      <w:pPr>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0E0745" w:rsidRPr="00D83966" w:rsidRDefault="000E0745" w:rsidP="000E0745">
      <w:pPr>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Foglalkoztatási formák: munkaviszony, megbízási jogviszony, vállalkozási jogviszony, közalkalmazotti jogviszony, közszolgálati jogviszony.</w:t>
      </w:r>
    </w:p>
    <w:p w:rsidR="000E0745" w:rsidRPr="00D83966" w:rsidRDefault="000E0745" w:rsidP="000E0745">
      <w:pPr>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0E0745" w:rsidRPr="00D83966" w:rsidRDefault="000E0745" w:rsidP="000E0745">
      <w:pPr>
        <w:ind w:firstLine="540"/>
        <w:rPr>
          <w:rFonts w:ascii="Times New Roman" w:hAnsi="Times New Roman"/>
          <w:sz w:val="24"/>
          <w:szCs w:val="24"/>
        </w:rPr>
      </w:pPr>
    </w:p>
    <w:p w:rsidR="000E0745" w:rsidRPr="00D83966" w:rsidRDefault="000E0745" w:rsidP="00811BAA">
      <w:pPr>
        <w:numPr>
          <w:ilvl w:val="2"/>
          <w:numId w:val="14"/>
        </w:numPr>
        <w:ind w:hanging="873"/>
        <w:jc w:val="right"/>
        <w:rPr>
          <w:rFonts w:ascii="Times New Roman" w:hAnsi="Times New Roman"/>
          <w:b/>
          <w:sz w:val="24"/>
          <w:szCs w:val="24"/>
        </w:rPr>
      </w:pPr>
      <w:r w:rsidRPr="00D83966">
        <w:rPr>
          <w:rFonts w:ascii="Times New Roman" w:eastAsia="Lucida Sans Unicode" w:hAnsi="Times New Roman"/>
          <w:b/>
          <w:kern w:val="1"/>
          <w:sz w:val="24"/>
          <w:szCs w:val="24"/>
          <w:lang w:eastAsia="hi-IN" w:bidi="hi-IN"/>
        </w:rPr>
        <w:t>Munkaviszony létesítése</w:t>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00FA22F0" w:rsidRPr="00D83966">
        <w:rPr>
          <w:rFonts w:ascii="Times New Roman" w:hAnsi="Times New Roman"/>
          <w:b/>
          <w:i/>
          <w:sz w:val="24"/>
          <w:szCs w:val="24"/>
        </w:rPr>
        <w:t>5</w:t>
      </w:r>
      <w:r w:rsidRPr="00D83966">
        <w:rPr>
          <w:rFonts w:ascii="Times New Roman" w:hAnsi="Times New Roman"/>
          <w:b/>
          <w:i/>
          <w:sz w:val="24"/>
          <w:szCs w:val="24"/>
        </w:rPr>
        <w:t xml:space="preserve"> óra</w:t>
      </w:r>
    </w:p>
    <w:p w:rsidR="000E0745" w:rsidRPr="00D83966" w:rsidRDefault="000E0745" w:rsidP="000E0745">
      <w:pPr>
        <w:ind w:left="708"/>
        <w:jc w:val="both"/>
        <w:rPr>
          <w:rFonts w:ascii="Times New Roman" w:hAnsi="Times New Roman"/>
          <w:sz w:val="24"/>
          <w:szCs w:val="24"/>
        </w:rPr>
      </w:pPr>
      <w:r w:rsidRPr="00D83966">
        <w:rPr>
          <w:rFonts w:ascii="Times New Roman" w:hAnsi="Times New Roman"/>
          <w:sz w:val="24"/>
          <w:szCs w:val="24"/>
        </w:rPr>
        <w:t>Munkaviszony létrejötte, fajtái: munkaszerződés, teljes- és részmunkaidő, határozott és határozatlan munkaviszony, minimálbér és garantált bérminimum, képviselet szabályai, elállás szabályai, próbaidő.</w:t>
      </w:r>
    </w:p>
    <w:p w:rsidR="000E0745" w:rsidRPr="00D83966" w:rsidRDefault="000E0745" w:rsidP="000E0745">
      <w:pPr>
        <w:ind w:left="708"/>
        <w:jc w:val="both"/>
        <w:rPr>
          <w:rFonts w:ascii="Times New Roman" w:hAnsi="Times New Roman"/>
          <w:sz w:val="24"/>
          <w:szCs w:val="24"/>
        </w:rPr>
      </w:pPr>
      <w:r w:rsidRPr="00D83966">
        <w:rPr>
          <w:rFonts w:ascii="Times New Roman" w:hAnsi="Times New Roman"/>
          <w:sz w:val="24"/>
          <w:szCs w:val="24"/>
        </w:rPr>
        <w:t>Munkavállaláshoz szükséges iratok, munkaviszony megszűnésekor a munkáltató által kiadandó dokumentumok.</w:t>
      </w:r>
    </w:p>
    <w:p w:rsidR="000E0745" w:rsidRPr="00D83966" w:rsidRDefault="000E0745" w:rsidP="000E0745">
      <w:pPr>
        <w:ind w:left="708"/>
        <w:jc w:val="both"/>
        <w:rPr>
          <w:rFonts w:ascii="Times New Roman" w:hAnsi="Times New Roman"/>
          <w:sz w:val="24"/>
          <w:szCs w:val="24"/>
        </w:rPr>
      </w:pPr>
      <w:r w:rsidRPr="00D83966">
        <w:rPr>
          <w:rFonts w:ascii="Times New Roman" w:hAnsi="Times New Roman"/>
          <w:sz w:val="24"/>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0E0745" w:rsidRPr="00D83966" w:rsidRDefault="000E0745" w:rsidP="000E0745">
      <w:pPr>
        <w:ind w:left="708"/>
        <w:jc w:val="both"/>
        <w:rPr>
          <w:rFonts w:ascii="Times New Roman" w:hAnsi="Times New Roman"/>
          <w:sz w:val="24"/>
          <w:szCs w:val="24"/>
        </w:rPr>
      </w:pPr>
    </w:p>
    <w:p w:rsidR="000E0745" w:rsidRPr="00D83966" w:rsidRDefault="000E0745" w:rsidP="00811BAA">
      <w:pPr>
        <w:numPr>
          <w:ilvl w:val="2"/>
          <w:numId w:val="14"/>
        </w:numPr>
        <w:jc w:val="right"/>
        <w:rPr>
          <w:rFonts w:ascii="Times New Roman" w:hAnsi="Times New Roman"/>
          <w:b/>
          <w:sz w:val="24"/>
          <w:szCs w:val="24"/>
        </w:rPr>
      </w:pPr>
      <w:r w:rsidRPr="00D83966">
        <w:rPr>
          <w:rFonts w:ascii="Times New Roman" w:eastAsia="Lucida Sans Unicode" w:hAnsi="Times New Roman"/>
          <w:b/>
          <w:kern w:val="1"/>
          <w:sz w:val="24"/>
          <w:szCs w:val="24"/>
          <w:lang w:eastAsia="hi-IN" w:bidi="hi-IN"/>
        </w:rPr>
        <w:t>Álláskeresés</w:t>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i/>
          <w:sz w:val="24"/>
          <w:szCs w:val="24"/>
        </w:rPr>
        <w:t>4 óra</w:t>
      </w:r>
    </w:p>
    <w:p w:rsidR="000E0745" w:rsidRPr="00D83966" w:rsidRDefault="000E0745" w:rsidP="000E0745">
      <w:pPr>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0E0745" w:rsidRPr="00D83966" w:rsidRDefault="000E0745" w:rsidP="000E0745">
      <w:pPr>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0E0745" w:rsidRPr="00D83966" w:rsidRDefault="000E0745" w:rsidP="000E0745">
      <w:pPr>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 xml:space="preserve">Álláskeresési módszerek: újsághirdetés, internetes álláskereső oldalak, személyes kapcsolatok, kapcsolati hálózat fontossága, EURES (Európai Foglalkoztatási Szolgálat az Európai unióban történő álláskeresésben), munkaügyi szervezet segítségével </w:t>
      </w:r>
      <w:r w:rsidRPr="00D83966">
        <w:rPr>
          <w:rFonts w:ascii="Times New Roman" w:eastAsia="Lucida Sans Unicode" w:hAnsi="Times New Roman"/>
          <w:kern w:val="1"/>
          <w:sz w:val="24"/>
          <w:szCs w:val="24"/>
          <w:lang w:eastAsia="hi-IN" w:bidi="hi-IN"/>
        </w:rPr>
        <w:lastRenderedPageBreak/>
        <w:t>történő álláskeresés, cégek adatbázisába történő jelentkezés, közösségi portálok szerepe.</w:t>
      </w:r>
    </w:p>
    <w:p w:rsidR="000E0745" w:rsidRPr="00D83966" w:rsidRDefault="000E0745" w:rsidP="000E0745">
      <w:pPr>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 xml:space="preserve">Munkaerő piaci technikák alkalmazása: Foglalkozási Információs Tanácsadó (FIT), Foglalkoztatási Információs Pontok (FIP), Nemzeti Pályaorientációs Portál (NPP). </w:t>
      </w:r>
    </w:p>
    <w:p w:rsidR="000E0745" w:rsidRPr="00D83966" w:rsidRDefault="000E0745" w:rsidP="000E0745">
      <w:pPr>
        <w:ind w:left="720"/>
        <w:jc w:val="both"/>
        <w:rPr>
          <w:rFonts w:ascii="Times New Roman" w:eastAsia="Lucida Sans Unicode" w:hAnsi="Times New Roman"/>
          <w:kern w:val="1"/>
          <w:sz w:val="24"/>
          <w:szCs w:val="24"/>
          <w:lang w:eastAsia="hi-IN" w:bidi="hi-IN"/>
        </w:rPr>
      </w:pPr>
      <w:r w:rsidRPr="00D83966">
        <w:rPr>
          <w:rFonts w:ascii="Times New Roman" w:eastAsia="Lucida Sans Unicode" w:hAnsi="Times New Roman"/>
          <w:kern w:val="1"/>
          <w:sz w:val="24"/>
          <w:szCs w:val="24"/>
          <w:lang w:eastAsia="hi-IN" w:bidi="hi-IN"/>
        </w:rPr>
        <w:t>Állásinterjú: felkészülés, megjelenés, szereplés az állásinterjún, testbeszéd szerepe.</w:t>
      </w:r>
    </w:p>
    <w:p w:rsidR="000E0745" w:rsidRPr="00D83966" w:rsidRDefault="000E0745" w:rsidP="000E0745">
      <w:pPr>
        <w:ind w:left="720"/>
        <w:rPr>
          <w:rFonts w:ascii="Times New Roman" w:hAnsi="Times New Roman"/>
          <w:sz w:val="24"/>
          <w:szCs w:val="24"/>
        </w:rPr>
      </w:pPr>
    </w:p>
    <w:p w:rsidR="000E0745" w:rsidRPr="00D83966" w:rsidRDefault="000E0745" w:rsidP="00811BAA">
      <w:pPr>
        <w:numPr>
          <w:ilvl w:val="2"/>
          <w:numId w:val="14"/>
        </w:numPr>
        <w:jc w:val="right"/>
        <w:rPr>
          <w:rFonts w:ascii="Times New Roman" w:hAnsi="Times New Roman"/>
          <w:b/>
          <w:sz w:val="24"/>
          <w:szCs w:val="24"/>
        </w:rPr>
      </w:pPr>
      <w:r w:rsidRPr="00D83966">
        <w:rPr>
          <w:rFonts w:ascii="Times New Roman" w:eastAsia="Lucida Sans Unicode" w:hAnsi="Times New Roman"/>
          <w:b/>
          <w:kern w:val="1"/>
          <w:sz w:val="24"/>
          <w:szCs w:val="24"/>
          <w:lang w:eastAsia="hi-IN" w:bidi="hi-IN"/>
        </w:rPr>
        <w:t>Munkanélküliség</w:t>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eastAsia="Lucida Sans Unicode" w:hAnsi="Times New Roman"/>
          <w:b/>
          <w:kern w:val="1"/>
          <w:sz w:val="24"/>
          <w:szCs w:val="24"/>
          <w:lang w:eastAsia="hi-IN" w:bidi="hi-IN"/>
        </w:rPr>
        <w:tab/>
      </w:r>
      <w:r w:rsidRPr="00D83966">
        <w:rPr>
          <w:rFonts w:ascii="Times New Roman" w:hAnsi="Times New Roman"/>
          <w:b/>
          <w:sz w:val="24"/>
          <w:szCs w:val="24"/>
        </w:rPr>
        <w:tab/>
      </w:r>
      <w:r w:rsidRPr="00D83966">
        <w:rPr>
          <w:rFonts w:ascii="Times New Roman" w:hAnsi="Times New Roman"/>
          <w:b/>
          <w:sz w:val="24"/>
          <w:szCs w:val="24"/>
        </w:rPr>
        <w:tab/>
      </w:r>
      <w:r w:rsidRPr="00D83966">
        <w:rPr>
          <w:rFonts w:ascii="Times New Roman" w:hAnsi="Times New Roman"/>
          <w:b/>
          <w:i/>
          <w:sz w:val="24"/>
          <w:szCs w:val="24"/>
        </w:rPr>
        <w:t>4 óra</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 xml:space="preserve">Álláskeresési ellátások („passzív eszközök”): álláskeresési járadék és nyugdíj előtti álláskeresési segély. Utazási költségtérítés. </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 xml:space="preserve">Foglalkoztatást helyettesítő támogatás. </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Közfoglalkoztatás: a közfoglalkoztatás célja, közfoglalkozatás célcsoportja, közfoglalkozatás főbb szabályai</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 xml:space="preserve">Munkaügyi szervezet: Nemzeti Foglalkoztatási Szervezet (NFSZ) felépítése, Nemzeti Munkaügyi Hivatal, munkaügyi központ, kirendeltség feladatai. </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Az álláskeresők részére nyújtott támogatások („aktív eszközök”): önfoglalkoztatás támogatása, foglalkoztatást elősegítő támogatások (képzések, béralapú támogatások, mobilitási támogatások).</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Vállalkozások létrehozása és működtetése: társas vállalkozási formák, egyéni vállalkozás, mezőgazdasági őstermelő, nyilvántartásba vétel, működés, vállalkozás megszűnésének, megszüntetésének szabályai.</w:t>
      </w:r>
    </w:p>
    <w:p w:rsidR="000E0745" w:rsidRPr="00D83966" w:rsidRDefault="000E0745" w:rsidP="000E0745">
      <w:pPr>
        <w:ind w:left="720"/>
        <w:jc w:val="both"/>
        <w:rPr>
          <w:rFonts w:ascii="Times New Roman" w:hAnsi="Times New Roman"/>
          <w:sz w:val="24"/>
          <w:szCs w:val="24"/>
        </w:rPr>
      </w:pPr>
      <w:r w:rsidRPr="00D83966">
        <w:rPr>
          <w:rFonts w:ascii="Times New Roman" w:hAnsi="Times New Roman"/>
          <w:sz w:val="24"/>
          <w:szCs w:val="24"/>
        </w:rPr>
        <w:t>A munkaerőpiac sajátosságai, NFSZ szolgáltatásai: pályaválasztási tanácsadás, munka- és pályatanácsadás, álláskeresési tanácsadás, álláskereső klub, pszichológiai tanácsadás.</w:t>
      </w:r>
    </w:p>
    <w:p w:rsidR="000E0745" w:rsidRPr="00D83966" w:rsidRDefault="000E0745" w:rsidP="000E0745">
      <w:pPr>
        <w:jc w:val="both"/>
        <w:rPr>
          <w:rFonts w:ascii="Times New Roman" w:hAnsi="Times New Roman"/>
          <w:sz w:val="24"/>
          <w:szCs w:val="24"/>
        </w:rPr>
      </w:pPr>
    </w:p>
    <w:p w:rsidR="000E0745" w:rsidRPr="00D83966" w:rsidRDefault="000E0745" w:rsidP="00811BAA">
      <w:pPr>
        <w:widowControl w:val="0"/>
        <w:numPr>
          <w:ilvl w:val="1"/>
          <w:numId w:val="14"/>
        </w:numPr>
        <w:suppressAutoHyphens/>
        <w:ind w:hanging="153"/>
        <w:jc w:val="both"/>
        <w:rPr>
          <w:rFonts w:ascii="Times New Roman" w:hAnsi="Times New Roman"/>
          <w:b/>
          <w:i/>
          <w:sz w:val="24"/>
          <w:szCs w:val="24"/>
        </w:rPr>
      </w:pPr>
      <w:r w:rsidRPr="00D83966">
        <w:rPr>
          <w:rFonts w:ascii="Times New Roman" w:hAnsi="Times New Roman"/>
          <w:b/>
          <w:i/>
          <w:sz w:val="24"/>
          <w:szCs w:val="24"/>
        </w:rPr>
        <w:t xml:space="preserve">A képzés javasolt helyszíne </w:t>
      </w:r>
      <w:r w:rsidRPr="00D83966">
        <w:rPr>
          <w:rFonts w:ascii="Times New Roman" w:hAnsi="Times New Roman"/>
          <w:b/>
          <w:i/>
          <w:kern w:val="1"/>
          <w:sz w:val="24"/>
          <w:szCs w:val="24"/>
          <w:lang w:eastAsia="hi-IN" w:bidi="hi-IN"/>
        </w:rPr>
        <w:t>(ajánlás)</w:t>
      </w:r>
    </w:p>
    <w:p w:rsidR="000E0745" w:rsidRPr="00D83966" w:rsidRDefault="000E0745" w:rsidP="00811BAA">
      <w:pPr>
        <w:numPr>
          <w:ilvl w:val="0"/>
          <w:numId w:val="6"/>
        </w:numPr>
        <w:ind w:hanging="502"/>
        <w:jc w:val="both"/>
        <w:rPr>
          <w:rFonts w:ascii="Times New Roman" w:hAnsi="Times New Roman"/>
          <w:b/>
          <w:bCs/>
          <w:sz w:val="24"/>
          <w:szCs w:val="24"/>
        </w:rPr>
      </w:pPr>
    </w:p>
    <w:p w:rsidR="000E0745" w:rsidRPr="00D83966" w:rsidRDefault="000E0745" w:rsidP="000E0745">
      <w:pPr>
        <w:widowControl w:val="0"/>
        <w:suppressAutoHyphens/>
        <w:ind w:left="720"/>
        <w:jc w:val="both"/>
        <w:rPr>
          <w:rFonts w:ascii="Times New Roman" w:hAnsi="Times New Roman"/>
          <w:b/>
          <w:bCs/>
          <w:sz w:val="24"/>
          <w:szCs w:val="24"/>
        </w:rPr>
      </w:pPr>
    </w:p>
    <w:p w:rsidR="000E0745" w:rsidRPr="00D83966" w:rsidRDefault="000E0745" w:rsidP="00811BAA">
      <w:pPr>
        <w:widowControl w:val="0"/>
        <w:numPr>
          <w:ilvl w:val="1"/>
          <w:numId w:val="14"/>
        </w:numPr>
        <w:suppressAutoHyphens/>
        <w:ind w:hanging="153"/>
        <w:jc w:val="both"/>
        <w:rPr>
          <w:rFonts w:ascii="Times New Roman" w:hAnsi="Times New Roman"/>
          <w:b/>
          <w:bCs/>
          <w:sz w:val="24"/>
          <w:szCs w:val="24"/>
        </w:rPr>
      </w:pPr>
      <w:r w:rsidRPr="00D83966">
        <w:rPr>
          <w:rFonts w:ascii="Times New Roman" w:hAnsi="Times New Roman"/>
          <w:b/>
          <w:bCs/>
          <w:i/>
          <w:sz w:val="24"/>
          <w:szCs w:val="24"/>
        </w:rPr>
        <w:t>A tantárgy elsajátítása során alkalmazható sajátos módszerek, tanulói tevékenységformák (ajánlás)</w:t>
      </w:r>
    </w:p>
    <w:p w:rsidR="000E0745" w:rsidRPr="00D83966" w:rsidRDefault="000E0745" w:rsidP="000E0745">
      <w:pPr>
        <w:widowControl w:val="0"/>
        <w:suppressAutoHyphens/>
        <w:jc w:val="both"/>
        <w:rPr>
          <w:rFonts w:ascii="Times New Roman" w:hAnsi="Times New Roman"/>
          <w:b/>
          <w:bCs/>
          <w:sz w:val="24"/>
          <w:szCs w:val="24"/>
        </w:rPr>
      </w:pPr>
    </w:p>
    <w:p w:rsidR="000E0745" w:rsidRPr="00D83966" w:rsidRDefault="000E0745" w:rsidP="00811BAA">
      <w:pPr>
        <w:widowControl w:val="0"/>
        <w:numPr>
          <w:ilvl w:val="2"/>
          <w:numId w:val="14"/>
        </w:numPr>
        <w:suppressAutoHyphens/>
        <w:jc w:val="both"/>
        <w:rPr>
          <w:rFonts w:ascii="Times New Roman" w:hAnsi="Times New Roman"/>
          <w:b/>
          <w:bCs/>
          <w:i/>
          <w:sz w:val="24"/>
          <w:szCs w:val="24"/>
        </w:rPr>
      </w:pPr>
      <w:r w:rsidRPr="00D83966">
        <w:rPr>
          <w:rFonts w:ascii="Times New Roman" w:hAnsi="Times New Roman"/>
          <w:b/>
          <w:bCs/>
          <w:i/>
          <w:sz w:val="24"/>
          <w:szCs w:val="24"/>
        </w:rPr>
        <w:t>A tantárgy elsajátítása során alkalmazható sajátos módszerek (ajánlás)</w:t>
      </w:r>
    </w:p>
    <w:p w:rsidR="00956363" w:rsidRPr="00D83966" w:rsidRDefault="00956363" w:rsidP="00956363">
      <w:pPr>
        <w:widowControl w:val="0"/>
        <w:suppressAutoHyphens/>
        <w:ind w:left="720"/>
        <w:jc w:val="both"/>
        <w:rPr>
          <w:rFonts w:ascii="Times New Roman" w:hAnsi="Times New Roman"/>
          <w:b/>
          <w:bCs/>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83966" w:rsidRPr="00D83966" w:rsidTr="001E0B73">
        <w:trPr>
          <w:jc w:val="center"/>
        </w:trPr>
        <w:tc>
          <w:tcPr>
            <w:tcW w:w="994"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Sorszám</w:t>
            </w:r>
          </w:p>
        </w:tc>
        <w:tc>
          <w:tcPr>
            <w:tcW w:w="2800"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 xml:space="preserve">Alkalmazott oktatási </w:t>
            </w:r>
          </w:p>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módszer neve</w:t>
            </w:r>
          </w:p>
        </w:tc>
        <w:tc>
          <w:tcPr>
            <w:tcW w:w="2835" w:type="dxa"/>
            <w:gridSpan w:val="3"/>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A tanulói tevékenység szervezeti kerete</w:t>
            </w:r>
          </w:p>
        </w:tc>
        <w:tc>
          <w:tcPr>
            <w:tcW w:w="2659"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 xml:space="preserve">Alkalmazandó eszközök és felszerelések </w:t>
            </w:r>
          </w:p>
        </w:tc>
      </w:tr>
      <w:tr w:rsidR="00D83966" w:rsidRPr="00D83966" w:rsidTr="001E0B73">
        <w:trPr>
          <w:jc w:val="center"/>
        </w:trPr>
        <w:tc>
          <w:tcPr>
            <w:tcW w:w="994" w:type="dxa"/>
            <w:vMerge/>
            <w:vAlign w:val="center"/>
          </w:tcPr>
          <w:p w:rsidR="000E0745" w:rsidRPr="00D83966" w:rsidRDefault="000E0745" w:rsidP="001E0B73">
            <w:pPr>
              <w:jc w:val="center"/>
              <w:rPr>
                <w:rFonts w:ascii="Times New Roman" w:hAnsi="Times New Roman"/>
                <w:b/>
                <w:sz w:val="20"/>
                <w:szCs w:val="20"/>
              </w:rPr>
            </w:pPr>
          </w:p>
        </w:tc>
        <w:tc>
          <w:tcPr>
            <w:tcW w:w="2800" w:type="dxa"/>
            <w:vMerge/>
            <w:vAlign w:val="center"/>
          </w:tcPr>
          <w:p w:rsidR="000E0745" w:rsidRPr="00D83966" w:rsidRDefault="000E0745" w:rsidP="001E0B73">
            <w:pPr>
              <w:rPr>
                <w:rFonts w:ascii="Times New Roman" w:hAnsi="Times New Roman"/>
                <w:b/>
                <w:sz w:val="20"/>
                <w:szCs w:val="20"/>
              </w:rPr>
            </w:pPr>
          </w:p>
        </w:tc>
        <w:tc>
          <w:tcPr>
            <w:tcW w:w="945" w:type="dxa"/>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egyéni</w:t>
            </w:r>
          </w:p>
        </w:tc>
        <w:tc>
          <w:tcPr>
            <w:tcW w:w="945" w:type="dxa"/>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csoport</w:t>
            </w:r>
          </w:p>
        </w:tc>
        <w:tc>
          <w:tcPr>
            <w:tcW w:w="945" w:type="dxa"/>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osztály</w:t>
            </w:r>
          </w:p>
        </w:tc>
        <w:tc>
          <w:tcPr>
            <w:tcW w:w="2659" w:type="dxa"/>
            <w:vMerge/>
            <w:vAlign w:val="center"/>
          </w:tcPr>
          <w:p w:rsidR="000E0745" w:rsidRPr="00D83966" w:rsidRDefault="000E0745" w:rsidP="001E0B73">
            <w:pPr>
              <w:jc w:val="center"/>
              <w:rPr>
                <w:rFonts w:ascii="Times New Roman" w:hAnsi="Times New Roman"/>
                <w:b/>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1.1.</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magyarázat</w:t>
            </w: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p>
        </w:tc>
        <w:tc>
          <w:tcPr>
            <w:tcW w:w="2659"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1.2.</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megbeszélés</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945" w:type="dxa"/>
            <w:vAlign w:val="center"/>
          </w:tcPr>
          <w:p w:rsidR="000E0745" w:rsidRPr="00D83966" w:rsidRDefault="000E0745" w:rsidP="001E0B73">
            <w:pPr>
              <w:jc w:val="center"/>
              <w:rPr>
                <w:rFonts w:ascii="Times New Roman" w:hAnsi="Times New Roman"/>
                <w:sz w:val="20"/>
                <w:szCs w:val="20"/>
              </w:rPr>
            </w:pPr>
          </w:p>
        </w:tc>
        <w:tc>
          <w:tcPr>
            <w:tcW w:w="2659"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1.3.</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vita</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945" w:type="dxa"/>
            <w:vAlign w:val="center"/>
          </w:tcPr>
          <w:p w:rsidR="000E0745" w:rsidRPr="00D83966" w:rsidRDefault="000E0745" w:rsidP="001E0B73">
            <w:pPr>
              <w:jc w:val="center"/>
              <w:rPr>
                <w:rFonts w:ascii="Times New Roman" w:hAnsi="Times New Roman"/>
                <w:sz w:val="20"/>
                <w:szCs w:val="20"/>
              </w:rPr>
            </w:pPr>
          </w:p>
        </w:tc>
        <w:tc>
          <w:tcPr>
            <w:tcW w:w="2659" w:type="dxa"/>
            <w:vAlign w:val="center"/>
          </w:tcPr>
          <w:p w:rsidR="000E0745" w:rsidRPr="00D83966" w:rsidRDefault="000E0745" w:rsidP="001E0B73">
            <w:pPr>
              <w:jc w:val="center"/>
              <w:rPr>
                <w:rFonts w:ascii="Times New Roman" w:hAnsi="Times New Roman"/>
                <w:sz w:val="20"/>
                <w:szCs w:val="20"/>
              </w:rPr>
            </w:pPr>
          </w:p>
        </w:tc>
      </w:tr>
      <w:tr w:rsidR="000E0745" w:rsidRPr="00D83966" w:rsidTr="001E0B73">
        <w:trPr>
          <w:jc w:val="center"/>
        </w:trPr>
        <w:tc>
          <w:tcPr>
            <w:tcW w:w="994"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1.4</w:t>
            </w:r>
          </w:p>
        </w:tc>
        <w:tc>
          <w:tcPr>
            <w:tcW w:w="2800"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szemléltetés</w:t>
            </w: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p>
        </w:tc>
        <w:tc>
          <w:tcPr>
            <w:tcW w:w="945"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2659" w:type="dxa"/>
            <w:vAlign w:val="center"/>
          </w:tcPr>
          <w:p w:rsidR="000E0745" w:rsidRPr="00D83966" w:rsidRDefault="000E0745" w:rsidP="001E0B73">
            <w:pPr>
              <w:jc w:val="center"/>
              <w:rPr>
                <w:rFonts w:ascii="Times New Roman" w:hAnsi="Times New Roman"/>
                <w:sz w:val="20"/>
                <w:szCs w:val="20"/>
              </w:rPr>
            </w:pPr>
          </w:p>
        </w:tc>
      </w:tr>
    </w:tbl>
    <w:p w:rsidR="000E0745" w:rsidRDefault="000E0745" w:rsidP="000E0745">
      <w:pPr>
        <w:widowControl w:val="0"/>
        <w:suppressAutoHyphens/>
        <w:ind w:left="1440"/>
        <w:jc w:val="both"/>
        <w:rPr>
          <w:rFonts w:ascii="Times New Roman" w:hAnsi="Times New Roman"/>
          <w:b/>
          <w:bCs/>
          <w:i/>
          <w:sz w:val="24"/>
          <w:szCs w:val="24"/>
        </w:rPr>
      </w:pPr>
    </w:p>
    <w:p w:rsidR="00F27822" w:rsidRDefault="00F27822" w:rsidP="000E0745">
      <w:pPr>
        <w:widowControl w:val="0"/>
        <w:suppressAutoHyphens/>
        <w:ind w:left="1440"/>
        <w:jc w:val="both"/>
        <w:rPr>
          <w:rFonts w:ascii="Times New Roman" w:hAnsi="Times New Roman"/>
          <w:b/>
          <w:bCs/>
          <w:i/>
          <w:sz w:val="24"/>
          <w:szCs w:val="24"/>
        </w:rPr>
      </w:pPr>
    </w:p>
    <w:p w:rsidR="00F27822" w:rsidRDefault="00F27822" w:rsidP="000E0745">
      <w:pPr>
        <w:widowControl w:val="0"/>
        <w:suppressAutoHyphens/>
        <w:ind w:left="1440"/>
        <w:jc w:val="both"/>
        <w:rPr>
          <w:rFonts w:ascii="Times New Roman" w:hAnsi="Times New Roman"/>
          <w:b/>
          <w:bCs/>
          <w:i/>
          <w:sz w:val="24"/>
          <w:szCs w:val="24"/>
        </w:rPr>
      </w:pPr>
    </w:p>
    <w:p w:rsidR="00F27822" w:rsidRDefault="00F27822" w:rsidP="000E0745">
      <w:pPr>
        <w:widowControl w:val="0"/>
        <w:suppressAutoHyphens/>
        <w:ind w:left="1440"/>
        <w:jc w:val="both"/>
        <w:rPr>
          <w:rFonts w:ascii="Times New Roman" w:hAnsi="Times New Roman"/>
          <w:b/>
          <w:bCs/>
          <w:i/>
          <w:sz w:val="24"/>
          <w:szCs w:val="24"/>
        </w:rPr>
      </w:pPr>
    </w:p>
    <w:p w:rsidR="00F27822" w:rsidRDefault="00F27822" w:rsidP="000E0745">
      <w:pPr>
        <w:widowControl w:val="0"/>
        <w:suppressAutoHyphens/>
        <w:ind w:left="1440"/>
        <w:jc w:val="both"/>
        <w:rPr>
          <w:rFonts w:ascii="Times New Roman" w:hAnsi="Times New Roman"/>
          <w:b/>
          <w:bCs/>
          <w:i/>
          <w:sz w:val="24"/>
          <w:szCs w:val="24"/>
        </w:rPr>
      </w:pPr>
    </w:p>
    <w:p w:rsidR="00F27822" w:rsidRPr="00D83966" w:rsidRDefault="00F27822" w:rsidP="000E0745">
      <w:pPr>
        <w:widowControl w:val="0"/>
        <w:suppressAutoHyphens/>
        <w:ind w:left="1440"/>
        <w:jc w:val="both"/>
        <w:rPr>
          <w:rFonts w:ascii="Times New Roman" w:hAnsi="Times New Roman"/>
          <w:b/>
          <w:bCs/>
          <w:i/>
          <w:sz w:val="24"/>
          <w:szCs w:val="24"/>
        </w:rPr>
      </w:pPr>
    </w:p>
    <w:p w:rsidR="000E0745" w:rsidRPr="00D83966" w:rsidRDefault="000E0745" w:rsidP="00811BAA">
      <w:pPr>
        <w:widowControl w:val="0"/>
        <w:numPr>
          <w:ilvl w:val="2"/>
          <w:numId w:val="14"/>
        </w:numPr>
        <w:suppressAutoHyphens/>
        <w:jc w:val="both"/>
        <w:rPr>
          <w:rFonts w:ascii="Times New Roman" w:hAnsi="Times New Roman"/>
          <w:b/>
          <w:bCs/>
          <w:i/>
          <w:sz w:val="24"/>
          <w:szCs w:val="24"/>
        </w:rPr>
      </w:pPr>
      <w:r w:rsidRPr="00D83966">
        <w:rPr>
          <w:rFonts w:ascii="Times New Roman" w:hAnsi="Times New Roman"/>
          <w:b/>
          <w:bCs/>
          <w:i/>
          <w:sz w:val="24"/>
          <w:szCs w:val="24"/>
        </w:rPr>
        <w:lastRenderedPageBreak/>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83966" w:rsidRPr="00D83966" w:rsidTr="001E0B73">
        <w:trPr>
          <w:cantSplit/>
          <w:trHeight w:val="921"/>
          <w:jc w:val="center"/>
        </w:trPr>
        <w:tc>
          <w:tcPr>
            <w:tcW w:w="828"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Sor-szám</w:t>
            </w:r>
          </w:p>
        </w:tc>
        <w:tc>
          <w:tcPr>
            <w:tcW w:w="3621"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Tanulói tevékenységforma</w:t>
            </w:r>
          </w:p>
        </w:tc>
        <w:tc>
          <w:tcPr>
            <w:tcW w:w="2370" w:type="dxa"/>
            <w:gridSpan w:val="3"/>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Tanulói tevékenység szervezési kerete</w:t>
            </w:r>
          </w:p>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(differenciálási módok)</w:t>
            </w:r>
          </w:p>
        </w:tc>
        <w:tc>
          <w:tcPr>
            <w:tcW w:w="2190" w:type="dxa"/>
            <w:vMerge w:val="restart"/>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 xml:space="preserve">Alkalmazandó eszközök és felszerelések </w:t>
            </w:r>
          </w:p>
        </w:tc>
      </w:tr>
      <w:tr w:rsidR="00D83966" w:rsidRPr="00D83966" w:rsidTr="001E0B73">
        <w:trPr>
          <w:cantSplit/>
          <w:trHeight w:val="1076"/>
          <w:jc w:val="center"/>
        </w:trPr>
        <w:tc>
          <w:tcPr>
            <w:tcW w:w="828" w:type="dxa"/>
            <w:vMerge/>
            <w:vAlign w:val="center"/>
          </w:tcPr>
          <w:p w:rsidR="000E0745" w:rsidRPr="00D83966" w:rsidRDefault="000E0745" w:rsidP="001E0B73">
            <w:pPr>
              <w:jc w:val="center"/>
              <w:rPr>
                <w:rFonts w:ascii="Times New Roman" w:hAnsi="Times New Roman"/>
                <w:b/>
                <w:sz w:val="20"/>
                <w:szCs w:val="20"/>
              </w:rPr>
            </w:pPr>
          </w:p>
        </w:tc>
        <w:tc>
          <w:tcPr>
            <w:tcW w:w="3621" w:type="dxa"/>
            <w:vMerge/>
            <w:vAlign w:val="center"/>
          </w:tcPr>
          <w:p w:rsidR="000E0745" w:rsidRPr="00D83966" w:rsidRDefault="000E0745" w:rsidP="001E0B73">
            <w:pPr>
              <w:rPr>
                <w:rFonts w:ascii="Times New Roman" w:hAnsi="Times New Roman"/>
                <w:b/>
                <w:sz w:val="20"/>
                <w:szCs w:val="20"/>
              </w:rPr>
            </w:pPr>
          </w:p>
        </w:tc>
        <w:tc>
          <w:tcPr>
            <w:tcW w:w="809" w:type="dxa"/>
            <w:textDirection w:val="btLr"/>
            <w:vAlign w:val="center"/>
          </w:tcPr>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Egyéni</w:t>
            </w:r>
          </w:p>
        </w:tc>
        <w:tc>
          <w:tcPr>
            <w:tcW w:w="798" w:type="dxa"/>
            <w:textDirection w:val="btLr"/>
            <w:vAlign w:val="center"/>
          </w:tcPr>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Csoport-</w:t>
            </w:r>
          </w:p>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bontás</w:t>
            </w:r>
          </w:p>
        </w:tc>
        <w:tc>
          <w:tcPr>
            <w:tcW w:w="763" w:type="dxa"/>
            <w:textDirection w:val="btLr"/>
            <w:vAlign w:val="center"/>
          </w:tcPr>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Osztály-</w:t>
            </w:r>
          </w:p>
          <w:p w:rsidR="000E0745" w:rsidRPr="00D83966" w:rsidRDefault="000E0745" w:rsidP="001E0B73">
            <w:pPr>
              <w:ind w:left="113" w:right="113"/>
              <w:jc w:val="center"/>
              <w:rPr>
                <w:rFonts w:ascii="Times New Roman" w:hAnsi="Times New Roman"/>
                <w:b/>
                <w:sz w:val="20"/>
                <w:szCs w:val="20"/>
              </w:rPr>
            </w:pPr>
            <w:r w:rsidRPr="00D83966">
              <w:rPr>
                <w:rFonts w:ascii="Times New Roman" w:hAnsi="Times New Roman"/>
                <w:b/>
                <w:sz w:val="20"/>
                <w:szCs w:val="20"/>
              </w:rPr>
              <w:t>keret</w:t>
            </w:r>
          </w:p>
        </w:tc>
        <w:tc>
          <w:tcPr>
            <w:tcW w:w="2190" w:type="dxa"/>
            <w:vMerge/>
            <w:vAlign w:val="center"/>
          </w:tcPr>
          <w:p w:rsidR="000E0745" w:rsidRPr="00D83966" w:rsidRDefault="000E0745" w:rsidP="001E0B73">
            <w:pPr>
              <w:jc w:val="center"/>
              <w:rPr>
                <w:rFonts w:ascii="Times New Roman" w:hAnsi="Times New Roman"/>
                <w:b/>
                <w:sz w:val="20"/>
                <w:szCs w:val="20"/>
              </w:rPr>
            </w:pPr>
          </w:p>
        </w:tc>
      </w:tr>
      <w:tr w:rsidR="00D83966" w:rsidRPr="00D83966" w:rsidTr="001E0B73">
        <w:trPr>
          <w:jc w:val="center"/>
        </w:trPr>
        <w:tc>
          <w:tcPr>
            <w:tcW w:w="828" w:type="dxa"/>
            <w:shd w:val="clear" w:color="auto" w:fill="D9D9D9"/>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1.</w:t>
            </w:r>
          </w:p>
        </w:tc>
        <w:tc>
          <w:tcPr>
            <w:tcW w:w="3621" w:type="dxa"/>
            <w:shd w:val="clear" w:color="auto" w:fill="D9D9D9"/>
            <w:vAlign w:val="center"/>
          </w:tcPr>
          <w:p w:rsidR="000E0745" w:rsidRPr="00D83966" w:rsidRDefault="000E0745" w:rsidP="001E0B73">
            <w:pPr>
              <w:rPr>
                <w:rFonts w:ascii="Times New Roman" w:hAnsi="Times New Roman"/>
                <w:b/>
                <w:sz w:val="20"/>
                <w:szCs w:val="20"/>
              </w:rPr>
            </w:pPr>
            <w:r w:rsidRPr="00D83966">
              <w:rPr>
                <w:rFonts w:ascii="Times New Roman" w:hAnsi="Times New Roman"/>
                <w:b/>
                <w:sz w:val="20"/>
                <w:szCs w:val="20"/>
              </w:rPr>
              <w:t>Információ feldolgozó tevékenységek</w:t>
            </w:r>
          </w:p>
        </w:tc>
        <w:tc>
          <w:tcPr>
            <w:tcW w:w="809"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98"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63"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2190" w:type="dxa"/>
            <w:shd w:val="clear" w:color="auto" w:fill="D9D9D9"/>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1.1.</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Olvasott szöveg önálló feldolgozása</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1.2.</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1.3.</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1.4.</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Írott szöveg feldolgozása jegyzeteléssel</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1.5.</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Írott szöveg feladattal vezetett feldolgozása</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1.6.</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Információk önálló rendszerezése</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1.7.</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809"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98" w:type="dxa"/>
            <w:vAlign w:val="center"/>
          </w:tcPr>
          <w:p w:rsidR="000E0745" w:rsidRPr="00D83966" w:rsidRDefault="000E0745" w:rsidP="001E0B73">
            <w:pPr>
              <w:jc w:val="center"/>
              <w:rPr>
                <w:rFonts w:ascii="Times New Roman" w:hAnsi="Times New Roman"/>
                <w:sz w:val="20"/>
                <w:szCs w:val="20"/>
              </w:rPr>
            </w:pP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shd w:val="clear" w:color="auto" w:fill="D9D9D9"/>
            <w:vAlign w:val="center"/>
          </w:tcPr>
          <w:p w:rsidR="000E0745" w:rsidRPr="00D83966" w:rsidRDefault="000E0745" w:rsidP="001E0B73">
            <w:pPr>
              <w:jc w:val="center"/>
              <w:rPr>
                <w:rFonts w:ascii="Times New Roman" w:hAnsi="Times New Roman"/>
                <w:b/>
                <w:sz w:val="20"/>
                <w:szCs w:val="20"/>
              </w:rPr>
            </w:pPr>
            <w:r w:rsidRPr="00D83966">
              <w:rPr>
                <w:rFonts w:ascii="Times New Roman" w:hAnsi="Times New Roman"/>
                <w:b/>
                <w:sz w:val="20"/>
                <w:szCs w:val="20"/>
              </w:rPr>
              <w:t>2.</w:t>
            </w:r>
          </w:p>
        </w:tc>
        <w:tc>
          <w:tcPr>
            <w:tcW w:w="3621" w:type="dxa"/>
            <w:shd w:val="clear" w:color="auto" w:fill="D9D9D9"/>
            <w:vAlign w:val="center"/>
          </w:tcPr>
          <w:p w:rsidR="000E0745" w:rsidRPr="00D83966" w:rsidRDefault="000E0745" w:rsidP="001E0B73">
            <w:pPr>
              <w:rPr>
                <w:rFonts w:ascii="Times New Roman" w:hAnsi="Times New Roman"/>
                <w:b/>
                <w:sz w:val="20"/>
                <w:szCs w:val="20"/>
              </w:rPr>
            </w:pPr>
            <w:r w:rsidRPr="00D83966">
              <w:rPr>
                <w:rFonts w:ascii="Times New Roman" w:hAnsi="Times New Roman"/>
                <w:b/>
                <w:sz w:val="20"/>
                <w:szCs w:val="20"/>
              </w:rPr>
              <w:t>Ismeretalkalmazási gyakorló tevékenységek, feladatok</w:t>
            </w:r>
          </w:p>
        </w:tc>
        <w:tc>
          <w:tcPr>
            <w:tcW w:w="809"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98"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763" w:type="dxa"/>
            <w:shd w:val="clear" w:color="auto" w:fill="D9D9D9"/>
            <w:vAlign w:val="center"/>
          </w:tcPr>
          <w:p w:rsidR="000E0745" w:rsidRPr="00D83966" w:rsidRDefault="000E0745" w:rsidP="001E0B73">
            <w:pPr>
              <w:jc w:val="center"/>
              <w:rPr>
                <w:rFonts w:ascii="Times New Roman" w:hAnsi="Times New Roman"/>
                <w:sz w:val="20"/>
                <w:szCs w:val="20"/>
              </w:rPr>
            </w:pPr>
          </w:p>
        </w:tc>
        <w:tc>
          <w:tcPr>
            <w:tcW w:w="2190" w:type="dxa"/>
            <w:shd w:val="clear" w:color="auto" w:fill="D9D9D9"/>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2.2.</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Leírás készítése</w:t>
            </w:r>
          </w:p>
        </w:tc>
        <w:tc>
          <w:tcPr>
            <w:tcW w:w="809" w:type="dxa"/>
            <w:vAlign w:val="center"/>
          </w:tcPr>
          <w:p w:rsidR="000E0745" w:rsidRPr="00D83966" w:rsidRDefault="000E0745" w:rsidP="001E0B73">
            <w:pPr>
              <w:jc w:val="center"/>
              <w:rPr>
                <w:rFonts w:ascii="Times New Roman" w:hAnsi="Times New Roman"/>
                <w:sz w:val="20"/>
                <w:szCs w:val="20"/>
              </w:rPr>
            </w:pPr>
          </w:p>
        </w:tc>
        <w:tc>
          <w:tcPr>
            <w:tcW w:w="79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D83966"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2.3.</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809" w:type="dxa"/>
            <w:vAlign w:val="center"/>
          </w:tcPr>
          <w:p w:rsidR="000E0745" w:rsidRPr="00D83966" w:rsidRDefault="000E0745" w:rsidP="001E0B73">
            <w:pPr>
              <w:jc w:val="center"/>
              <w:rPr>
                <w:rFonts w:ascii="Times New Roman" w:hAnsi="Times New Roman"/>
                <w:sz w:val="20"/>
                <w:szCs w:val="20"/>
              </w:rPr>
            </w:pPr>
          </w:p>
        </w:tc>
        <w:tc>
          <w:tcPr>
            <w:tcW w:w="79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r w:rsidR="000E0745" w:rsidRPr="00D83966" w:rsidTr="001E0B73">
        <w:trPr>
          <w:jc w:val="center"/>
        </w:trPr>
        <w:tc>
          <w:tcPr>
            <w:tcW w:w="82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2.4.</w:t>
            </w:r>
          </w:p>
        </w:tc>
        <w:tc>
          <w:tcPr>
            <w:tcW w:w="3621" w:type="dxa"/>
            <w:vAlign w:val="center"/>
          </w:tcPr>
          <w:p w:rsidR="000E0745" w:rsidRPr="00D83966" w:rsidRDefault="000E0745" w:rsidP="001E0B73">
            <w:pPr>
              <w:rPr>
                <w:rFonts w:ascii="Times New Roman" w:hAnsi="Times New Roman"/>
                <w:sz w:val="20"/>
                <w:szCs w:val="20"/>
              </w:rPr>
            </w:pPr>
            <w:r w:rsidRPr="00D83966">
              <w:rPr>
                <w:rFonts w:ascii="Times New Roman" w:hAnsi="Times New Roman"/>
                <w:sz w:val="20"/>
                <w:szCs w:val="20"/>
              </w:rPr>
              <w:t>Tesztfeladat megoldása</w:t>
            </w:r>
          </w:p>
        </w:tc>
        <w:tc>
          <w:tcPr>
            <w:tcW w:w="809" w:type="dxa"/>
            <w:vAlign w:val="center"/>
          </w:tcPr>
          <w:p w:rsidR="000E0745" w:rsidRPr="00D83966" w:rsidRDefault="000E0745" w:rsidP="001E0B73">
            <w:pPr>
              <w:jc w:val="center"/>
              <w:rPr>
                <w:rFonts w:ascii="Times New Roman" w:hAnsi="Times New Roman"/>
                <w:sz w:val="20"/>
                <w:szCs w:val="20"/>
              </w:rPr>
            </w:pPr>
          </w:p>
        </w:tc>
        <w:tc>
          <w:tcPr>
            <w:tcW w:w="798" w:type="dxa"/>
            <w:vAlign w:val="center"/>
          </w:tcPr>
          <w:p w:rsidR="000E0745" w:rsidRPr="00D83966" w:rsidRDefault="000E0745" w:rsidP="001E0B73">
            <w:pPr>
              <w:jc w:val="center"/>
              <w:rPr>
                <w:rFonts w:ascii="Times New Roman" w:hAnsi="Times New Roman"/>
                <w:sz w:val="20"/>
                <w:szCs w:val="20"/>
              </w:rPr>
            </w:pPr>
            <w:r w:rsidRPr="00D83966">
              <w:rPr>
                <w:rFonts w:ascii="Times New Roman" w:hAnsi="Times New Roman"/>
                <w:sz w:val="20"/>
                <w:szCs w:val="20"/>
              </w:rPr>
              <w:t>x</w:t>
            </w:r>
          </w:p>
        </w:tc>
        <w:tc>
          <w:tcPr>
            <w:tcW w:w="763" w:type="dxa"/>
            <w:vAlign w:val="center"/>
          </w:tcPr>
          <w:p w:rsidR="000E0745" w:rsidRPr="00D83966" w:rsidRDefault="000E0745" w:rsidP="001E0B73">
            <w:pPr>
              <w:jc w:val="center"/>
              <w:rPr>
                <w:rFonts w:ascii="Times New Roman" w:hAnsi="Times New Roman"/>
                <w:sz w:val="20"/>
                <w:szCs w:val="20"/>
              </w:rPr>
            </w:pPr>
          </w:p>
        </w:tc>
        <w:tc>
          <w:tcPr>
            <w:tcW w:w="2190" w:type="dxa"/>
            <w:vAlign w:val="center"/>
          </w:tcPr>
          <w:p w:rsidR="000E0745" w:rsidRPr="00D83966" w:rsidRDefault="000E0745" w:rsidP="001E0B73">
            <w:pPr>
              <w:jc w:val="center"/>
              <w:rPr>
                <w:rFonts w:ascii="Times New Roman" w:hAnsi="Times New Roman"/>
                <w:sz w:val="20"/>
                <w:szCs w:val="20"/>
              </w:rPr>
            </w:pPr>
          </w:p>
        </w:tc>
      </w:tr>
    </w:tbl>
    <w:p w:rsidR="000E0745" w:rsidRPr="00D83966" w:rsidRDefault="000E0745" w:rsidP="000E0745">
      <w:pPr>
        <w:ind w:left="1080"/>
        <w:jc w:val="both"/>
        <w:rPr>
          <w:rFonts w:ascii="Times New Roman" w:hAnsi="Times New Roman"/>
          <w:iCs/>
          <w:sz w:val="24"/>
          <w:szCs w:val="24"/>
        </w:rPr>
      </w:pPr>
    </w:p>
    <w:p w:rsidR="000E0745" w:rsidRPr="00D83966" w:rsidRDefault="000E0745" w:rsidP="00811BAA">
      <w:pPr>
        <w:widowControl w:val="0"/>
        <w:numPr>
          <w:ilvl w:val="1"/>
          <w:numId w:val="14"/>
        </w:numPr>
        <w:suppressAutoHyphens/>
        <w:ind w:hanging="153"/>
        <w:rPr>
          <w:rFonts w:ascii="Times New Roman" w:hAnsi="Times New Roman"/>
          <w:b/>
          <w:bCs/>
          <w:sz w:val="24"/>
          <w:szCs w:val="24"/>
        </w:rPr>
      </w:pPr>
      <w:r w:rsidRPr="00D83966">
        <w:rPr>
          <w:rFonts w:ascii="Times New Roman" w:hAnsi="Times New Roman"/>
          <w:b/>
          <w:bCs/>
          <w:sz w:val="24"/>
          <w:szCs w:val="24"/>
        </w:rPr>
        <w:t>A tantárgy értékelésének módja</w:t>
      </w:r>
    </w:p>
    <w:p w:rsidR="000E0745" w:rsidRPr="00D83966" w:rsidRDefault="000E0745" w:rsidP="000E0745">
      <w:pPr>
        <w:widowControl w:val="0"/>
        <w:suppressAutoHyphens/>
        <w:ind w:left="567"/>
        <w:jc w:val="both"/>
        <w:rPr>
          <w:rFonts w:ascii="Times New Roman" w:hAnsi="Times New Roman"/>
          <w:b/>
          <w:bCs/>
          <w:sz w:val="24"/>
          <w:szCs w:val="24"/>
        </w:rPr>
      </w:pPr>
      <w:r w:rsidRPr="00D83966">
        <w:rPr>
          <w:rFonts w:ascii="Times New Roman" w:hAnsi="Times New Roman"/>
          <w:sz w:val="24"/>
          <w:szCs w:val="24"/>
        </w:rPr>
        <w:t>A nemzeti köznevelésről szóló 2011. évi CXC. törvény 54. § (2) a) pontja szerinti értékeléssel.</w:t>
      </w:r>
      <w:r w:rsidRPr="00D83966">
        <w:rPr>
          <w:rFonts w:ascii="Times New Roman" w:eastAsia="Lucida Sans Unicode" w:hAnsi="Times New Roman"/>
          <w:kern w:val="1"/>
          <w:sz w:val="24"/>
          <w:szCs w:val="24"/>
          <w:lang w:eastAsia="hi-IN" w:bidi="hi-IN"/>
        </w:rPr>
        <w:t xml:space="preserve"> </w:t>
      </w:r>
    </w:p>
    <w:p w:rsidR="000E0745" w:rsidRPr="00D83966" w:rsidRDefault="000E0745" w:rsidP="000E0745">
      <w:pPr>
        <w:widowControl w:val="0"/>
        <w:suppressAutoHyphens/>
        <w:jc w:val="both"/>
        <w:rPr>
          <w:rFonts w:ascii="Times New Roman" w:hAnsi="Times New Roman"/>
          <w:sz w:val="24"/>
          <w:szCs w:val="24"/>
        </w:rPr>
      </w:pPr>
      <w:r w:rsidRPr="00D83966">
        <w:rPr>
          <w:rFonts w:ascii="Times New Roman" w:hAnsi="Times New Roman"/>
          <w:sz w:val="24"/>
          <w:szCs w:val="24"/>
        </w:rPr>
        <w:br w:type="page"/>
      </w:r>
    </w:p>
    <w:p w:rsidR="00956363" w:rsidRPr="00D83966" w:rsidRDefault="00956363" w:rsidP="00F30BEC">
      <w:pPr>
        <w:spacing w:before="2880"/>
        <w:jc w:val="center"/>
        <w:rPr>
          <w:rFonts w:ascii="Times New Roman" w:hAnsi="Times New Roman"/>
          <w:b/>
          <w:sz w:val="44"/>
          <w:szCs w:val="44"/>
        </w:rPr>
      </w:pPr>
    </w:p>
    <w:p w:rsidR="00956363" w:rsidRPr="00D83966" w:rsidRDefault="00956363" w:rsidP="00F30BEC">
      <w:pPr>
        <w:spacing w:before="2880"/>
        <w:jc w:val="center"/>
        <w:rPr>
          <w:rFonts w:ascii="Times New Roman" w:hAnsi="Times New Roman"/>
          <w:b/>
          <w:sz w:val="44"/>
          <w:szCs w:val="44"/>
        </w:rPr>
      </w:pP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11613-16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Élelmiszeripari áruismeret kistermelőknek</w:t>
      </w:r>
    </w:p>
    <w:p w:rsidR="00F30BEC" w:rsidRPr="00D83966" w:rsidRDefault="00F30BEC" w:rsidP="00F30BEC">
      <w:pPr>
        <w:jc w:val="center"/>
        <w:rPr>
          <w:rFonts w:ascii="Times New Roman" w:hAnsi="Times New Roman"/>
          <w:b/>
          <w:sz w:val="44"/>
          <w:szCs w:val="44"/>
        </w:rPr>
      </w:pP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956363">
      <w:pPr>
        <w:jc w:val="both"/>
        <w:rPr>
          <w:rFonts w:ascii="Times New Roman" w:hAnsi="Times New Roman"/>
          <w:sz w:val="24"/>
          <w:szCs w:val="24"/>
        </w:rPr>
      </w:pPr>
      <w:r w:rsidRPr="00D83966">
        <w:rPr>
          <w:rFonts w:ascii="Times New Roman" w:hAnsi="Times New Roman"/>
          <w:sz w:val="24"/>
          <w:szCs w:val="24"/>
        </w:rPr>
        <w:lastRenderedPageBreak/>
        <w:t>A 11613-16 azonosító számú Élelmiszeripari áruismeret kistermelőknek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D83966" w:rsidRPr="00D83966"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Áruismeret</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Mikrobiológia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Táplálkozás-élettan</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Meghatározza a kistermelői élelmiszerek előállításához szükséges jó minőségű nyersanyagok jellemző tulajdonságait (növényi eredetű és állati eredetű nyersanyagok)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Felismeri az élelmiszerek fizikai, mikrobiológiai, kémiai és biokémiai elváltozásait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Tisztában van az egészséges élelmiszerek táplálkozás-élettani jelentőségével</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Élelmiszer előállítása, étel készítése során alkalmazza az egészséges táplálkozásra vonatkozó eljárásokat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Alkalmazza az élelmiszerek előállítására vonatkozó jogszabályokat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Gyümölcsfélék, zöldségfélék, gabonafélék és egyéb növényi eredetű nyersanyagok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Hús (nagy vágóállatok, vadak, változó testhőmérsékletű állatok és baromfifélék), tojás, tej és tejből készült élelmiszerek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Étkezési zsiradékok (állati és növényi eredetű)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Fűszerek jellemzői, hatásuk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Élelmiszerek fizikai elváltozásainak hatása, okai, megelőzésük (víztartalom és halmazállapot változások)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Élelmiszerek mikrobiológiai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Élelmiszerek kémiai és biokémiai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Fehérjék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Szénhidrátok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Zsírok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lastRenderedPageBreak/>
              <w:t>Vitaminok, ásványi anyagok és a víz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szervezet energia- és tápanyagszükséglete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Étrendtervezés, ételkészítési ajánlások, élelmiszerek összetételére, csomagolására, jelölésére vonatkozó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Áruismeret tantárgy</w:t>
      </w:r>
      <w:r w:rsidRPr="00D83966">
        <w:rPr>
          <w:rFonts w:ascii="Times New Roman" w:hAnsi="Times New Roman"/>
          <w:b/>
          <w:sz w:val="24"/>
          <w:szCs w:val="24"/>
        </w:rPr>
        <w:tab/>
      </w:r>
      <w:r w:rsidR="00A356FE" w:rsidRPr="00D83966">
        <w:rPr>
          <w:rFonts w:ascii="Times New Roman" w:hAnsi="Times New Roman"/>
          <w:b/>
          <w:sz w:val="24"/>
          <w:szCs w:val="24"/>
        </w:rPr>
        <w:t xml:space="preserve">108 </w:t>
      </w:r>
      <w:r w:rsidRPr="00D83966">
        <w:rPr>
          <w:rFonts w:ascii="Times New Roman" w:hAnsi="Times New Roman"/>
          <w:b/>
          <w:sz w:val="24"/>
          <w:szCs w:val="24"/>
        </w:rPr>
        <w:t>ó</w:t>
      </w:r>
      <w:r w:rsidR="00A356FE"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956363">
      <w:pPr>
        <w:ind w:left="426"/>
        <w:jc w:val="both"/>
        <w:rPr>
          <w:rFonts w:ascii="Times New Roman" w:hAnsi="Times New Roman"/>
          <w:kern w:val="1"/>
          <w:sz w:val="24"/>
          <w:szCs w:val="24"/>
        </w:rPr>
      </w:pPr>
      <w:r w:rsidRPr="00D83966">
        <w:rPr>
          <w:rFonts w:ascii="Times New Roman" w:hAnsi="Times New Roman"/>
          <w:sz w:val="24"/>
          <w:szCs w:val="24"/>
        </w:rPr>
        <w:t>Az áruismeret tantárgy tanításának célja, hogy megismertesse az élelmiszeripar növényi és állati eredetű alapanyagait és egyéb alkotókat. Célja továbbá, hogy a t</w:t>
      </w:r>
      <w:r w:rsidRPr="00D83966">
        <w:rPr>
          <w:rFonts w:ascii="Times New Roman" w:hAnsi="Times New Roman"/>
          <w:bCs/>
          <w:kern w:val="1"/>
          <w:sz w:val="24"/>
          <w:szCs w:val="24"/>
        </w:rPr>
        <w:t xml:space="preserve">anulók megismerjék a szabad szemmel nem látható mikroorganizmusokat a mikrobák tulajdonságait a mikroba-ember, mikroba környezet kapcsolatot. Ismereteket szerezzenek, azon mikroorganizmusokról, melyek szerepet játszanak az élelmiszerek előállításánál, tartósításánál, romlásánál. </w:t>
      </w:r>
      <w:r w:rsidRPr="00D83966">
        <w:rPr>
          <w:rFonts w:ascii="Times New Roman" w:hAnsi="Times New Roman"/>
          <w:kern w:val="1"/>
          <w:sz w:val="24"/>
          <w:szCs w:val="24"/>
        </w:rPr>
        <w:t>Fontos, hogy a tanulók megismerkedjenek a táplálkozás jelentőségével, folyamataival, az élelmiszerek táplálkozásélettani szerepével, a helyes táplálkozással.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F30BEC">
      <w:pPr>
        <w:ind w:left="426"/>
        <w:rPr>
          <w:rFonts w:ascii="Times New Roman" w:hAnsi="Times New Roman"/>
          <w:sz w:val="24"/>
          <w:szCs w:val="24"/>
        </w:rPr>
      </w:pPr>
      <w:r w:rsidRPr="00D83966">
        <w:rPr>
          <w:rFonts w:ascii="Times New Roman" w:hAnsi="Times New Roman"/>
          <w:bCs/>
          <w:iCs/>
          <w:sz w:val="24"/>
          <w:szCs w:val="24"/>
        </w:rPr>
        <w:t>Kémia, biológia, mikrobiológia, higiénia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Növényi eredetű alapanyagok</w:t>
      </w:r>
      <w:r w:rsidRPr="00D83966">
        <w:rPr>
          <w:rFonts w:ascii="Times New Roman" w:hAnsi="Times New Roman"/>
          <w:b/>
          <w:i/>
          <w:sz w:val="24"/>
          <w:szCs w:val="24"/>
        </w:rPr>
        <w:tab/>
      </w:r>
      <w:r w:rsidR="00A356FE" w:rsidRPr="00D83966">
        <w:rPr>
          <w:rFonts w:ascii="Times New Roman" w:hAnsi="Times New Roman"/>
          <w:b/>
          <w:i/>
          <w:sz w:val="24"/>
          <w:szCs w:val="24"/>
        </w:rPr>
        <w:t>38</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Gyümölcsfélék csoportosítása, főbb jellemzőik, tulajdonságaik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Zöldségfélék csoportosítása, főbb jellemzőik, tulajdonságaik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Gabonafélék csoportosítása, főbb jellemzőik, tulajdonságaik</w:t>
      </w:r>
    </w:p>
    <w:p w:rsidR="00F30BEC" w:rsidRPr="00D83966" w:rsidRDefault="00F30BEC" w:rsidP="00F30BEC">
      <w:pPr>
        <w:tabs>
          <w:tab w:val="left" w:pos="1418"/>
          <w:tab w:val="right" w:pos="9072"/>
        </w:tabs>
        <w:ind w:left="851"/>
        <w:rPr>
          <w:rFonts w:ascii="Times New Roman" w:hAnsi="Times New Roman"/>
          <w:sz w:val="24"/>
          <w:szCs w:val="24"/>
        </w:rPr>
      </w:pPr>
      <w:r w:rsidRPr="00D83966">
        <w:rPr>
          <w:rFonts w:ascii="Times New Roman" w:hAnsi="Times New Roman"/>
          <w:sz w:val="24"/>
          <w:szCs w:val="24"/>
        </w:rPr>
        <w:t>Egyéb növényi eredetű nyersanyagok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Állati eredetű alapanyagok</w:t>
      </w:r>
      <w:r w:rsidRPr="00D83966">
        <w:rPr>
          <w:rFonts w:ascii="Times New Roman" w:hAnsi="Times New Roman"/>
          <w:b/>
          <w:i/>
          <w:sz w:val="24"/>
          <w:szCs w:val="24"/>
        </w:rPr>
        <w:tab/>
      </w:r>
      <w:r w:rsidR="00A356FE" w:rsidRPr="00D83966">
        <w:rPr>
          <w:rFonts w:ascii="Times New Roman" w:hAnsi="Times New Roman"/>
          <w:b/>
          <w:i/>
          <w:sz w:val="24"/>
          <w:szCs w:val="24"/>
        </w:rPr>
        <w:t>38</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Vágóállatok fajtái, csoportosításuk, jellemzői, tulajdonságaik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Hús szerkezete, tulajdonságai, részei, felhasználhatóságuk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Tojás felépítése, jelentősége, táplálkozásban betöltött szerepe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Tej összetétele, jelentősége, táplálkozásban betöltött szerepe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Egyéb alkotók</w:t>
      </w:r>
      <w:r w:rsidRPr="00D83966">
        <w:rPr>
          <w:rFonts w:ascii="Times New Roman" w:hAnsi="Times New Roman"/>
          <w:b/>
          <w:i/>
          <w:sz w:val="24"/>
          <w:szCs w:val="24"/>
        </w:rPr>
        <w:tab/>
      </w:r>
      <w:r w:rsidR="00A356FE" w:rsidRPr="00D83966">
        <w:rPr>
          <w:rFonts w:ascii="Times New Roman" w:hAnsi="Times New Roman"/>
          <w:b/>
          <w:i/>
          <w:sz w:val="24"/>
          <w:szCs w:val="24"/>
        </w:rPr>
        <w:t>32 óra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Étkezési zsiradékok (állati és növényi eredetű) jellemzői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Fűszerek jellemzői, hatásaik, szerepük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Adalékanyagok (tartósítószerek, színezékek, aromák)</w:t>
      </w:r>
    </w:p>
    <w:p w:rsidR="00F30BEC" w:rsidRPr="00D83966" w:rsidRDefault="00F30BEC" w:rsidP="00F30BEC">
      <w:pPr>
        <w:tabs>
          <w:tab w:val="left" w:pos="1418"/>
          <w:tab w:val="right" w:pos="9072"/>
        </w:tabs>
        <w:ind w:left="851"/>
        <w:rPr>
          <w:rFonts w:ascii="Times New Roman" w:hAnsi="Times New Roman"/>
          <w:sz w:val="24"/>
          <w:szCs w:val="24"/>
        </w:rPr>
      </w:pPr>
      <w:r w:rsidRPr="00D83966">
        <w:rPr>
          <w:rFonts w:ascii="Times New Roman" w:hAnsi="Times New Roman"/>
          <w:sz w:val="24"/>
          <w:szCs w:val="24"/>
        </w:rPr>
        <w:t>Természetes és mesterséges csomagolóanyagok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C50B97">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Mikrobiológia tantárgy</w:t>
      </w:r>
      <w:r w:rsidRPr="00D83966">
        <w:rPr>
          <w:rFonts w:ascii="Times New Roman" w:hAnsi="Times New Roman"/>
          <w:b/>
          <w:sz w:val="24"/>
          <w:szCs w:val="24"/>
        </w:rPr>
        <w:tab/>
      </w:r>
      <w:r w:rsidR="00A356FE" w:rsidRPr="00D83966">
        <w:rPr>
          <w:rFonts w:ascii="Times New Roman" w:hAnsi="Times New Roman"/>
          <w:b/>
          <w:sz w:val="24"/>
          <w:szCs w:val="24"/>
        </w:rPr>
        <w:t>72</w:t>
      </w:r>
      <w:r w:rsidRPr="00D83966">
        <w:rPr>
          <w:rFonts w:ascii="Times New Roman" w:hAnsi="Times New Roman"/>
          <w:b/>
          <w:sz w:val="24"/>
          <w:szCs w:val="24"/>
        </w:rPr>
        <w:t xml:space="preserve"> ó</w:t>
      </w:r>
      <w:r w:rsidR="00A356FE"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727BF2">
      <w:pPr>
        <w:ind w:left="426"/>
        <w:jc w:val="both"/>
        <w:rPr>
          <w:rFonts w:ascii="Times New Roman" w:hAnsi="Times New Roman"/>
          <w:sz w:val="24"/>
          <w:szCs w:val="24"/>
        </w:rPr>
      </w:pPr>
      <w:r w:rsidRPr="00D83966">
        <w:rPr>
          <w:rFonts w:ascii="Times New Roman" w:hAnsi="Times New Roman"/>
          <w:bCs/>
          <w:kern w:val="1"/>
          <w:sz w:val="24"/>
          <w:szCs w:val="24"/>
        </w:rPr>
        <w:t>A tantárgy tanításának célja, hogy a tanulók megismerjék a szabad szemmel nem látható, mikroszkopikus méretű mikroorganizmusokat, a mikrobák tulajdonságait a mikroba-ember, mikroba környezet kapcsolatot. Ismereteket szerezzenek, azon mikroorganizmusokról, melyek szerepet játszanak az élelmiszerek előállításánál, tartósításánál, romlásánál. A tantárgy foglalkozik a hasznos mikroorganizmusok szaporításával, valamint a károsak elpusztításának megismertetésével</w:t>
      </w:r>
      <w:r w:rsidRPr="00D83966">
        <w:rPr>
          <w:rFonts w:ascii="Times New Roman" w:hAnsi="Times New Roman"/>
          <w:sz w:val="24"/>
          <w:szCs w:val="24"/>
        </w:rPr>
        <w:t>.</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F30BEC">
      <w:pPr>
        <w:ind w:left="426"/>
        <w:rPr>
          <w:rFonts w:ascii="Times New Roman" w:hAnsi="Times New Roman"/>
          <w:sz w:val="24"/>
          <w:szCs w:val="24"/>
        </w:rPr>
      </w:pPr>
      <w:r w:rsidRPr="00D83966">
        <w:rPr>
          <w:rFonts w:ascii="Times New Roman" w:hAnsi="Times New Roman"/>
          <w:sz w:val="24"/>
          <w:szCs w:val="24"/>
        </w:rPr>
        <w:t>Kémia, élelmiszer-kémia, fizika, biológia, matematika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A mikroorganizmusok jellemzése</w:t>
      </w:r>
      <w:r w:rsidRPr="00D83966">
        <w:rPr>
          <w:rFonts w:ascii="Times New Roman" w:hAnsi="Times New Roman"/>
          <w:b/>
          <w:i/>
          <w:sz w:val="24"/>
          <w:szCs w:val="24"/>
        </w:rPr>
        <w:tab/>
      </w:r>
      <w:r w:rsidR="00A356FE" w:rsidRPr="00D83966">
        <w:rPr>
          <w:rFonts w:ascii="Times New Roman" w:hAnsi="Times New Roman"/>
          <w:b/>
          <w:i/>
          <w:sz w:val="24"/>
          <w:szCs w:val="24"/>
        </w:rPr>
        <w:t>10</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 mikrobiológia története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 mikroorganizmusok elterjedése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Baktériumok jellemzői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Gombák jellemzői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Vírusok jellemzői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Mikroorganizmusok élettevékenysége</w:t>
      </w:r>
      <w:r w:rsidRPr="00D83966">
        <w:rPr>
          <w:rFonts w:ascii="Times New Roman" w:hAnsi="Times New Roman"/>
          <w:b/>
          <w:i/>
          <w:sz w:val="24"/>
          <w:szCs w:val="24"/>
        </w:rPr>
        <w:tab/>
      </w:r>
      <w:r w:rsidR="00A356FE" w:rsidRPr="00D83966">
        <w:rPr>
          <w:rFonts w:ascii="Times New Roman" w:hAnsi="Times New Roman"/>
          <w:b/>
          <w:i/>
          <w:sz w:val="24"/>
          <w:szCs w:val="24"/>
        </w:rPr>
        <w:t>15</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Víz szerepe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Tápanyagok szerepe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Oxigén szerepe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Kémhatás jelentősége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 hőmérséklet szerepe</w:t>
      </w:r>
    </w:p>
    <w:p w:rsidR="00F30BEC" w:rsidRPr="00D83966" w:rsidRDefault="00F30BEC" w:rsidP="00F30BEC">
      <w:pPr>
        <w:tabs>
          <w:tab w:val="left" w:pos="1418"/>
          <w:tab w:val="right" w:pos="9072"/>
        </w:tabs>
        <w:ind w:left="851"/>
        <w:rPr>
          <w:rFonts w:ascii="Times New Roman" w:hAnsi="Times New Roman"/>
          <w:sz w:val="24"/>
          <w:szCs w:val="24"/>
        </w:rPr>
      </w:pPr>
      <w:r w:rsidRPr="00D83966">
        <w:rPr>
          <w:rFonts w:ascii="Times New Roman" w:hAnsi="Times New Roman"/>
          <w:sz w:val="24"/>
          <w:szCs w:val="24"/>
        </w:rPr>
        <w:t>Mikroorganizmusok szaporodása, anyagcsere folyamatok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Káros és hasznos mikrobák</w:t>
      </w:r>
      <w:r w:rsidRPr="00D83966">
        <w:rPr>
          <w:rFonts w:ascii="Times New Roman" w:hAnsi="Times New Roman"/>
          <w:b/>
          <w:i/>
          <w:sz w:val="24"/>
          <w:szCs w:val="24"/>
        </w:rPr>
        <w:tab/>
      </w:r>
      <w:r w:rsidR="00A356FE" w:rsidRPr="00D83966">
        <w:rPr>
          <w:rFonts w:ascii="Times New Roman" w:hAnsi="Times New Roman"/>
          <w:b/>
          <w:i/>
          <w:sz w:val="24"/>
          <w:szCs w:val="24"/>
        </w:rPr>
        <w:t>15</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Élelmiszeripar áganként a káros és hasznos mikrobák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Tevékenységük jellemzése, felismerése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Megelőzésük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Mikrobák elpusztításának lehetőségei</w:t>
      </w:r>
      <w:r w:rsidRPr="00D83966">
        <w:rPr>
          <w:rFonts w:ascii="Times New Roman" w:hAnsi="Times New Roman"/>
          <w:b/>
          <w:i/>
          <w:sz w:val="24"/>
          <w:szCs w:val="24"/>
        </w:rPr>
        <w:tab/>
      </w:r>
      <w:r w:rsidR="00A356FE" w:rsidRPr="00D83966">
        <w:rPr>
          <w:rFonts w:ascii="Times New Roman" w:hAnsi="Times New Roman"/>
          <w:b/>
          <w:i/>
          <w:sz w:val="24"/>
          <w:szCs w:val="24"/>
        </w:rPr>
        <w:t>20</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A mikrobák szaporodási fázisainak élelmiszerbiztonsági jelentősége</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Mikrobák szaporodásának gátlása (hűtés, fagyasztás, szárítás, cukor-, sótartalom változtatás)</w:t>
      </w:r>
    </w:p>
    <w:p w:rsidR="00F30BEC" w:rsidRPr="00D83966" w:rsidRDefault="00F30BEC" w:rsidP="00727BF2">
      <w:pPr>
        <w:tabs>
          <w:tab w:val="left" w:pos="1418"/>
          <w:tab w:val="right" w:pos="9072"/>
        </w:tabs>
        <w:ind w:left="851"/>
        <w:jc w:val="both"/>
        <w:rPr>
          <w:rFonts w:ascii="Times New Roman" w:hAnsi="Times New Roman"/>
          <w:sz w:val="24"/>
          <w:szCs w:val="24"/>
        </w:rPr>
      </w:pPr>
      <w:r w:rsidRPr="00D83966">
        <w:rPr>
          <w:rFonts w:ascii="Times New Roman" w:hAnsi="Times New Roman"/>
          <w:sz w:val="24"/>
          <w:szCs w:val="24"/>
        </w:rPr>
        <w:t>Mikrobák elpusztításának módszerei (pasztőrözés, sterilezés, steril szűrés, vegyi anyagok stb.)</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Élelmiszerek romlása</w:t>
      </w:r>
      <w:r w:rsidRPr="00D83966">
        <w:rPr>
          <w:rFonts w:ascii="Times New Roman" w:hAnsi="Times New Roman"/>
          <w:b/>
          <w:i/>
          <w:sz w:val="24"/>
          <w:szCs w:val="24"/>
        </w:rPr>
        <w:tab/>
      </w:r>
      <w:r w:rsidR="00A356FE" w:rsidRPr="00D83966">
        <w:rPr>
          <w:rFonts w:ascii="Times New Roman" w:hAnsi="Times New Roman"/>
          <w:b/>
          <w:i/>
          <w:sz w:val="24"/>
          <w:szCs w:val="24"/>
        </w:rPr>
        <w:t>12</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Élelmiszerek minőségét meghatározó mikroorganizmusok</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Romlások okai, fajtái</w:t>
      </w:r>
    </w:p>
    <w:p w:rsidR="00F30BEC" w:rsidRPr="00D83966" w:rsidRDefault="00F30BEC" w:rsidP="00F30BEC">
      <w:pPr>
        <w:tabs>
          <w:tab w:val="left" w:pos="1418"/>
          <w:tab w:val="right" w:pos="9072"/>
        </w:tabs>
        <w:ind w:left="851"/>
        <w:rPr>
          <w:rFonts w:ascii="Times New Roman" w:hAnsi="Times New Roman"/>
          <w:sz w:val="24"/>
          <w:szCs w:val="24"/>
        </w:rPr>
      </w:pPr>
      <w:r w:rsidRPr="00D83966">
        <w:rPr>
          <w:rFonts w:ascii="Times New Roman" w:hAnsi="Times New Roman"/>
          <w:sz w:val="24"/>
          <w:szCs w:val="24"/>
        </w:rPr>
        <w:t>Megelőzésük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C50B97">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Táplálkozásélettan tantárgy</w:t>
      </w:r>
      <w:r w:rsidRPr="00D83966">
        <w:rPr>
          <w:rFonts w:ascii="Times New Roman" w:hAnsi="Times New Roman"/>
          <w:b/>
          <w:sz w:val="24"/>
          <w:szCs w:val="24"/>
        </w:rPr>
        <w:tab/>
        <w:t>36 ó</w:t>
      </w:r>
      <w:r w:rsidR="00A356FE"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727BF2">
      <w:pPr>
        <w:ind w:left="426"/>
        <w:jc w:val="both"/>
        <w:rPr>
          <w:rFonts w:ascii="Times New Roman" w:hAnsi="Times New Roman"/>
          <w:kern w:val="1"/>
          <w:sz w:val="24"/>
          <w:szCs w:val="24"/>
        </w:rPr>
      </w:pPr>
      <w:r w:rsidRPr="00D83966">
        <w:rPr>
          <w:rFonts w:ascii="Times New Roman" w:hAnsi="Times New Roman"/>
          <w:kern w:val="1"/>
          <w:sz w:val="24"/>
          <w:szCs w:val="24"/>
        </w:rPr>
        <w:t>A táplálkozásélettan tantárgy tanításának célja, hogy a tanulók megismerkedjenek a táplálkozás jelentőségével, folyamataival, az élelmiszerek táplálkozásélettani szerepével, a helyes táplálkozás fontosságával.</w:t>
      </w:r>
    </w:p>
    <w:p w:rsidR="00F30BEC" w:rsidRPr="00D83966" w:rsidRDefault="00F30BEC" w:rsidP="00727BF2">
      <w:pPr>
        <w:ind w:left="426"/>
        <w:jc w:val="both"/>
        <w:rPr>
          <w:rFonts w:ascii="Times New Roman" w:hAnsi="Times New Roman"/>
          <w:kern w:val="1"/>
          <w:sz w:val="24"/>
          <w:szCs w:val="24"/>
        </w:rPr>
      </w:pPr>
      <w:r w:rsidRPr="00D83966">
        <w:rPr>
          <w:rFonts w:ascii="Times New Roman" w:hAnsi="Times New Roman"/>
          <w:kern w:val="1"/>
          <w:sz w:val="24"/>
          <w:szCs w:val="24"/>
        </w:rPr>
        <w:t>Képesek legyenek a tanulók az elsajátított kompetenciák birtokában az elméletben tanult eljárásokat alkalmazni majd a gyakorlati, munkahelyi feladatok megoldása során.</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F30BEC">
      <w:pPr>
        <w:ind w:left="426"/>
        <w:rPr>
          <w:rFonts w:ascii="Times New Roman" w:hAnsi="Times New Roman"/>
          <w:sz w:val="24"/>
          <w:szCs w:val="24"/>
        </w:rPr>
      </w:pPr>
      <w:r w:rsidRPr="00D83966">
        <w:rPr>
          <w:rFonts w:ascii="Times New Roman" w:hAnsi="Times New Roman"/>
          <w:sz w:val="24"/>
          <w:szCs w:val="24"/>
        </w:rPr>
        <w:t>Biológia, kémia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Táplálkozás jelentősége</w:t>
      </w:r>
      <w:r w:rsidRPr="00D83966">
        <w:rPr>
          <w:rFonts w:ascii="Times New Roman" w:hAnsi="Times New Roman"/>
          <w:b/>
          <w:i/>
          <w:sz w:val="24"/>
          <w:szCs w:val="24"/>
        </w:rPr>
        <w:tab/>
      </w:r>
      <w:r w:rsidR="00A356FE" w:rsidRPr="00D83966">
        <w:rPr>
          <w:rFonts w:ascii="Times New Roman" w:hAnsi="Times New Roman"/>
          <w:b/>
          <w:i/>
          <w:sz w:val="24"/>
          <w:szCs w:val="24"/>
        </w:rPr>
        <w:t>8</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Élelmiszerek alapvető alkotórészei</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Fehérjék</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Szénhidrátok</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Zsírok</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Vitaminok, ásványi anyagok</w:t>
      </w:r>
    </w:p>
    <w:p w:rsidR="00F30BEC" w:rsidRPr="00D83966" w:rsidRDefault="00F30BEC" w:rsidP="00F30BEC">
      <w:pPr>
        <w:tabs>
          <w:tab w:val="left" w:pos="1418"/>
          <w:tab w:val="right" w:pos="9072"/>
        </w:tabs>
        <w:ind w:left="851"/>
        <w:rPr>
          <w:rFonts w:ascii="Times New Roman" w:hAnsi="Times New Roman"/>
          <w:sz w:val="24"/>
          <w:szCs w:val="24"/>
        </w:rPr>
      </w:pPr>
      <w:r w:rsidRPr="00D83966">
        <w:rPr>
          <w:rFonts w:ascii="Times New Roman" w:hAnsi="Times New Roman"/>
          <w:sz w:val="24"/>
          <w:szCs w:val="24"/>
        </w:rPr>
        <w:t>Víz</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Táplálék felvétele, emésztés, anyagcsere folyamatok</w:t>
      </w:r>
      <w:r w:rsidRPr="00D83966">
        <w:rPr>
          <w:rFonts w:ascii="Times New Roman" w:hAnsi="Times New Roman"/>
          <w:b/>
          <w:i/>
          <w:sz w:val="24"/>
          <w:szCs w:val="24"/>
        </w:rPr>
        <w:tab/>
      </w:r>
      <w:r w:rsidR="00A356FE" w:rsidRPr="00D83966">
        <w:rPr>
          <w:rFonts w:ascii="Times New Roman" w:hAnsi="Times New Roman"/>
          <w:b/>
          <w:i/>
          <w:sz w:val="24"/>
          <w:szCs w:val="24"/>
        </w:rPr>
        <w:t>10</w:t>
      </w:r>
      <w:r w:rsidRPr="00D83966">
        <w:rPr>
          <w:rFonts w:ascii="Times New Roman" w:hAnsi="Times New Roman"/>
          <w:b/>
          <w:i/>
          <w:sz w:val="24"/>
          <w:szCs w:val="24"/>
        </w:rPr>
        <w:t xml:space="preserve"> ó</w:t>
      </w:r>
      <w:r w:rsidR="00A356FE" w:rsidRPr="00D83966">
        <w:rPr>
          <w:rFonts w:ascii="Times New Roman" w:hAnsi="Times New Roman"/>
          <w:b/>
          <w:i/>
          <w:sz w:val="24"/>
          <w:szCs w:val="24"/>
        </w:rPr>
        <w:t>ra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Táplálkozás folyamata, tápcsatorna felépítése, részei</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Emésztés enzimei</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Fehérjék lebontása és felszívódása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Szénhidrátok lebontása és felszívódása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Zsírok lebontása és felszívódása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Vitaminok és ásványi anyagok felszívódása</w:t>
      </w:r>
    </w:p>
    <w:p w:rsidR="00F30BEC" w:rsidRPr="00D83966" w:rsidRDefault="00F30BEC" w:rsidP="00F30BEC">
      <w:pPr>
        <w:tabs>
          <w:tab w:val="left" w:pos="1418"/>
          <w:tab w:val="right" w:pos="9072"/>
        </w:tabs>
        <w:ind w:left="851"/>
        <w:rPr>
          <w:rFonts w:ascii="Times New Roman" w:hAnsi="Times New Roman"/>
          <w:sz w:val="24"/>
          <w:szCs w:val="24"/>
        </w:rPr>
      </w:pPr>
      <w:r w:rsidRPr="00D83966">
        <w:rPr>
          <w:rFonts w:ascii="Times New Roman" w:hAnsi="Times New Roman"/>
          <w:sz w:val="24"/>
          <w:szCs w:val="24"/>
        </w:rPr>
        <w:t>Sejtanyagcsere a szöveteken belül</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Élelmiszerek táplálkozásélettani értékelése</w:t>
      </w:r>
      <w:r w:rsidRPr="00D83966">
        <w:rPr>
          <w:rFonts w:ascii="Times New Roman" w:hAnsi="Times New Roman"/>
          <w:b/>
          <w:i/>
          <w:sz w:val="24"/>
          <w:szCs w:val="24"/>
        </w:rPr>
        <w:tab/>
      </w:r>
      <w:r w:rsidR="00286D0F" w:rsidRPr="00D83966">
        <w:rPr>
          <w:rFonts w:ascii="Times New Roman" w:hAnsi="Times New Roman"/>
          <w:b/>
          <w:i/>
          <w:sz w:val="24"/>
          <w:szCs w:val="24"/>
        </w:rPr>
        <w:t>10</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pStyle w:val="Listaszerbekezds4"/>
        <w:spacing w:after="0" w:line="240" w:lineRule="auto"/>
        <w:ind w:left="851"/>
        <w:jc w:val="both"/>
        <w:rPr>
          <w:rFonts w:ascii="Times New Roman" w:hAnsi="Times New Roman" w:cs="Times New Roman"/>
          <w:sz w:val="24"/>
          <w:szCs w:val="24"/>
        </w:rPr>
      </w:pPr>
      <w:r w:rsidRPr="00D83966">
        <w:rPr>
          <w:rFonts w:ascii="Times New Roman" w:hAnsi="Times New Roman" w:cs="Times New Roman"/>
          <w:sz w:val="24"/>
          <w:szCs w:val="24"/>
        </w:rPr>
        <w:t>Növényi eredetű élelmiszerek: zöldségek, gyümölcsök, gabonák (ipari növények), olajos tartalmú magvak</w:t>
      </w:r>
    </w:p>
    <w:p w:rsidR="00F30BEC" w:rsidRPr="00D83966" w:rsidRDefault="00F30BEC" w:rsidP="00727BF2">
      <w:pPr>
        <w:pStyle w:val="Listaszerbekezds4"/>
        <w:spacing w:after="0" w:line="240" w:lineRule="auto"/>
        <w:ind w:left="851"/>
        <w:jc w:val="both"/>
        <w:rPr>
          <w:rFonts w:ascii="Times New Roman" w:hAnsi="Times New Roman" w:cs="Times New Roman"/>
          <w:sz w:val="24"/>
          <w:szCs w:val="24"/>
        </w:rPr>
      </w:pPr>
      <w:r w:rsidRPr="00D83966">
        <w:rPr>
          <w:rFonts w:ascii="Times New Roman" w:hAnsi="Times New Roman" w:cs="Times New Roman"/>
          <w:sz w:val="24"/>
          <w:szCs w:val="24"/>
        </w:rPr>
        <w:t>Állati eredetű élelmiszerek: húsok és húskészítmények, tojás, tej és tejtermékek</w:t>
      </w:r>
    </w:p>
    <w:p w:rsidR="00F30BEC" w:rsidRPr="00D83966" w:rsidRDefault="00F30BEC" w:rsidP="00727BF2">
      <w:pPr>
        <w:tabs>
          <w:tab w:val="left" w:pos="1418"/>
          <w:tab w:val="right" w:pos="9072"/>
        </w:tabs>
        <w:ind w:left="851"/>
        <w:jc w:val="both"/>
        <w:rPr>
          <w:rFonts w:ascii="Times New Roman" w:hAnsi="Times New Roman"/>
          <w:sz w:val="24"/>
          <w:szCs w:val="24"/>
        </w:rPr>
      </w:pPr>
      <w:r w:rsidRPr="00D83966">
        <w:rPr>
          <w:rFonts w:ascii="Times New Roman" w:hAnsi="Times New Roman"/>
          <w:sz w:val="24"/>
          <w:szCs w:val="24"/>
        </w:rPr>
        <w:t>Adalékanyagok: csoportosításuk, hatásaik, felhasználhatóságuk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Táplálkozási szokások, helyes táplálkozás</w:t>
      </w:r>
      <w:r w:rsidRPr="00D83966">
        <w:rPr>
          <w:rFonts w:ascii="Times New Roman" w:hAnsi="Times New Roman"/>
          <w:b/>
          <w:i/>
          <w:sz w:val="24"/>
          <w:szCs w:val="24"/>
        </w:rPr>
        <w:tab/>
      </w:r>
      <w:r w:rsidR="00286D0F" w:rsidRPr="00D83966">
        <w:rPr>
          <w:rFonts w:ascii="Times New Roman" w:hAnsi="Times New Roman"/>
          <w:b/>
          <w:i/>
          <w:sz w:val="24"/>
          <w:szCs w:val="24"/>
        </w:rPr>
        <w:t>8</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lastRenderedPageBreak/>
        <w:t>Gyermekek helyes táplálkozása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Felnőttek helyes táplálkozása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Idősek helyes táplálkozása</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Fizikai erőnlét és a táplálkozás összefüggései</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Testedzés jelentősége</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Az alkohol élettani hatása, alkoholizmus és következményei</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Alternatív táplálkozási módok (vegetáriánus, makrobiotikus stb.)</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Az elhízás okai, következményei</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Élelmiszerallergiák</w:t>
      </w:r>
    </w:p>
    <w:p w:rsidR="00F30BEC" w:rsidRPr="00D83966" w:rsidRDefault="00F30BEC" w:rsidP="00F30BEC">
      <w:pPr>
        <w:pStyle w:val="Listaszerbekezds4"/>
        <w:spacing w:after="0" w:line="240" w:lineRule="auto"/>
        <w:ind w:left="851"/>
        <w:rPr>
          <w:rFonts w:ascii="Times New Roman" w:hAnsi="Times New Roman" w:cs="Times New Roman"/>
          <w:sz w:val="24"/>
          <w:szCs w:val="24"/>
        </w:rPr>
      </w:pPr>
      <w:r w:rsidRPr="00D83966">
        <w:rPr>
          <w:rFonts w:ascii="Times New Roman" w:hAnsi="Times New Roman" w:cs="Times New Roman"/>
          <w:sz w:val="24"/>
          <w:szCs w:val="24"/>
        </w:rPr>
        <w:t>Egészséges életmód kialakítása</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727BF2">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727BF2" w:rsidRPr="00D83966" w:rsidRDefault="00727BF2" w:rsidP="00F30BEC">
      <w:pPr>
        <w:spacing w:before="2880"/>
        <w:jc w:val="center"/>
        <w:rPr>
          <w:rFonts w:ascii="Times New Roman" w:hAnsi="Times New Roman"/>
          <w:b/>
          <w:sz w:val="44"/>
          <w:szCs w:val="44"/>
        </w:rPr>
      </w:pPr>
    </w:p>
    <w:p w:rsidR="00F30BEC" w:rsidRPr="00D83966" w:rsidRDefault="00F30BEC" w:rsidP="00F30BEC">
      <w:pPr>
        <w:spacing w:before="2880"/>
        <w:jc w:val="center"/>
        <w:rPr>
          <w:rFonts w:ascii="Times New Roman" w:hAnsi="Times New Roman"/>
          <w:b/>
          <w:sz w:val="44"/>
          <w:szCs w:val="44"/>
        </w:rPr>
      </w:pPr>
      <w:r w:rsidRPr="00D83966">
        <w:rPr>
          <w:rFonts w:ascii="Times New Roman" w:hAnsi="Times New Roman"/>
          <w:b/>
          <w:sz w:val="44"/>
          <w:szCs w:val="44"/>
        </w:rPr>
        <w:t>A</w:t>
      </w: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11614-16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Kistermelői tartósítási módok</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24"/>
          <w:szCs w:val="2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727BF2">
      <w:pPr>
        <w:jc w:val="both"/>
        <w:rPr>
          <w:rFonts w:ascii="Times New Roman" w:hAnsi="Times New Roman"/>
          <w:sz w:val="24"/>
          <w:szCs w:val="24"/>
        </w:rPr>
      </w:pPr>
      <w:r w:rsidRPr="00D83966">
        <w:rPr>
          <w:rFonts w:ascii="Times New Roman" w:hAnsi="Times New Roman"/>
          <w:sz w:val="24"/>
          <w:szCs w:val="24"/>
        </w:rPr>
        <w:lastRenderedPageBreak/>
        <w:t>A 11614-16 azonosító számú Kistermelői tartósítási módok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D83966" w:rsidRPr="00D83966"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Tartósítás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Tartósítás gyakorlat</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Hőközléssel tartósított termékeket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Hőelvonással tartósított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Biológiai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Kémiai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Elvégzi a kistermelői élelmiszerek csomagolását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Vizsgálja az elkészült élelmiszereket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Növényi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Állati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Segéd-és adalékanyagok fajtái, jellemzői, alkalmazásuk feltételei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Szárítás, aszalás, besűrítés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Hűtés, fagyasztás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Sütés, főzés, párolás, pörkölés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Sózás, pácolás, füstölés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Tejsavas, ecetsavas, alkoholos és egyéb biokémiai tartósítási módok és kistermelői alkalmazásuk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Hasznos és káros mikroorganizmusok életfeltételei, élelmiszerre gyakorolt hatásaik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Csomagolóanyagok és a különböző csomagolási módok hatása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Érzékszervi bírálat menete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lastRenderedPageBreak/>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jc w:val="center"/>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Tartósítás tantárgy</w:t>
      </w:r>
      <w:r w:rsidRPr="00D83966">
        <w:rPr>
          <w:rFonts w:ascii="Times New Roman" w:hAnsi="Times New Roman"/>
          <w:b/>
          <w:sz w:val="24"/>
          <w:szCs w:val="24"/>
        </w:rPr>
        <w:tab/>
      </w:r>
      <w:r w:rsidR="00286D0F" w:rsidRPr="00D83966">
        <w:rPr>
          <w:rFonts w:ascii="Times New Roman" w:hAnsi="Times New Roman"/>
          <w:b/>
          <w:sz w:val="24"/>
          <w:szCs w:val="24"/>
        </w:rPr>
        <w:t>108</w:t>
      </w:r>
      <w:r w:rsidRPr="00D83966">
        <w:rPr>
          <w:rFonts w:ascii="Times New Roman" w:hAnsi="Times New Roman"/>
          <w:b/>
          <w:sz w:val="24"/>
          <w:szCs w:val="24"/>
        </w:rPr>
        <w:t xml:space="preserve"> ó</w:t>
      </w:r>
      <w:r w:rsidR="00286D0F"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727BF2">
      <w:pPr>
        <w:ind w:left="284"/>
        <w:jc w:val="both"/>
        <w:rPr>
          <w:rFonts w:ascii="Times New Roman" w:hAnsi="Times New Roman"/>
          <w:kern w:val="1"/>
          <w:sz w:val="24"/>
          <w:szCs w:val="24"/>
        </w:rPr>
      </w:pPr>
      <w:r w:rsidRPr="00D83966">
        <w:rPr>
          <w:rFonts w:ascii="Times New Roman" w:hAnsi="Times New Roman"/>
          <w:sz w:val="24"/>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D83966">
        <w:rPr>
          <w:rFonts w:ascii="Times New Roman" w:hAnsi="Times New Roman"/>
          <w:kern w:val="1"/>
          <w:sz w:val="24"/>
          <w:szCs w:val="24"/>
        </w:rPr>
        <w:t>.</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727BF2">
      <w:pPr>
        <w:ind w:left="426"/>
        <w:jc w:val="both"/>
        <w:rPr>
          <w:rFonts w:ascii="Times New Roman" w:hAnsi="Times New Roman"/>
          <w:sz w:val="24"/>
          <w:szCs w:val="24"/>
        </w:rPr>
      </w:pPr>
      <w:r w:rsidRPr="00D83966">
        <w:rPr>
          <w:rFonts w:ascii="Times New Roman" w:hAnsi="Times New Roman"/>
          <w:sz w:val="24"/>
          <w:szCs w:val="24"/>
        </w:rPr>
        <w:t>Biológia, kémia, fizika, matematika, higiénia, mikrobiológia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Fizikai tartósítás</w:t>
      </w:r>
      <w:r w:rsidRPr="00D83966">
        <w:rPr>
          <w:rFonts w:ascii="Times New Roman" w:hAnsi="Times New Roman"/>
          <w:b/>
          <w:i/>
          <w:sz w:val="24"/>
          <w:szCs w:val="24"/>
        </w:rPr>
        <w:tab/>
      </w:r>
      <w:r w:rsidR="00286D0F" w:rsidRPr="00D83966">
        <w:rPr>
          <w:rFonts w:ascii="Times New Roman" w:hAnsi="Times New Roman"/>
          <w:b/>
          <w:i/>
          <w:sz w:val="24"/>
          <w:szCs w:val="24"/>
        </w:rPr>
        <w:t>24</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Hőközlés, hőelvonás alapfogalmai</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Hűtés művelete, hűtés folyamán lejátszódó folyamatok</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Fagyasztás folyamata, fagyasztás során lejátszódó folyamatok</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Vízelvonás módjai, műveletei, menete, hatása az élelmiszerre:</w:t>
      </w:r>
    </w:p>
    <w:p w:rsidR="00F30BEC" w:rsidRPr="00D83966" w:rsidRDefault="00F30BEC" w:rsidP="00727BF2">
      <w:pPr>
        <w:pStyle w:val="Listaszerbekezds"/>
        <w:numPr>
          <w:ilvl w:val="0"/>
          <w:numId w:val="26"/>
        </w:numPr>
        <w:spacing w:after="0" w:line="240" w:lineRule="auto"/>
        <w:contextualSpacing/>
        <w:jc w:val="both"/>
        <w:rPr>
          <w:rFonts w:ascii="Times New Roman" w:hAnsi="Times New Roman"/>
          <w:sz w:val="24"/>
          <w:szCs w:val="24"/>
        </w:rPr>
      </w:pPr>
      <w:r w:rsidRPr="00D83966">
        <w:rPr>
          <w:rFonts w:ascii="Times New Roman" w:hAnsi="Times New Roman"/>
          <w:sz w:val="24"/>
          <w:szCs w:val="24"/>
        </w:rPr>
        <w:t>besűrítés,</w:t>
      </w:r>
    </w:p>
    <w:p w:rsidR="00F30BEC" w:rsidRPr="00D83966" w:rsidRDefault="00F30BEC" w:rsidP="00727BF2">
      <w:pPr>
        <w:pStyle w:val="Listaszerbekezds"/>
        <w:numPr>
          <w:ilvl w:val="0"/>
          <w:numId w:val="26"/>
        </w:numPr>
        <w:spacing w:after="0" w:line="240" w:lineRule="auto"/>
        <w:contextualSpacing/>
        <w:jc w:val="both"/>
        <w:rPr>
          <w:rFonts w:ascii="Times New Roman" w:hAnsi="Times New Roman"/>
          <w:sz w:val="24"/>
          <w:szCs w:val="24"/>
        </w:rPr>
      </w:pPr>
      <w:r w:rsidRPr="00D83966">
        <w:rPr>
          <w:rFonts w:ascii="Times New Roman" w:hAnsi="Times New Roman"/>
          <w:sz w:val="24"/>
          <w:szCs w:val="24"/>
        </w:rPr>
        <w:t>aszalás,</w:t>
      </w:r>
    </w:p>
    <w:p w:rsidR="00F30BEC" w:rsidRPr="00D83966" w:rsidRDefault="00F30BEC" w:rsidP="00727BF2">
      <w:pPr>
        <w:pStyle w:val="Listaszerbekezds"/>
        <w:numPr>
          <w:ilvl w:val="0"/>
          <w:numId w:val="26"/>
        </w:numPr>
        <w:spacing w:after="0" w:line="240" w:lineRule="auto"/>
        <w:contextualSpacing/>
        <w:jc w:val="both"/>
        <w:rPr>
          <w:rFonts w:ascii="Times New Roman" w:hAnsi="Times New Roman"/>
          <w:sz w:val="24"/>
          <w:szCs w:val="24"/>
        </w:rPr>
      </w:pPr>
      <w:r w:rsidRPr="00D83966">
        <w:rPr>
          <w:rFonts w:ascii="Times New Roman" w:hAnsi="Times New Roman"/>
          <w:sz w:val="24"/>
          <w:szCs w:val="24"/>
        </w:rPr>
        <w:t>szárítás</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Hőközlés műveletei, hatásai, az élelmiszerben történő változások</w:t>
      </w:r>
    </w:p>
    <w:p w:rsidR="00F30BEC" w:rsidRPr="00D83966"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előfőzés</w:t>
      </w:r>
    </w:p>
    <w:p w:rsidR="00F30BEC" w:rsidRPr="00D83966"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főzés</w:t>
      </w:r>
    </w:p>
    <w:p w:rsidR="00F30BEC" w:rsidRPr="00D83966"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párolás</w:t>
      </w:r>
    </w:p>
    <w:p w:rsidR="00F30BEC" w:rsidRPr="00D83966"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sütés</w:t>
      </w:r>
    </w:p>
    <w:p w:rsidR="00F30BEC" w:rsidRPr="00D83966"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pörkölés</w:t>
      </w:r>
    </w:p>
    <w:p w:rsidR="00F30BEC" w:rsidRPr="00D83966"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pasztőrözés</w:t>
      </w:r>
    </w:p>
    <w:p w:rsidR="00F30BEC" w:rsidRPr="00D83966"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sterilezés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Kémiai tartósítás</w:t>
      </w:r>
      <w:r w:rsidRPr="00D83966">
        <w:rPr>
          <w:rFonts w:ascii="Times New Roman" w:hAnsi="Times New Roman"/>
          <w:b/>
          <w:i/>
          <w:sz w:val="24"/>
          <w:szCs w:val="24"/>
        </w:rPr>
        <w:tab/>
      </w:r>
      <w:r w:rsidR="00286D0F" w:rsidRPr="00D83966">
        <w:rPr>
          <w:rFonts w:ascii="Times New Roman" w:hAnsi="Times New Roman"/>
          <w:b/>
          <w:i/>
          <w:sz w:val="24"/>
          <w:szCs w:val="24"/>
        </w:rPr>
        <w:t>30</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Kémiai tartósításhoz felhasználható anyagok, eszközök</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Sózás művelete, élelmiszerre gyakorolt hatása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Pácolás művelete, élelmiszerre gyakorolt hatása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Füstölés művelete, élelmiszerre gyakorolt hatása</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Biológiai tartósítás</w:t>
      </w:r>
      <w:r w:rsidRPr="00D83966">
        <w:rPr>
          <w:rFonts w:ascii="Times New Roman" w:hAnsi="Times New Roman"/>
          <w:b/>
          <w:i/>
          <w:sz w:val="24"/>
          <w:szCs w:val="24"/>
        </w:rPr>
        <w:tab/>
      </w:r>
      <w:r w:rsidR="00286D0F" w:rsidRPr="00D83966">
        <w:rPr>
          <w:rFonts w:ascii="Times New Roman" w:hAnsi="Times New Roman"/>
          <w:b/>
          <w:i/>
          <w:sz w:val="24"/>
          <w:szCs w:val="24"/>
        </w:rPr>
        <w:t>30</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Tejsavas erjedés jelentősége, alkalmazása, menete, élelmiszerre gyakorolt hatása, felhasználása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Ecetsavas erjedés jelentősége, alkalmazása, menete, élelmiszerre gyakorolt hatása, felhasználása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Alkoholos erjedés jelentősége, alkalmazása, menete, élelmiszerre gyakorolt hatása, felhasználása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Káros mikrobák okozta folyamatok, felismerésük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Csomagolás</w:t>
      </w:r>
      <w:r w:rsidRPr="00D83966">
        <w:rPr>
          <w:rFonts w:ascii="Times New Roman" w:hAnsi="Times New Roman"/>
          <w:b/>
          <w:i/>
          <w:sz w:val="24"/>
          <w:szCs w:val="24"/>
        </w:rPr>
        <w:tab/>
      </w:r>
      <w:r w:rsidR="00286D0F" w:rsidRPr="00D83966">
        <w:rPr>
          <w:rFonts w:ascii="Times New Roman" w:hAnsi="Times New Roman"/>
          <w:b/>
          <w:i/>
          <w:sz w:val="24"/>
          <w:szCs w:val="24"/>
        </w:rPr>
        <w:t>24</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Csomagolás alapfogalmai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Csomagoló anyagok csoportosítása, jellemző tulajdonságaik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lastRenderedPageBreak/>
        <w:t>Csomagolás feladatai, jelentősége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Újrahasznosítás, szelektív hulladékgyűjtés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Természetvédelem</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C50B97">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Tartósítás gyakorlat tantárgy</w:t>
      </w:r>
      <w:r w:rsidRPr="00D83966">
        <w:rPr>
          <w:rFonts w:ascii="Times New Roman" w:hAnsi="Times New Roman"/>
          <w:b/>
          <w:sz w:val="24"/>
          <w:szCs w:val="24"/>
        </w:rPr>
        <w:tab/>
      </w:r>
      <w:r w:rsidR="00286D0F" w:rsidRPr="00D83966">
        <w:rPr>
          <w:rFonts w:ascii="Times New Roman" w:hAnsi="Times New Roman"/>
          <w:b/>
          <w:sz w:val="24"/>
          <w:szCs w:val="24"/>
        </w:rPr>
        <w:t>216</w:t>
      </w:r>
      <w:r w:rsidRPr="00D83966">
        <w:rPr>
          <w:rFonts w:ascii="Times New Roman" w:hAnsi="Times New Roman"/>
          <w:b/>
          <w:sz w:val="24"/>
          <w:szCs w:val="24"/>
        </w:rPr>
        <w:t xml:space="preserve"> ó</w:t>
      </w:r>
      <w:r w:rsidR="00286D0F"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727BF2">
      <w:pPr>
        <w:ind w:left="426"/>
        <w:jc w:val="both"/>
        <w:rPr>
          <w:rFonts w:ascii="Times New Roman" w:hAnsi="Times New Roman"/>
          <w:kern w:val="1"/>
          <w:sz w:val="24"/>
          <w:szCs w:val="24"/>
        </w:rPr>
      </w:pPr>
      <w:r w:rsidRPr="00D83966">
        <w:rPr>
          <w:rFonts w:ascii="Times New Roman" w:hAnsi="Times New Roman"/>
          <w:sz w:val="24"/>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D83966">
        <w:rPr>
          <w:rFonts w:ascii="Times New Roman" w:hAnsi="Times New Roman"/>
          <w:kern w:val="1"/>
          <w:sz w:val="24"/>
          <w:szCs w:val="24"/>
        </w:rPr>
        <w:t>.</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727BF2">
      <w:pPr>
        <w:ind w:left="426"/>
        <w:jc w:val="both"/>
        <w:rPr>
          <w:rFonts w:ascii="Times New Roman" w:hAnsi="Times New Roman"/>
          <w:sz w:val="24"/>
          <w:szCs w:val="24"/>
        </w:rPr>
      </w:pPr>
      <w:r w:rsidRPr="00D83966">
        <w:rPr>
          <w:rFonts w:ascii="Times New Roman" w:hAnsi="Times New Roman"/>
          <w:sz w:val="24"/>
          <w:szCs w:val="24"/>
        </w:rPr>
        <w:t>Biológia, kémia, fizika, matematika, higiénia, mikrobiológia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Fizikai tartósítás</w:t>
      </w:r>
      <w:r w:rsidRPr="00D83966">
        <w:rPr>
          <w:rFonts w:ascii="Times New Roman" w:hAnsi="Times New Roman"/>
          <w:b/>
          <w:i/>
          <w:sz w:val="24"/>
          <w:szCs w:val="24"/>
        </w:rPr>
        <w:tab/>
      </w:r>
      <w:r w:rsidR="00286D0F" w:rsidRPr="00D83966">
        <w:rPr>
          <w:rFonts w:ascii="Times New Roman" w:hAnsi="Times New Roman"/>
          <w:b/>
          <w:i/>
          <w:sz w:val="24"/>
          <w:szCs w:val="24"/>
        </w:rPr>
        <w:t>49</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Anyagok, eszközök előkészítése</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Munkavédelmi előírások betartása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Hűtés, fagyasztás, besűrítés, aszalás, szárítás műveleteinek végrehajtása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Előfőzés, főzés, párolás, pörkölés műveleteinek végrehajtása</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Kémiai tartósítás</w:t>
      </w:r>
      <w:r w:rsidRPr="00D83966">
        <w:rPr>
          <w:rFonts w:ascii="Times New Roman" w:hAnsi="Times New Roman"/>
          <w:b/>
          <w:i/>
          <w:sz w:val="24"/>
          <w:szCs w:val="24"/>
        </w:rPr>
        <w:tab/>
      </w:r>
      <w:r w:rsidR="00286D0F" w:rsidRPr="00D83966">
        <w:rPr>
          <w:rFonts w:ascii="Times New Roman" w:hAnsi="Times New Roman"/>
          <w:b/>
          <w:i/>
          <w:sz w:val="24"/>
          <w:szCs w:val="24"/>
        </w:rPr>
        <w:t>49</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Anyagok, eszközök előkészítése</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Munkavédelmi előírások betartása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Sózás, pácolás, füstölés műveleteinek végrehajtása</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Vizsgálatok</w:t>
      </w:r>
      <w:r w:rsidRPr="00D83966">
        <w:rPr>
          <w:rFonts w:ascii="Times New Roman" w:hAnsi="Times New Roman"/>
          <w:b/>
          <w:i/>
          <w:sz w:val="24"/>
          <w:szCs w:val="24"/>
        </w:rPr>
        <w:tab/>
      </w:r>
      <w:r w:rsidR="00286D0F" w:rsidRPr="00D83966">
        <w:rPr>
          <w:rFonts w:ascii="Times New Roman" w:hAnsi="Times New Roman"/>
          <w:b/>
          <w:i/>
          <w:sz w:val="24"/>
          <w:szCs w:val="24"/>
        </w:rPr>
        <w:t>49</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Egyszerű laboratóriumi vizsgálatok: pl. savfok, sótartalom, pH mérés, szárazanyagtartalom meghatározás kézi refraktométerrel, alkoholtartalom mérés, sűrűségmérés, maghőmérséklet mérés, térfogatmérés stb.</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Érzékszervi bírálat</w:t>
      </w:r>
      <w:r w:rsidRPr="00D83966">
        <w:rPr>
          <w:rFonts w:ascii="Times New Roman" w:hAnsi="Times New Roman"/>
          <w:b/>
          <w:i/>
          <w:sz w:val="24"/>
          <w:szCs w:val="24"/>
        </w:rPr>
        <w:tab/>
      </w:r>
      <w:r w:rsidR="00286D0F" w:rsidRPr="00D83966">
        <w:rPr>
          <w:rFonts w:ascii="Times New Roman" w:hAnsi="Times New Roman"/>
          <w:b/>
          <w:i/>
          <w:sz w:val="24"/>
          <w:szCs w:val="24"/>
        </w:rPr>
        <w:t>35</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Érzékszervi bírálat menete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lastRenderedPageBreak/>
        <w:t>Alapanyagok, félkész- és késztermékek érzékszervi minősítése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Szakmai számítás</w:t>
      </w:r>
      <w:r w:rsidRPr="00D83966">
        <w:rPr>
          <w:rFonts w:ascii="Times New Roman" w:hAnsi="Times New Roman"/>
          <w:b/>
          <w:i/>
          <w:sz w:val="24"/>
          <w:szCs w:val="24"/>
        </w:rPr>
        <w:tab/>
      </w:r>
      <w:r w:rsidR="00286D0F" w:rsidRPr="00D83966">
        <w:rPr>
          <w:rFonts w:ascii="Times New Roman" w:hAnsi="Times New Roman"/>
          <w:b/>
          <w:i/>
          <w:sz w:val="24"/>
          <w:szCs w:val="24"/>
        </w:rPr>
        <w:t>34</w:t>
      </w:r>
      <w:r w:rsidRPr="00D83966">
        <w:rPr>
          <w:rFonts w:ascii="Times New Roman" w:hAnsi="Times New Roman"/>
          <w:b/>
          <w:i/>
          <w:sz w:val="24"/>
          <w:szCs w:val="24"/>
        </w:rPr>
        <w:t xml:space="preserve"> ó</w:t>
      </w:r>
      <w:r w:rsidR="00286D0F" w:rsidRPr="00D83966">
        <w:rPr>
          <w:rFonts w:ascii="Times New Roman" w:hAnsi="Times New Roman"/>
          <w:b/>
          <w:i/>
          <w:sz w:val="24"/>
          <w:szCs w:val="24"/>
        </w:rPr>
        <w:t>ra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Nyersanyagszükséglet meghatározása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Adalékanyag szükséglet meghatározása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Oldatkészítés kiszámítása</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Tömegszázalék, térfogatszáz</w:t>
      </w:r>
      <w:r w:rsidR="00727BF2" w:rsidRPr="00D83966">
        <w:rPr>
          <w:rFonts w:ascii="Times New Roman" w:hAnsi="Times New Roman"/>
          <w:sz w:val="24"/>
          <w:szCs w:val="24"/>
        </w:rPr>
        <w:t>alék, vegyes százalék</w:t>
      </w:r>
      <w:r w:rsidRPr="00D83966">
        <w:rPr>
          <w:rFonts w:ascii="Times New Roman" w:hAnsi="Times New Roman"/>
          <w:sz w:val="24"/>
          <w:szCs w:val="24"/>
        </w:rPr>
        <w:t>számítások</w:t>
      </w:r>
    </w:p>
    <w:p w:rsidR="00F30BEC" w:rsidRPr="00D83966" w:rsidRDefault="00F30BEC" w:rsidP="00727BF2">
      <w:pPr>
        <w:ind w:left="851"/>
        <w:jc w:val="both"/>
        <w:rPr>
          <w:rFonts w:ascii="Times New Roman" w:hAnsi="Times New Roman"/>
          <w:sz w:val="24"/>
          <w:szCs w:val="24"/>
        </w:rPr>
      </w:pPr>
      <w:r w:rsidRPr="00D83966">
        <w:rPr>
          <w:rFonts w:ascii="Times New Roman" w:hAnsi="Times New Roman"/>
          <w:sz w:val="24"/>
          <w:szCs w:val="24"/>
        </w:rPr>
        <w:t>Átváltások, mértékegységek, százalékszámítás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727BF2">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spacing w:before="2880"/>
        <w:jc w:val="center"/>
        <w:rPr>
          <w:rFonts w:ascii="Times New Roman" w:hAnsi="Times New Roman"/>
          <w:b/>
          <w:sz w:val="44"/>
          <w:szCs w:val="44"/>
        </w:rPr>
      </w:pPr>
      <w:r w:rsidRPr="00D83966">
        <w:rPr>
          <w:rFonts w:ascii="Times New Roman" w:hAnsi="Times New Roman"/>
          <w:b/>
          <w:sz w:val="44"/>
          <w:szCs w:val="44"/>
        </w:rPr>
        <w:t>A</w:t>
      </w: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11615-16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Kistermelői zöldség- és gyümölcsfeldolgozás</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44"/>
          <w:szCs w:val="44"/>
        </w:rPr>
      </w:pPr>
      <w:r w:rsidRPr="00D83966">
        <w:rPr>
          <w:rFonts w:ascii="Times New Roman" w:hAnsi="Times New Roman"/>
          <w:sz w:val="44"/>
          <w:szCs w:val="44"/>
        </w:rPr>
        <w:br w:type="page"/>
      </w:r>
    </w:p>
    <w:p w:rsidR="00F30BEC" w:rsidRPr="00D83966" w:rsidRDefault="00F30BEC" w:rsidP="006E7163">
      <w:pPr>
        <w:jc w:val="both"/>
        <w:rPr>
          <w:rFonts w:ascii="Times New Roman" w:hAnsi="Times New Roman"/>
          <w:sz w:val="24"/>
          <w:szCs w:val="24"/>
        </w:rPr>
      </w:pPr>
      <w:r w:rsidRPr="00D83966">
        <w:rPr>
          <w:rFonts w:ascii="Times New Roman" w:hAnsi="Times New Roman"/>
          <w:sz w:val="24"/>
          <w:szCs w:val="24"/>
        </w:rPr>
        <w:lastRenderedPageBreak/>
        <w:t>A 11615-16 azonosító számú Kistermelői zöldség- és gyümölcsfeldolgozás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D83966" w:rsidRPr="00D83966"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Zöldség- gyümölcsfeldolgozás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Zöldség- gyümölcsfeldolgozás gyakorlat</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Paradicsomos 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Gyümölcsbefőtteket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Leveket, szörpöket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Lekvárféléket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Gyümölcs-, zöldségszárítmányokat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Cukrozott, kandírozott gyümölcsöket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Püréket-, krémeket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Savanyúságokat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Készterméket csomagol</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Zöldségfélék, gyümölcsök jellemzői, fajtái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nyersanyagok átmeneti tárolása, előkészítő műveletei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Jellegformáló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Dúsító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Befejező műveletek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Tartósító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lastRenderedPageBreak/>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jc w:val="center"/>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Zöldség-, gyümölcsfeldolgozás tantárgy</w:t>
      </w:r>
      <w:r w:rsidRPr="00D83966">
        <w:rPr>
          <w:rFonts w:ascii="Times New Roman" w:hAnsi="Times New Roman"/>
          <w:b/>
          <w:sz w:val="24"/>
          <w:szCs w:val="24"/>
        </w:rPr>
        <w:tab/>
      </w:r>
      <w:r w:rsidR="004970A4" w:rsidRPr="00D83966">
        <w:rPr>
          <w:rFonts w:ascii="Times New Roman" w:hAnsi="Times New Roman"/>
          <w:b/>
          <w:sz w:val="24"/>
          <w:szCs w:val="24"/>
        </w:rPr>
        <w:t>72</w:t>
      </w:r>
      <w:r w:rsidRPr="00D83966">
        <w:rPr>
          <w:rFonts w:ascii="Times New Roman" w:hAnsi="Times New Roman"/>
          <w:b/>
          <w:sz w:val="24"/>
          <w:szCs w:val="24"/>
        </w:rPr>
        <w:t xml:space="preserve"> ó</w:t>
      </w:r>
      <w:r w:rsidR="004970A4"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zöldség-, és gyümölcsfeldolgozás tantárgy tanításának célja, a zöldségek és gyümölcsök megismerésén keresztül eljutni a feldolgozásuk alkalmával használt eszközök, gépek, technológiák ismeretéig, ami végül különböző termékekben egyesül.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6E7163">
      <w:pPr>
        <w:tabs>
          <w:tab w:val="left" w:pos="7880"/>
        </w:tabs>
        <w:ind w:left="426"/>
        <w:jc w:val="both"/>
        <w:rPr>
          <w:rFonts w:ascii="Times New Roman" w:hAnsi="Times New Roman"/>
          <w:sz w:val="24"/>
          <w:szCs w:val="24"/>
        </w:rPr>
      </w:pPr>
      <w:r w:rsidRPr="00D83966">
        <w:rPr>
          <w:rFonts w:ascii="Times New Roman" w:hAnsi="Times New Roman"/>
          <w:sz w:val="24"/>
          <w:szCs w:val="24"/>
        </w:rPr>
        <w:t>Biológia, kémia, fizika, műveletek, technológia, mikrobiológia, higiénia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Zöldségfélék</w:t>
      </w:r>
      <w:r w:rsidRPr="00D83966">
        <w:rPr>
          <w:rFonts w:ascii="Times New Roman" w:hAnsi="Times New Roman"/>
          <w:b/>
          <w:i/>
          <w:sz w:val="24"/>
          <w:szCs w:val="24"/>
        </w:rPr>
        <w:tab/>
      </w:r>
      <w:r w:rsidR="004970A4" w:rsidRPr="00D83966">
        <w:rPr>
          <w:rFonts w:ascii="Times New Roman" w:hAnsi="Times New Roman"/>
          <w:b/>
          <w:i/>
          <w:sz w:val="24"/>
          <w:szCs w:val="24"/>
        </w:rPr>
        <w:t>13</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Csoportosításuk, fajtaismeret</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Zöldségfélék jellemzése, beltartalmi összetételük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Táplálkozásélettani jelentőségük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Gyümölcsök</w:t>
      </w:r>
      <w:r w:rsidRPr="00D83966">
        <w:rPr>
          <w:rFonts w:ascii="Times New Roman" w:hAnsi="Times New Roman"/>
          <w:b/>
          <w:i/>
          <w:sz w:val="24"/>
          <w:szCs w:val="24"/>
        </w:rPr>
        <w:tab/>
      </w:r>
      <w:r w:rsidR="004970A4" w:rsidRPr="00D83966">
        <w:rPr>
          <w:rFonts w:ascii="Times New Roman" w:hAnsi="Times New Roman"/>
          <w:b/>
          <w:i/>
          <w:sz w:val="24"/>
          <w:szCs w:val="24"/>
        </w:rPr>
        <w:t>13</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Csoportosításuk, fajtaismeret</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Gyümölcsök jellemzése, beltartalmi összetételük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Táplálkozásélettani jelentőségük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Zöldség-, gyümölcsfeldolgozás műveletei</w:t>
      </w:r>
      <w:r w:rsidRPr="00D83966">
        <w:rPr>
          <w:rFonts w:ascii="Times New Roman" w:hAnsi="Times New Roman"/>
          <w:b/>
          <w:i/>
          <w:sz w:val="24"/>
          <w:szCs w:val="24"/>
        </w:rPr>
        <w:tab/>
      </w:r>
      <w:r w:rsidR="004970A4" w:rsidRPr="00D83966">
        <w:rPr>
          <w:rFonts w:ascii="Times New Roman" w:hAnsi="Times New Roman"/>
          <w:b/>
          <w:i/>
          <w:sz w:val="24"/>
          <w:szCs w:val="24"/>
        </w:rPr>
        <w:t>16</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6E7163">
      <w:pPr>
        <w:ind w:left="851"/>
        <w:jc w:val="both"/>
        <w:rPr>
          <w:rFonts w:ascii="Times New Roman" w:hAnsi="Times New Roman"/>
          <w:sz w:val="24"/>
          <w:szCs w:val="24"/>
        </w:rPr>
      </w:pPr>
      <w:r w:rsidRPr="00D83966">
        <w:rPr>
          <w:rFonts w:ascii="Times New Roman" w:hAnsi="Times New Roman"/>
          <w:sz w:val="24"/>
          <w:szCs w:val="24"/>
        </w:rPr>
        <w:t>Tárolás, előkészítés (válogatás, mosás, szár-, kocsány-, mageltávolítás, hámozás) műveletei</w:t>
      </w:r>
    </w:p>
    <w:p w:rsidR="00F30BEC" w:rsidRPr="00D83966" w:rsidRDefault="00F30BEC" w:rsidP="006E7163">
      <w:pPr>
        <w:ind w:left="851"/>
        <w:jc w:val="both"/>
        <w:rPr>
          <w:rFonts w:ascii="Times New Roman" w:hAnsi="Times New Roman"/>
          <w:sz w:val="24"/>
          <w:szCs w:val="24"/>
        </w:rPr>
      </w:pPr>
      <w:r w:rsidRPr="00D83966">
        <w:rPr>
          <w:rFonts w:ascii="Times New Roman" w:hAnsi="Times New Roman"/>
          <w:sz w:val="24"/>
          <w:szCs w:val="24"/>
        </w:rPr>
        <w:t>Aprítás, passzírozás, homogenizálás, keverés műveletei</w:t>
      </w:r>
    </w:p>
    <w:p w:rsidR="00F30BEC" w:rsidRPr="00D83966" w:rsidRDefault="00F30BEC" w:rsidP="006E7163">
      <w:pPr>
        <w:ind w:left="851"/>
        <w:jc w:val="both"/>
        <w:rPr>
          <w:rFonts w:ascii="Times New Roman" w:hAnsi="Times New Roman"/>
          <w:sz w:val="24"/>
          <w:szCs w:val="24"/>
        </w:rPr>
      </w:pPr>
      <w:r w:rsidRPr="00D83966">
        <w:rPr>
          <w:rFonts w:ascii="Times New Roman" w:hAnsi="Times New Roman"/>
          <w:sz w:val="24"/>
          <w:szCs w:val="24"/>
        </w:rPr>
        <w:t>Előfőzés, főzés, sütés, párolás műveletei</w:t>
      </w:r>
    </w:p>
    <w:p w:rsidR="00F30BEC" w:rsidRPr="00D83966" w:rsidRDefault="00F30BEC" w:rsidP="006E7163">
      <w:pPr>
        <w:ind w:left="851"/>
        <w:jc w:val="both"/>
        <w:rPr>
          <w:rFonts w:ascii="Times New Roman" w:hAnsi="Times New Roman"/>
          <w:sz w:val="24"/>
          <w:szCs w:val="24"/>
        </w:rPr>
      </w:pPr>
      <w:r w:rsidRPr="00D83966">
        <w:rPr>
          <w:rFonts w:ascii="Times New Roman" w:hAnsi="Times New Roman"/>
          <w:sz w:val="24"/>
          <w:szCs w:val="24"/>
        </w:rPr>
        <w:t>Csomagolás, zárás, tárolás műveletei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Zöldségfeldolgozás eszközei, gépei, munkavédelmi előírásai</w:t>
      </w:r>
      <w:r w:rsidRPr="00D83966">
        <w:rPr>
          <w:rFonts w:ascii="Times New Roman" w:hAnsi="Times New Roman"/>
          <w:b/>
          <w:i/>
          <w:sz w:val="24"/>
          <w:szCs w:val="24"/>
        </w:rPr>
        <w:tab/>
      </w:r>
      <w:r w:rsidR="004970A4" w:rsidRPr="00D83966">
        <w:rPr>
          <w:rFonts w:ascii="Times New Roman" w:hAnsi="Times New Roman"/>
          <w:b/>
          <w:i/>
          <w:sz w:val="24"/>
          <w:szCs w:val="24"/>
        </w:rPr>
        <w:t>15</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6E7163">
      <w:pPr>
        <w:ind w:left="851"/>
        <w:jc w:val="both"/>
        <w:rPr>
          <w:rFonts w:ascii="Times New Roman" w:hAnsi="Times New Roman"/>
          <w:sz w:val="24"/>
          <w:szCs w:val="24"/>
        </w:rPr>
      </w:pPr>
      <w:r w:rsidRPr="00D83966">
        <w:rPr>
          <w:rFonts w:ascii="Times New Roman" w:hAnsi="Times New Roman"/>
          <w:sz w:val="24"/>
          <w:szCs w:val="24"/>
        </w:rPr>
        <w:t>Mosás, válogatás, osztályozás műveletei, eszközei, munkavédelmi előírásai</w:t>
      </w:r>
    </w:p>
    <w:p w:rsidR="00F30BEC" w:rsidRPr="00D83966" w:rsidRDefault="00F30BEC" w:rsidP="006E7163">
      <w:pPr>
        <w:ind w:left="851"/>
        <w:jc w:val="both"/>
        <w:rPr>
          <w:rFonts w:ascii="Times New Roman" w:hAnsi="Times New Roman"/>
          <w:sz w:val="24"/>
          <w:szCs w:val="24"/>
        </w:rPr>
      </w:pPr>
      <w:r w:rsidRPr="00D83966">
        <w:rPr>
          <w:rFonts w:ascii="Times New Roman" w:hAnsi="Times New Roman"/>
          <w:sz w:val="24"/>
          <w:szCs w:val="24"/>
        </w:rPr>
        <w:t>Szár, kocsány, mag eltávolításának műveletei, eszközei, munkavédelmi előírásai</w:t>
      </w:r>
    </w:p>
    <w:p w:rsidR="00F30BEC" w:rsidRPr="00D83966" w:rsidRDefault="00F30BEC" w:rsidP="006E7163">
      <w:pPr>
        <w:tabs>
          <w:tab w:val="left" w:pos="1418"/>
          <w:tab w:val="right" w:pos="9072"/>
        </w:tabs>
        <w:ind w:left="851"/>
        <w:jc w:val="both"/>
        <w:rPr>
          <w:rFonts w:ascii="Times New Roman" w:hAnsi="Times New Roman"/>
          <w:sz w:val="24"/>
          <w:szCs w:val="24"/>
        </w:rPr>
      </w:pPr>
      <w:r w:rsidRPr="00D83966">
        <w:rPr>
          <w:rFonts w:ascii="Times New Roman" w:hAnsi="Times New Roman"/>
          <w:sz w:val="24"/>
          <w:szCs w:val="24"/>
        </w:rPr>
        <w:t>Aprítás, passzírozás, homogenizálás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Zöldség-, gyümölcskészítmények technológiája</w:t>
      </w:r>
      <w:r w:rsidRPr="00D83966">
        <w:rPr>
          <w:rFonts w:ascii="Times New Roman" w:hAnsi="Times New Roman"/>
          <w:b/>
          <w:i/>
          <w:sz w:val="24"/>
          <w:szCs w:val="24"/>
        </w:rPr>
        <w:tab/>
      </w:r>
      <w:r w:rsidR="004970A4" w:rsidRPr="00D83966">
        <w:rPr>
          <w:rFonts w:ascii="Times New Roman" w:hAnsi="Times New Roman"/>
          <w:b/>
          <w:i/>
          <w:sz w:val="24"/>
          <w:szCs w:val="24"/>
        </w:rPr>
        <w:t>15</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Felöntőlevek készítése (cukros, ecetes, sós)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Paradicsomos készítmények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Zöldségpürék-, krémek, zöldséglevek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Ételízesítők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Savanyúságok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Befőttek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Gyümölcslevek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Lekvárfélék</w:t>
      </w:r>
    </w:p>
    <w:p w:rsidR="00F30BEC" w:rsidRPr="00D83966" w:rsidRDefault="00F30BEC" w:rsidP="006E7163">
      <w:pPr>
        <w:ind w:left="851"/>
        <w:jc w:val="both"/>
        <w:rPr>
          <w:rFonts w:ascii="Times New Roman" w:hAnsi="Times New Roman"/>
          <w:sz w:val="24"/>
          <w:szCs w:val="24"/>
        </w:rPr>
      </w:pPr>
      <w:r w:rsidRPr="00D83966">
        <w:rPr>
          <w:rFonts w:ascii="Times New Roman" w:hAnsi="Times New Roman"/>
          <w:sz w:val="24"/>
          <w:szCs w:val="24"/>
        </w:rPr>
        <w:t>Egyéb készítmények (kandírozott gyümölcsök, aszalványok stb.)</w:t>
      </w:r>
    </w:p>
    <w:p w:rsidR="00F30BEC" w:rsidRPr="00D83966" w:rsidRDefault="00F30BEC" w:rsidP="00F30BEC">
      <w:pPr>
        <w:ind w:left="851"/>
        <w:rPr>
          <w:rFonts w:ascii="Times New Roman" w:hAnsi="Times New Roman"/>
          <w:sz w:val="24"/>
          <w:szCs w:val="24"/>
        </w:rPr>
      </w:pP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lastRenderedPageBreak/>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C50B97">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Zöldség-, gyümölcsfeldolgozás gyakorlat tantárgy</w:t>
      </w:r>
      <w:r w:rsidRPr="00D83966">
        <w:rPr>
          <w:rFonts w:ascii="Times New Roman" w:hAnsi="Times New Roman"/>
          <w:b/>
          <w:sz w:val="24"/>
          <w:szCs w:val="24"/>
        </w:rPr>
        <w:tab/>
      </w:r>
      <w:r w:rsidR="004970A4" w:rsidRPr="00D83966">
        <w:rPr>
          <w:rFonts w:ascii="Times New Roman" w:hAnsi="Times New Roman"/>
          <w:b/>
          <w:sz w:val="24"/>
          <w:szCs w:val="24"/>
        </w:rPr>
        <w:t>216</w:t>
      </w:r>
      <w:r w:rsidRPr="00D83966">
        <w:rPr>
          <w:rFonts w:ascii="Times New Roman" w:hAnsi="Times New Roman"/>
          <w:b/>
          <w:sz w:val="24"/>
          <w:szCs w:val="24"/>
        </w:rPr>
        <w:t xml:space="preserve"> ó</w:t>
      </w:r>
      <w:r w:rsidR="004970A4"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zöldség- és gyümölcsfeldolgozás gyakorlati tantárgy tanításának célja, az elméletben megismert zöldség- és gyümölcsfeldolgozás műveleteinek, technológiáinak kipróbálása a gyakorlatban, mely során lehetősége nyílik a tanulónak már megismert receptek mellett saját recept kidolgozására és a termék elkészítésére, mellyel elősegíthető a kreativitás és növelhető a kötődés a szakmához.</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Biológia, kémia, fizika, műveletek, technológia, mikrobiológia, higiénia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Zöldségkészítmények</w:t>
      </w:r>
      <w:r w:rsidRPr="00D83966">
        <w:rPr>
          <w:rFonts w:ascii="Times New Roman" w:hAnsi="Times New Roman"/>
          <w:b/>
          <w:i/>
          <w:sz w:val="24"/>
          <w:szCs w:val="24"/>
        </w:rPr>
        <w:tab/>
      </w:r>
      <w:r w:rsidR="004970A4" w:rsidRPr="00D83966">
        <w:rPr>
          <w:rFonts w:ascii="Times New Roman" w:hAnsi="Times New Roman"/>
          <w:b/>
          <w:i/>
          <w:sz w:val="24"/>
          <w:szCs w:val="24"/>
        </w:rPr>
        <w:t>47</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Zöldségpürék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Krémek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Levek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Befőttek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Szárítmányok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Gyümölcskészítmények</w:t>
      </w:r>
      <w:r w:rsidRPr="00D83966">
        <w:rPr>
          <w:rFonts w:ascii="Times New Roman" w:hAnsi="Times New Roman"/>
          <w:b/>
          <w:i/>
          <w:sz w:val="24"/>
          <w:szCs w:val="24"/>
        </w:rPr>
        <w:tab/>
      </w:r>
      <w:r w:rsidR="004970A4" w:rsidRPr="00D83966">
        <w:rPr>
          <w:rFonts w:ascii="Times New Roman" w:hAnsi="Times New Roman"/>
          <w:b/>
          <w:i/>
          <w:sz w:val="24"/>
          <w:szCs w:val="24"/>
        </w:rPr>
        <w:t>47</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Lekvárok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Befőttek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Levek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Pürék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Ízek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Pulpok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Szárítmányok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Aszalványok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Kandírozott termékek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Savanyúságok</w:t>
      </w:r>
      <w:r w:rsidRPr="00D83966">
        <w:rPr>
          <w:rFonts w:ascii="Times New Roman" w:hAnsi="Times New Roman"/>
          <w:b/>
          <w:i/>
          <w:sz w:val="24"/>
          <w:szCs w:val="24"/>
        </w:rPr>
        <w:tab/>
      </w:r>
      <w:r w:rsidR="004970A4" w:rsidRPr="00D83966">
        <w:rPr>
          <w:rFonts w:ascii="Times New Roman" w:hAnsi="Times New Roman"/>
          <w:b/>
          <w:i/>
          <w:sz w:val="24"/>
          <w:szCs w:val="24"/>
        </w:rPr>
        <w:t>47</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Hőkezeléssel tartósított termékek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Mesterséges savanyítással előállított termékek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Biológiai savanyítással előállított termékek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Házi receptek, újdonságok</w:t>
      </w:r>
      <w:r w:rsidRPr="00D83966">
        <w:rPr>
          <w:rFonts w:ascii="Times New Roman" w:hAnsi="Times New Roman"/>
          <w:b/>
          <w:i/>
          <w:sz w:val="24"/>
          <w:szCs w:val="24"/>
        </w:rPr>
        <w:tab/>
      </w:r>
      <w:r w:rsidR="004970A4" w:rsidRPr="00D83966">
        <w:rPr>
          <w:rFonts w:ascii="Times New Roman" w:hAnsi="Times New Roman"/>
          <w:b/>
          <w:i/>
          <w:sz w:val="24"/>
          <w:szCs w:val="24"/>
        </w:rPr>
        <w:t>28</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Hagyományos receptek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lastRenderedPageBreak/>
        <w:t>Receptek családi gyűjteményből</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Újdonságok, újítások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Saját elképzelések szerint pl. társított alapanyagokból készített készítmények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Szakmai számítás</w:t>
      </w:r>
      <w:r w:rsidRPr="00D83966">
        <w:rPr>
          <w:rFonts w:ascii="Times New Roman" w:hAnsi="Times New Roman"/>
          <w:b/>
          <w:i/>
          <w:sz w:val="24"/>
          <w:szCs w:val="24"/>
        </w:rPr>
        <w:tab/>
      </w:r>
      <w:r w:rsidR="004970A4" w:rsidRPr="00D83966">
        <w:rPr>
          <w:rFonts w:ascii="Times New Roman" w:hAnsi="Times New Roman"/>
          <w:b/>
          <w:i/>
          <w:sz w:val="24"/>
          <w:szCs w:val="24"/>
        </w:rPr>
        <w:t>47</w:t>
      </w:r>
      <w:r w:rsidRPr="00D83966">
        <w:rPr>
          <w:rFonts w:ascii="Times New Roman" w:hAnsi="Times New Roman"/>
          <w:b/>
          <w:i/>
          <w:sz w:val="24"/>
          <w:szCs w:val="24"/>
        </w:rPr>
        <w:t xml:space="preserve"> ó</w:t>
      </w:r>
      <w:r w:rsidR="004970A4"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Nyersanyagszükséglet meghatározása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Adalékanyag szükséglet meghatározása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Oldatkészítés kiszámítása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Tömegszázalék, térfogatszázalék, vegyes százalékszámítások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Átváltások, mértékegységek, százalékszámítás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spacing w:before="2880"/>
        <w:jc w:val="center"/>
        <w:rPr>
          <w:rFonts w:ascii="Times New Roman" w:hAnsi="Times New Roman"/>
          <w:b/>
          <w:sz w:val="44"/>
          <w:szCs w:val="44"/>
        </w:rPr>
      </w:pPr>
      <w:r w:rsidRPr="00D83966">
        <w:rPr>
          <w:rFonts w:ascii="Times New Roman" w:hAnsi="Times New Roman"/>
          <w:b/>
          <w:sz w:val="44"/>
          <w:szCs w:val="44"/>
        </w:rPr>
        <w:t>A</w:t>
      </w: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11616-16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Kistermelői húsfeldolgozás</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44"/>
          <w:szCs w:val="44"/>
        </w:rPr>
      </w:pPr>
      <w:r w:rsidRPr="00D83966">
        <w:rPr>
          <w:rFonts w:ascii="Times New Roman" w:hAnsi="Times New Roman"/>
          <w:sz w:val="44"/>
          <w:szCs w:val="44"/>
        </w:rPr>
        <w:br w:type="page"/>
      </w:r>
    </w:p>
    <w:p w:rsidR="00F30BEC" w:rsidRPr="00D83966" w:rsidRDefault="00F30BEC" w:rsidP="006E7163">
      <w:pPr>
        <w:jc w:val="both"/>
        <w:rPr>
          <w:rFonts w:ascii="Times New Roman" w:hAnsi="Times New Roman"/>
          <w:sz w:val="24"/>
          <w:szCs w:val="24"/>
        </w:rPr>
      </w:pPr>
      <w:r w:rsidRPr="00D83966">
        <w:rPr>
          <w:rFonts w:ascii="Times New Roman" w:hAnsi="Times New Roman"/>
          <w:sz w:val="24"/>
          <w:szCs w:val="24"/>
        </w:rPr>
        <w:lastRenderedPageBreak/>
        <w:t>A 11616-16 azonosító számú Kistermelői húsfeldolgozás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D83966" w:rsidRPr="00D83966"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Húsipar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Húsipari gyakorlat</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Kistermelői állományból származó állat vágását végzi el falusi vendégasztal vagy rendezvény keretében történő ételkészítés céljából</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Elvégzi az állatok elsődleges feldolgozását (kábítás, szúrás, elvéreztetés, szőrtelenítés, perzselését, bőrfejtés, bontás, hasítás, húsvizsgálatot végeztet, hűti a húst és a belsőségeket)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Húskészítményeket állít elő (sonkák, szalámik, érlelt kolbászok, felvágottak, belsőségből készített húskészítmények, étkezési szalonnák, pástétomok)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Zsírt olvaszt, töpörtyűt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Tárolja, csomagolja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Elvégzi a szükséges konyhatechnikai műveleteket, (darabolás, csontozás, formázás, kivágás, sütés, főzés, stb.) az elkészített ételt felkínálja helyben fogyasztásra</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Vágóállatok szervei, testtájai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Vágóállatok külső és belső tulajdonságainak főbb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Vágóállat fajok csoportjai, fontosabb állatbetegségei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Vágóállatok elsődleges feldolgozása kistermelői körülmények között, szükséges eszközök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Másodlagos feldolgozáshoz szükséges anyagok, jellemzői, hatásai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Húskészítmények csoportjai, jellemzői, gyártásuk műveleti lépései, szükséges eszközök,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lastRenderedPageBreak/>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Húsipar alapjai tantárgy</w:t>
      </w:r>
      <w:r w:rsidRPr="00D83966">
        <w:rPr>
          <w:rFonts w:ascii="Times New Roman" w:hAnsi="Times New Roman"/>
          <w:b/>
          <w:sz w:val="24"/>
          <w:szCs w:val="24"/>
        </w:rPr>
        <w:tab/>
        <w:t>72 ó</w:t>
      </w:r>
      <w:r w:rsidR="00326A08"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húsipar alapjai tantárgy tanításának célja, hogy megismertesse a tanulót a vágóállatok tulajdonságaival, fajtáival, testtájaival. Tisztában legyenek az elsődleges és másodlagos feldolgozásával, konyhatechnikai készítési módokkal, mindezt az élelmiszerbiztonsági és munkavédelmi előírások betartása mellett és megfelelő higiéniai szemlélet kialakításával sajátítsák el.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Vágóállatok szervezeti felépítése</w:t>
      </w:r>
      <w:r w:rsidRPr="00D83966">
        <w:rPr>
          <w:rFonts w:ascii="Times New Roman" w:hAnsi="Times New Roman"/>
          <w:b/>
          <w:i/>
          <w:sz w:val="24"/>
          <w:szCs w:val="24"/>
        </w:rPr>
        <w:tab/>
      </w:r>
      <w:r w:rsidR="00326A08" w:rsidRPr="00D83966">
        <w:rPr>
          <w:rFonts w:ascii="Times New Roman" w:hAnsi="Times New Roman"/>
          <w:b/>
          <w:i/>
          <w:sz w:val="24"/>
          <w:szCs w:val="24"/>
        </w:rPr>
        <w:t>20</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Állati test szervei és szervrendszerei (bőr, koponyaüregi szervek, mellüregi és hasüregi szervek)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Kiválasztás szervrendszere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Szaporodás szervrendszere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Emésztés, tápcsatorna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Mozgás szervrendszere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Vágóállatok testtájai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Állati test szövetei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Vágóállat fajok, fajták</w:t>
      </w:r>
      <w:r w:rsidRPr="00D83966">
        <w:rPr>
          <w:rFonts w:ascii="Times New Roman" w:hAnsi="Times New Roman"/>
          <w:b/>
          <w:i/>
          <w:sz w:val="24"/>
          <w:szCs w:val="24"/>
        </w:rPr>
        <w:tab/>
      </w:r>
      <w:r w:rsidR="00326A08" w:rsidRPr="00D83966">
        <w:rPr>
          <w:rFonts w:ascii="Times New Roman" w:hAnsi="Times New Roman"/>
          <w:b/>
          <w:i/>
          <w:sz w:val="24"/>
          <w:szCs w:val="24"/>
        </w:rPr>
        <w:t>20</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Külső tulajdonságok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Belső tulajdonságok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Szarvasmarha, sertés, juh és ló fajták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Baromfi és viziszárnyas fajták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Kis- és nagyvadak</w:t>
      </w:r>
    </w:p>
    <w:p w:rsidR="00F30BEC" w:rsidRPr="00D83966" w:rsidRDefault="00F30BEC" w:rsidP="00F30BEC">
      <w:pPr>
        <w:ind w:left="851"/>
        <w:rPr>
          <w:rFonts w:ascii="Times New Roman" w:hAnsi="Times New Roman"/>
          <w:sz w:val="24"/>
          <w:szCs w:val="24"/>
        </w:rPr>
      </w:pP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Vágóüzem munkavédelmi és balesetvédelmi előírásai</w:t>
      </w:r>
      <w:r w:rsidRPr="00D83966">
        <w:rPr>
          <w:rFonts w:ascii="Times New Roman" w:hAnsi="Times New Roman"/>
          <w:b/>
          <w:i/>
          <w:sz w:val="24"/>
          <w:szCs w:val="24"/>
        </w:rPr>
        <w:tab/>
      </w:r>
      <w:r w:rsidR="00326A08" w:rsidRPr="00D83966">
        <w:rPr>
          <w:rFonts w:ascii="Times New Roman" w:hAnsi="Times New Roman"/>
          <w:b/>
          <w:i/>
          <w:sz w:val="24"/>
          <w:szCs w:val="24"/>
        </w:rPr>
        <w:t>6</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Vágóüzemek, vágópontok kialakítása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Eszközök, gépek, berendezések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Eszközök, gépek, berendezések munkavédelmi előírásai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Vágástechnológiák</w:t>
      </w:r>
      <w:r w:rsidRPr="00D83966">
        <w:rPr>
          <w:rFonts w:ascii="Times New Roman" w:hAnsi="Times New Roman"/>
          <w:b/>
          <w:i/>
          <w:sz w:val="24"/>
          <w:szCs w:val="24"/>
        </w:rPr>
        <w:tab/>
      </w:r>
      <w:r w:rsidR="00326A08" w:rsidRPr="00D83966">
        <w:rPr>
          <w:rFonts w:ascii="Times New Roman" w:hAnsi="Times New Roman"/>
          <w:b/>
          <w:i/>
          <w:sz w:val="24"/>
          <w:szCs w:val="24"/>
        </w:rPr>
        <w:t>20</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Előkészítő műveletek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Kábítás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Szúrás, véreztetés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Szőrtelenítés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Testmosás, forrázás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Lelángolás, perzselés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Bőrfejtés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Bontás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Húsvizsgálat</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Hűtés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lastRenderedPageBreak/>
        <w:t>Elsődleges feldolgozás termékei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Vágási fő és melléktermékek felhasználhatósága</w:t>
      </w:r>
      <w:r w:rsidRPr="00D83966">
        <w:rPr>
          <w:rFonts w:ascii="Times New Roman" w:hAnsi="Times New Roman"/>
          <w:b/>
          <w:i/>
          <w:sz w:val="24"/>
          <w:szCs w:val="24"/>
        </w:rPr>
        <w:tab/>
      </w:r>
      <w:r w:rsidR="00326A08" w:rsidRPr="00D83966">
        <w:rPr>
          <w:rFonts w:ascii="Times New Roman" w:hAnsi="Times New Roman"/>
          <w:b/>
          <w:i/>
          <w:sz w:val="24"/>
          <w:szCs w:val="24"/>
        </w:rPr>
        <w:t>6</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Hús összetétele, jellemzése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Húsrészek konyhatechnikai csoportosítása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Burkolóanyagok (természetes, mesterséges)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Húskészítmények előállítása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Zsírsütés, töpörtyűkészítés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C50B97">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Húsipari gyakorlat tantárgy</w:t>
      </w:r>
      <w:r w:rsidRPr="00D83966">
        <w:rPr>
          <w:rFonts w:ascii="Times New Roman" w:hAnsi="Times New Roman"/>
          <w:b/>
          <w:sz w:val="24"/>
          <w:szCs w:val="24"/>
        </w:rPr>
        <w:tab/>
      </w:r>
      <w:r w:rsidR="00326A08" w:rsidRPr="00D83966">
        <w:rPr>
          <w:rFonts w:ascii="Times New Roman" w:hAnsi="Times New Roman"/>
          <w:b/>
          <w:sz w:val="24"/>
          <w:szCs w:val="24"/>
        </w:rPr>
        <w:t>252</w:t>
      </w:r>
      <w:r w:rsidRPr="00D83966">
        <w:rPr>
          <w:rFonts w:ascii="Times New Roman" w:hAnsi="Times New Roman"/>
          <w:b/>
          <w:sz w:val="24"/>
          <w:szCs w:val="24"/>
        </w:rPr>
        <w:t xml:space="preserve"> ó</w:t>
      </w:r>
      <w:r w:rsidR="00326A08"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húsipari gyakorlat tantárgy tanításának célja, hogy az elméletben megtanultakra támaszkodva a tanuló elvégezze a vágóállatok elsődleges és másodlagos feldolgozását, alkalmazza a konyhatechnikai elkészítési módokat, mindezt az élelmiszerbiztonsági és munkavédelmi előírások betartása mellett.</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r w:rsidRPr="00D83966">
        <w:rPr>
          <w:rFonts w:ascii="Times New Roman" w:hAnsi="Times New Roman"/>
          <w:sz w:val="24"/>
          <w:szCs w:val="24"/>
        </w:rPr>
        <w:t xml:space="preserve"> </w:t>
      </w: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Elsődleges feldolgozás</w:t>
      </w:r>
      <w:r w:rsidRPr="00D83966">
        <w:rPr>
          <w:rFonts w:ascii="Times New Roman" w:hAnsi="Times New Roman"/>
          <w:b/>
          <w:i/>
          <w:sz w:val="24"/>
          <w:szCs w:val="24"/>
        </w:rPr>
        <w:tab/>
      </w:r>
      <w:r w:rsidR="00326A08" w:rsidRPr="00D83966">
        <w:rPr>
          <w:rFonts w:ascii="Times New Roman" w:hAnsi="Times New Roman"/>
          <w:b/>
          <w:i/>
          <w:sz w:val="24"/>
          <w:szCs w:val="24"/>
        </w:rPr>
        <w:t>70</w:t>
      </w:r>
      <w:r w:rsidRPr="00D83966">
        <w:rPr>
          <w:rFonts w:ascii="Times New Roman" w:hAnsi="Times New Roman"/>
          <w:b/>
          <w:i/>
          <w:sz w:val="24"/>
          <w:szCs w:val="24"/>
        </w:rPr>
        <w:t xml:space="preserve"> ór</w:t>
      </w:r>
      <w:r w:rsidR="00326A08" w:rsidRPr="00D83966">
        <w:rPr>
          <w:rFonts w:ascii="Times New Roman" w:hAnsi="Times New Roman"/>
          <w:b/>
          <w:i/>
          <w:sz w:val="24"/>
          <w:szCs w:val="24"/>
        </w:rPr>
        <w:t>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Előkészítő műveletek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Kábítás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Szúrás, véreztetés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Szőrtelenítés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Testmosás, forrázás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Lelángolás, perzselés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Bőrfejtés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Bontás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Húsvizsgálat</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Hűtés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Másodlagos feldolgozás</w:t>
      </w:r>
      <w:r w:rsidRPr="00D83966">
        <w:rPr>
          <w:rFonts w:ascii="Times New Roman" w:hAnsi="Times New Roman"/>
          <w:b/>
          <w:i/>
          <w:sz w:val="24"/>
          <w:szCs w:val="24"/>
        </w:rPr>
        <w:tab/>
      </w:r>
      <w:r w:rsidR="00326A08" w:rsidRPr="00D83966">
        <w:rPr>
          <w:rFonts w:ascii="Times New Roman" w:hAnsi="Times New Roman"/>
          <w:b/>
          <w:i/>
          <w:sz w:val="24"/>
          <w:szCs w:val="24"/>
        </w:rPr>
        <w:t>70</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lastRenderedPageBreak/>
        <w:t>Füstölt-főtt kolbászfélék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Belsőségből készült húskészítmények: hurkafélék, sajtfélék, kenhető termékek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Nyers, érlelt kolbászok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Hagyományos szárításos érleléssel készült kolbászok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Szalámifélék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Pácolt-füstölt termékek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Étkezési szalonnafélék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Egyéb készítmények (pástétomok, étkezési tepertő stb.)</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Konyhatechnikai műveletek</w:t>
      </w:r>
      <w:r w:rsidRPr="00D83966">
        <w:rPr>
          <w:rFonts w:ascii="Times New Roman" w:hAnsi="Times New Roman"/>
          <w:b/>
          <w:i/>
          <w:sz w:val="24"/>
          <w:szCs w:val="24"/>
        </w:rPr>
        <w:tab/>
      </w:r>
      <w:r w:rsidR="00326A08" w:rsidRPr="00D83966">
        <w:rPr>
          <w:rFonts w:ascii="Times New Roman" w:hAnsi="Times New Roman"/>
          <w:b/>
          <w:i/>
          <w:sz w:val="24"/>
          <w:szCs w:val="24"/>
        </w:rPr>
        <w:t>63</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Rántani való húsok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Sütni való húsok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Kocsonya húsok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Pecsenye húsok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Leves húsok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Gulyás és pörkölt húsok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Szelet húsok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Hulladékkezelés</w:t>
      </w:r>
      <w:r w:rsidRPr="00D83966">
        <w:rPr>
          <w:rFonts w:ascii="Times New Roman" w:hAnsi="Times New Roman"/>
          <w:b/>
          <w:i/>
          <w:sz w:val="24"/>
          <w:szCs w:val="24"/>
        </w:rPr>
        <w:tab/>
      </w:r>
      <w:r w:rsidR="00326A08" w:rsidRPr="00D83966">
        <w:rPr>
          <w:rFonts w:ascii="Times New Roman" w:hAnsi="Times New Roman"/>
          <w:b/>
          <w:i/>
          <w:sz w:val="24"/>
          <w:szCs w:val="24"/>
        </w:rPr>
        <w:t>1</w:t>
      </w:r>
      <w:r w:rsidRPr="00D83966">
        <w:rPr>
          <w:rFonts w:ascii="Times New Roman" w:hAnsi="Times New Roman"/>
          <w:b/>
          <w:i/>
          <w:sz w:val="24"/>
          <w:szCs w:val="24"/>
        </w:rPr>
        <w:t>4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Keletkező hulladékok fajtái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Veszélyes hulladékok kezelése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Szelektívhulladék kezelés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Szakmai számítás, dokumentálás</w:t>
      </w:r>
      <w:r w:rsidRPr="00D83966">
        <w:rPr>
          <w:rFonts w:ascii="Times New Roman" w:hAnsi="Times New Roman"/>
          <w:b/>
          <w:i/>
          <w:sz w:val="24"/>
          <w:szCs w:val="24"/>
        </w:rPr>
        <w:tab/>
      </w:r>
      <w:r w:rsidR="00326A08" w:rsidRPr="00D83966">
        <w:rPr>
          <w:rFonts w:ascii="Times New Roman" w:hAnsi="Times New Roman"/>
          <w:b/>
          <w:i/>
          <w:sz w:val="24"/>
          <w:szCs w:val="24"/>
        </w:rPr>
        <w:t>35</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Nyersanyagszükséglet meghatározása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Adalékanyag szükséglet meghatározása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Oldatkészítés kiszámítása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Tömegszázalék, térfogatszázalék, vegyes százalékszámítások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Átváltások, mértékegységek, százalékszámítás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Nyilvántartások vezetése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6E7163" w:rsidRPr="00D83966" w:rsidRDefault="006E7163" w:rsidP="00F30BEC">
      <w:pPr>
        <w:spacing w:before="2880"/>
        <w:jc w:val="center"/>
        <w:rPr>
          <w:rFonts w:ascii="Times New Roman" w:hAnsi="Times New Roman"/>
          <w:b/>
          <w:sz w:val="44"/>
          <w:szCs w:val="44"/>
        </w:rPr>
      </w:pPr>
    </w:p>
    <w:p w:rsidR="00F30BEC" w:rsidRPr="00D83966" w:rsidRDefault="00F30BEC" w:rsidP="00F30BEC">
      <w:pPr>
        <w:spacing w:before="2880"/>
        <w:jc w:val="center"/>
        <w:rPr>
          <w:rFonts w:ascii="Times New Roman" w:hAnsi="Times New Roman"/>
          <w:b/>
          <w:sz w:val="44"/>
          <w:szCs w:val="44"/>
        </w:rPr>
      </w:pPr>
      <w:r w:rsidRPr="00D83966">
        <w:rPr>
          <w:rFonts w:ascii="Times New Roman" w:hAnsi="Times New Roman"/>
          <w:b/>
          <w:sz w:val="44"/>
          <w:szCs w:val="44"/>
        </w:rPr>
        <w:t>A</w:t>
      </w: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11617-16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bCs/>
          <w:noProof/>
          <w:sz w:val="44"/>
          <w:szCs w:val="44"/>
        </w:rPr>
        <w:t>Kistermelői sütő-, cukrász- és édesipari termékek előállítása</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44"/>
          <w:szCs w:val="44"/>
        </w:rPr>
      </w:pPr>
      <w:r w:rsidRPr="00D83966">
        <w:rPr>
          <w:rFonts w:ascii="Times New Roman" w:hAnsi="Times New Roman"/>
          <w:sz w:val="44"/>
          <w:szCs w:val="44"/>
        </w:rPr>
        <w:br w:type="page"/>
      </w:r>
    </w:p>
    <w:p w:rsidR="00F30BEC" w:rsidRPr="00D83966" w:rsidRDefault="00F30BEC" w:rsidP="006E7163">
      <w:pPr>
        <w:jc w:val="both"/>
        <w:rPr>
          <w:rFonts w:ascii="Times New Roman" w:hAnsi="Times New Roman"/>
          <w:sz w:val="24"/>
          <w:szCs w:val="24"/>
        </w:rPr>
      </w:pPr>
      <w:r w:rsidRPr="00D83966">
        <w:rPr>
          <w:rFonts w:ascii="Times New Roman" w:hAnsi="Times New Roman"/>
          <w:sz w:val="24"/>
          <w:szCs w:val="24"/>
        </w:rPr>
        <w:lastRenderedPageBreak/>
        <w:t xml:space="preserve">A 11617-16 azonosító számú </w:t>
      </w:r>
      <w:r w:rsidRPr="00D83966">
        <w:rPr>
          <w:rFonts w:ascii="Times New Roman" w:hAnsi="Times New Roman"/>
          <w:bCs/>
          <w:noProof/>
          <w:sz w:val="24"/>
          <w:szCs w:val="24"/>
        </w:rPr>
        <w:t>Kistermelői sütő-, cukrász- és édesipari termékek előállítása</w:t>
      </w:r>
      <w:r w:rsidRPr="00D83966">
        <w:rPr>
          <w:rFonts w:ascii="Times New Roman" w:hAnsi="Times New Roman"/>
          <w:sz w:val="24"/>
          <w:szCs w:val="24"/>
        </w:rPr>
        <w:t xml:space="preserve">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D83966" w:rsidRPr="00D83966"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Sütő- cukrászipar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Édesipar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Sütő-, cukrász, édes gyakorlat</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Előkészíti a nyersanyagokat, tésztát készít, tésztát érlel, pihentet, kisüt és kezeli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Megkülönböztetett minőségi jelöléssel ellátott eljárással készült sütőipari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Kistermelői cukrászati termékeket készít (cukrászati félkész-termékek, uzsonnasütemények, torták, szeletek, tekercsek)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Tartós édesipari lisztes készítményeket állít elő (teasütemények, kréker, linzer, keksz, mézes és mézes jellegű készítmények, bonbonok, nyalókák)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Száraztésztát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Különleges, egyedi összetételű 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Kenyerek, péksütemények osztályozása, jellemzése,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Technológiai műveletek lépései, eszközei, tésztacsoportok és termékeik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Egyedi eljárással készült sütőipari termékek jellemzői (perecek, lángosok, fánk, pizza alaptészta, kürtőskalács stb.)</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Főbb cukrászati termékek jellemzői, készítésük menete, befejező és kikészítő műveleteik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cukrászati és édesipari termékekhez használt eszközök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tartós édesipari készítmények előállításának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száraztésztagyártás műveletei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lastRenderedPageBreak/>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Sütő-, cukrászipar alapjai tantárgy</w:t>
      </w:r>
      <w:r w:rsidRPr="00D83966">
        <w:rPr>
          <w:rFonts w:ascii="Times New Roman" w:hAnsi="Times New Roman"/>
          <w:b/>
          <w:sz w:val="24"/>
          <w:szCs w:val="24"/>
        </w:rPr>
        <w:tab/>
        <w:t>108 ó</w:t>
      </w:r>
      <w:r w:rsidR="00326A08"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sütő-, cukrászipar alapjai tantárgy tanításának célja, hogy megismertesse a tanulót a sütőipar és cukrászat alapanyagain keresztül, az alapvető feldolgozás, termékkészítés technikáival valamint a hozzájuk szükséges eszközökkel, gépekkel, mindezt sajátítsák el az élelmiszerbiztonsági és munkavédelmi előírások betartása mellett és megfelelő higiéniai szemlélet kialakításával.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Sütő-, cukrászipar felhasznált anyagai</w:t>
      </w:r>
      <w:r w:rsidRPr="00D83966">
        <w:rPr>
          <w:rFonts w:ascii="Times New Roman" w:hAnsi="Times New Roman"/>
          <w:b/>
          <w:i/>
          <w:sz w:val="24"/>
          <w:szCs w:val="24"/>
        </w:rPr>
        <w:tab/>
      </w:r>
      <w:r w:rsidR="00326A08" w:rsidRPr="00D83966">
        <w:rPr>
          <w:rFonts w:ascii="Times New Roman" w:hAnsi="Times New Roman"/>
          <w:b/>
          <w:i/>
          <w:sz w:val="24"/>
          <w:szCs w:val="24"/>
        </w:rPr>
        <w:t>18</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Lisztfajták, liszttípusok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Dúsítóanyagok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Ízesítőanyagok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Töltelékek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Édesítőszerek (cukor, méz)</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Zsiradékok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Olajos magvak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Tojás, tejtermékek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Gyümölcsök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Fűszerek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Sütőipari műveletek</w:t>
      </w:r>
      <w:r w:rsidRPr="00D83966">
        <w:rPr>
          <w:rFonts w:ascii="Times New Roman" w:hAnsi="Times New Roman"/>
          <w:b/>
          <w:i/>
          <w:sz w:val="24"/>
          <w:szCs w:val="24"/>
        </w:rPr>
        <w:tab/>
      </w:r>
      <w:r w:rsidR="00326A08" w:rsidRPr="00D83966">
        <w:rPr>
          <w:rFonts w:ascii="Times New Roman" w:hAnsi="Times New Roman"/>
          <w:b/>
          <w:i/>
          <w:sz w:val="24"/>
          <w:szCs w:val="24"/>
        </w:rPr>
        <w:t>24</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Nyersanyagok előkészítése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Kovászkészítés,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Tésztakészítés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Tésztafeldolgozás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Kelesztés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Sütés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Késztermékek kezelése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Cukrászati műveletek</w:t>
      </w:r>
      <w:r w:rsidRPr="00D83966">
        <w:rPr>
          <w:rFonts w:ascii="Times New Roman" w:hAnsi="Times New Roman"/>
          <w:b/>
          <w:i/>
          <w:sz w:val="24"/>
          <w:szCs w:val="24"/>
        </w:rPr>
        <w:tab/>
      </w:r>
      <w:r w:rsidR="00326A08" w:rsidRPr="00D83966">
        <w:rPr>
          <w:rFonts w:ascii="Times New Roman" w:hAnsi="Times New Roman"/>
          <w:b/>
          <w:i/>
          <w:sz w:val="24"/>
          <w:szCs w:val="24"/>
        </w:rPr>
        <w:t>24</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Előkészítő műveletek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Cukrászati félkésztermékek (töltelékek)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Tésztakészítés (élesztős, omlós, felvert, vajas, mézes)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Befejező, kikészítő műveletek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Felhasznált eszközök és gépek</w:t>
      </w:r>
      <w:r w:rsidRPr="00D83966">
        <w:rPr>
          <w:rFonts w:ascii="Times New Roman" w:hAnsi="Times New Roman"/>
          <w:b/>
          <w:i/>
          <w:sz w:val="24"/>
          <w:szCs w:val="24"/>
        </w:rPr>
        <w:tab/>
      </w:r>
      <w:r w:rsidR="00326A08" w:rsidRPr="00D83966">
        <w:rPr>
          <w:rFonts w:ascii="Times New Roman" w:hAnsi="Times New Roman"/>
          <w:b/>
          <w:i/>
          <w:sz w:val="24"/>
          <w:szCs w:val="24"/>
        </w:rPr>
        <w:t>25</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Sütőipari eszközök, gépek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Sütőipari eszközök, gépek munkavédelmi előírásai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Cukrászati eszközök, gépek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Cukrászati eszközök, gépek munkavédelmi előírásai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Száraztésztagyártás</w:t>
      </w:r>
      <w:r w:rsidRPr="00D83966">
        <w:rPr>
          <w:rFonts w:ascii="Times New Roman" w:hAnsi="Times New Roman"/>
          <w:b/>
          <w:i/>
          <w:sz w:val="24"/>
          <w:szCs w:val="24"/>
        </w:rPr>
        <w:tab/>
      </w:r>
      <w:r w:rsidR="00326A08" w:rsidRPr="00D83966">
        <w:rPr>
          <w:rFonts w:ascii="Times New Roman" w:hAnsi="Times New Roman"/>
          <w:b/>
          <w:i/>
          <w:sz w:val="24"/>
          <w:szCs w:val="24"/>
        </w:rPr>
        <w:t>17</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lastRenderedPageBreak/>
        <w:t>Száraztésztagyártáshoz felhasznált anyagok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Száraztésztagyártás műveletei, technológiája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Száraztésztagyártás eszközei, gépei, munkavédelmi előírásai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Édesipar alapjai tantárgy</w:t>
      </w:r>
      <w:r w:rsidRPr="00D83966">
        <w:rPr>
          <w:rFonts w:ascii="Times New Roman" w:hAnsi="Times New Roman"/>
          <w:b/>
          <w:sz w:val="24"/>
          <w:szCs w:val="24"/>
        </w:rPr>
        <w:tab/>
        <w:t>36 ó</w:t>
      </w:r>
      <w:r w:rsidR="00326A08"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Az édesipar alapjai tantárgy tanításának célja, hogy megismertesse néhány édesipari termék készítésével, a termékek műveleti lépéseivel, eszközeivel, gépeivel, mindezt sajátítsák el az élelmiszerbiztonsági és munkavédelmi előírások betartása mellett és megfelelő higiéniai szemlélet kialakításával.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Cukorka készítés</w:t>
      </w:r>
      <w:r w:rsidRPr="00D83966">
        <w:rPr>
          <w:rFonts w:ascii="Times New Roman" w:hAnsi="Times New Roman"/>
          <w:b/>
          <w:i/>
          <w:sz w:val="24"/>
          <w:szCs w:val="24"/>
        </w:rPr>
        <w:tab/>
      </w:r>
      <w:r w:rsidR="00326A08" w:rsidRPr="00D83966">
        <w:rPr>
          <w:rFonts w:ascii="Times New Roman" w:hAnsi="Times New Roman"/>
          <w:b/>
          <w:i/>
          <w:sz w:val="24"/>
          <w:szCs w:val="24"/>
        </w:rPr>
        <w:t>11</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Cukorkakészítés folyamatai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Cukorkakészítés műveletei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Cukorkakészítés eszközei, gépei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Cukorkakészítés eszközei, gépei munkavédelmi előírásai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Édesipari tartóssütemények előállítása</w:t>
      </w:r>
      <w:r w:rsidRPr="00D83966">
        <w:rPr>
          <w:rFonts w:ascii="Times New Roman" w:hAnsi="Times New Roman"/>
          <w:b/>
          <w:i/>
          <w:sz w:val="24"/>
          <w:szCs w:val="24"/>
        </w:rPr>
        <w:tab/>
      </w:r>
      <w:r w:rsidR="00326A08" w:rsidRPr="00D83966">
        <w:rPr>
          <w:rFonts w:ascii="Times New Roman" w:hAnsi="Times New Roman"/>
          <w:b/>
          <w:i/>
          <w:sz w:val="24"/>
          <w:szCs w:val="24"/>
        </w:rPr>
        <w:t>14</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Kekszek, krékerek előállítása, műveletei és gépei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Mézes sütemények előállítása, műveletei és gépei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Ostyák előállítása, műveletei és gépei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Teasütemények előállítása, műveletei és gépei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Különleges termékek</w:t>
      </w:r>
      <w:r w:rsidRPr="00D83966">
        <w:rPr>
          <w:rFonts w:ascii="Times New Roman" w:hAnsi="Times New Roman"/>
          <w:b/>
          <w:i/>
          <w:sz w:val="24"/>
          <w:szCs w:val="24"/>
        </w:rPr>
        <w:tab/>
      </w:r>
      <w:r w:rsidR="00326A08" w:rsidRPr="00D83966">
        <w:rPr>
          <w:rFonts w:ascii="Times New Roman" w:hAnsi="Times New Roman"/>
          <w:b/>
          <w:i/>
          <w:sz w:val="24"/>
          <w:szCs w:val="24"/>
        </w:rPr>
        <w:t>11</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Kávé fajtái, feldolgozása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Snacktermékek előállítása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Fondant készítmények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lastRenderedPageBreak/>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lastRenderedPageBreak/>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Sütő- cukrász, édes</w:t>
      </w:r>
      <w:r w:rsidR="00006706" w:rsidRPr="00D83966">
        <w:rPr>
          <w:rFonts w:ascii="Times New Roman" w:hAnsi="Times New Roman"/>
          <w:b/>
          <w:sz w:val="24"/>
          <w:szCs w:val="24"/>
        </w:rPr>
        <w:t>ipari</w:t>
      </w:r>
      <w:r w:rsidRPr="00D83966">
        <w:rPr>
          <w:rFonts w:ascii="Times New Roman" w:hAnsi="Times New Roman"/>
          <w:b/>
          <w:sz w:val="24"/>
          <w:szCs w:val="24"/>
        </w:rPr>
        <w:t xml:space="preserve"> gyakorlat tantárgy</w:t>
      </w:r>
      <w:r w:rsidRPr="00D83966">
        <w:rPr>
          <w:rFonts w:ascii="Times New Roman" w:hAnsi="Times New Roman"/>
          <w:b/>
          <w:sz w:val="24"/>
          <w:szCs w:val="24"/>
        </w:rPr>
        <w:tab/>
      </w:r>
      <w:r w:rsidR="00326A08" w:rsidRPr="00D83966">
        <w:rPr>
          <w:rFonts w:ascii="Times New Roman" w:hAnsi="Times New Roman"/>
          <w:b/>
          <w:sz w:val="24"/>
          <w:szCs w:val="24"/>
        </w:rPr>
        <w:t>216</w:t>
      </w:r>
      <w:r w:rsidRPr="00D83966">
        <w:rPr>
          <w:rFonts w:ascii="Times New Roman" w:hAnsi="Times New Roman"/>
          <w:b/>
          <w:sz w:val="24"/>
          <w:szCs w:val="24"/>
        </w:rPr>
        <w:t xml:space="preserve"> ó</w:t>
      </w:r>
      <w:r w:rsidR="00326A08"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A sütő-, cukrász, édes gyakorlat összegzi mindazt a tudást, ismeretet, melyet a tanulók elméletben elsajátítottak, a tantárgy tanításának célja, hogy sütőipari, cukrászati és édesipari termékeket készítsenek az élelmiszerbiztonsági, munkavédelmi és higiéniai előírások betartásával.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6E7163">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Sütőipari termékek készítése</w:t>
      </w:r>
      <w:r w:rsidRPr="00D83966">
        <w:rPr>
          <w:rFonts w:ascii="Times New Roman" w:hAnsi="Times New Roman"/>
          <w:b/>
          <w:i/>
          <w:sz w:val="24"/>
          <w:szCs w:val="24"/>
        </w:rPr>
        <w:tab/>
      </w:r>
      <w:r w:rsidR="00326A08" w:rsidRPr="00D83966">
        <w:rPr>
          <w:rFonts w:ascii="Times New Roman" w:hAnsi="Times New Roman"/>
          <w:b/>
          <w:i/>
          <w:sz w:val="24"/>
          <w:szCs w:val="24"/>
        </w:rPr>
        <w:t>63</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Kenyerek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Péksütemények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Hagyományőrző termékek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Különleges sütőipari termékek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Cukrászipari termékek készítése</w:t>
      </w:r>
      <w:r w:rsidRPr="00D83966">
        <w:rPr>
          <w:rFonts w:ascii="Times New Roman" w:hAnsi="Times New Roman"/>
          <w:b/>
          <w:i/>
          <w:sz w:val="24"/>
          <w:szCs w:val="24"/>
        </w:rPr>
        <w:tab/>
      </w:r>
      <w:r w:rsidR="00326A08" w:rsidRPr="00D83966">
        <w:rPr>
          <w:rFonts w:ascii="Times New Roman" w:hAnsi="Times New Roman"/>
          <w:b/>
          <w:i/>
          <w:sz w:val="24"/>
          <w:szCs w:val="24"/>
        </w:rPr>
        <w:t>63</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Cukrászati félkész termékek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Uzsonnasütemények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Torták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Tekercsek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Szeletek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Édesipari termékek készítése</w:t>
      </w:r>
      <w:r w:rsidRPr="00D83966">
        <w:rPr>
          <w:rFonts w:ascii="Times New Roman" w:hAnsi="Times New Roman"/>
          <w:b/>
          <w:i/>
          <w:sz w:val="24"/>
          <w:szCs w:val="24"/>
        </w:rPr>
        <w:tab/>
      </w:r>
      <w:r w:rsidR="00326A08" w:rsidRPr="00D83966">
        <w:rPr>
          <w:rFonts w:ascii="Times New Roman" w:hAnsi="Times New Roman"/>
          <w:b/>
          <w:i/>
          <w:sz w:val="24"/>
          <w:szCs w:val="24"/>
        </w:rPr>
        <w:t>63</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Teasütemények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Krékerek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Linzerek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Kekszek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Mézes jellegű készítmények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Bonbonok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Nyalókák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Szakmai számítás</w:t>
      </w:r>
      <w:r w:rsidRPr="00D83966">
        <w:rPr>
          <w:rFonts w:ascii="Times New Roman" w:hAnsi="Times New Roman"/>
          <w:b/>
          <w:i/>
          <w:sz w:val="24"/>
          <w:szCs w:val="24"/>
        </w:rPr>
        <w:tab/>
      </w:r>
      <w:r w:rsidR="00326A08" w:rsidRPr="00D83966">
        <w:rPr>
          <w:rFonts w:ascii="Times New Roman" w:hAnsi="Times New Roman"/>
          <w:b/>
          <w:i/>
          <w:sz w:val="24"/>
          <w:szCs w:val="24"/>
        </w:rPr>
        <w:t>27</w:t>
      </w:r>
      <w:r w:rsidRPr="00D83966">
        <w:rPr>
          <w:rFonts w:ascii="Times New Roman" w:hAnsi="Times New Roman"/>
          <w:b/>
          <w:i/>
          <w:sz w:val="24"/>
          <w:szCs w:val="24"/>
        </w:rPr>
        <w:t xml:space="preserve"> ó</w:t>
      </w:r>
      <w:r w:rsidR="00326A08"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Nyersanyagszükséglet meghatározása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Adalékanyag szükséglet meghatározása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lastRenderedPageBreak/>
        <w:t>Oldatkészítés kiszámítása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Tömegszázalék, térfogatszázalék, vegyes százalékszámítások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Átváltások, mértékegységek, százalékszámítás</w:t>
      </w:r>
    </w:p>
    <w:p w:rsidR="00F30BEC" w:rsidRPr="00D83966" w:rsidRDefault="00F30BEC" w:rsidP="00F30BEC">
      <w:pPr>
        <w:tabs>
          <w:tab w:val="left" w:pos="1418"/>
          <w:tab w:val="right" w:pos="9072"/>
        </w:tabs>
        <w:ind w:left="851"/>
        <w:rPr>
          <w:rFonts w:ascii="Times New Roman" w:hAnsi="Times New Roman"/>
          <w:sz w:val="24"/>
          <w:szCs w:val="24"/>
        </w:rPr>
      </w:pPr>
      <w:r w:rsidRPr="00D83966">
        <w:rPr>
          <w:rFonts w:ascii="Times New Roman" w:hAnsi="Times New Roman"/>
          <w:sz w:val="24"/>
          <w:szCs w:val="24"/>
        </w:rPr>
        <w:t>Nyilvántartások vezetése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jc w:val="center"/>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9B48F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9B48F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9B48F8">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spacing w:before="2880"/>
        <w:jc w:val="center"/>
        <w:rPr>
          <w:rFonts w:ascii="Times New Roman" w:hAnsi="Times New Roman"/>
          <w:b/>
          <w:sz w:val="44"/>
          <w:szCs w:val="44"/>
        </w:rPr>
      </w:pPr>
      <w:r w:rsidRPr="00D83966">
        <w:rPr>
          <w:rFonts w:ascii="Times New Roman" w:hAnsi="Times New Roman"/>
          <w:b/>
          <w:sz w:val="44"/>
          <w:szCs w:val="44"/>
        </w:rPr>
        <w:t>A</w:t>
      </w: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11618-16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bCs/>
          <w:sz w:val="44"/>
          <w:szCs w:val="44"/>
        </w:rPr>
        <w:t>Erjedésipari és jövedéki ismeretek alapjai kistermelőknek</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24"/>
          <w:szCs w:val="2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D10D04">
      <w:pPr>
        <w:jc w:val="both"/>
        <w:rPr>
          <w:rFonts w:ascii="Times New Roman" w:hAnsi="Times New Roman"/>
          <w:sz w:val="24"/>
          <w:szCs w:val="24"/>
        </w:rPr>
      </w:pPr>
      <w:r w:rsidRPr="00D83966">
        <w:rPr>
          <w:rFonts w:ascii="Times New Roman" w:hAnsi="Times New Roman"/>
          <w:sz w:val="24"/>
          <w:szCs w:val="24"/>
        </w:rPr>
        <w:t xml:space="preserve">A 11618-16 azonosító számú </w:t>
      </w:r>
      <w:r w:rsidRPr="00D83966">
        <w:rPr>
          <w:rFonts w:ascii="Times New Roman" w:hAnsi="Times New Roman"/>
          <w:bCs/>
          <w:sz w:val="24"/>
          <w:szCs w:val="24"/>
        </w:rPr>
        <w:t>Erjedésipari és jövedéki ismeretek alapjai kistermelőknek</w:t>
      </w:r>
      <w:r w:rsidRPr="00D83966">
        <w:rPr>
          <w:rFonts w:ascii="Times New Roman" w:hAnsi="Times New Roman"/>
          <w:sz w:val="24"/>
          <w:szCs w:val="24"/>
        </w:rPr>
        <w:t xml:space="preserve">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D83966" w:rsidRPr="00D83966"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Sörkészítés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Gyümölcsbor-, párlat 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Erjedésipari gyakorlat</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Kézműves sört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Gyümölcsbort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Gyümölcspárlatot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Egyéb alkoholos terméket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Alkalmazza a jövedéki előírásokat,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Vízkezelést, vízvizsgálatot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Üveget, palackot, csomagolóanyagot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Termékjelölést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Betartja a tűz-, környezetvédelmi és higiéniai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Erjedésipari termékek előállításához szükséges különleges anyagok jellemzői (pl. maláta, komló, enzimkészítmények, drogok, élesztő stb.)</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Sörléelőállítás műveleti, eszközei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Gyümölcsborkészítés technológiai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Cefrekészítés, lepárlás műveletei, eszközei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Szeszesitalkészítés menete, műveletei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Jövedéki szabályozás alapjai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jc w:val="center"/>
        <w:rPr>
          <w:rFonts w:ascii="Times New Roman" w:hAnsi="Times New Roman"/>
          <w:sz w:val="24"/>
          <w:szCs w:val="24"/>
        </w:rPr>
      </w:pPr>
    </w:p>
    <w:p w:rsidR="00F30BEC" w:rsidRPr="00D83966" w:rsidRDefault="00F30BEC" w:rsidP="00F30BEC">
      <w:pPr>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Sörkészítés tantárgy</w:t>
      </w:r>
      <w:r w:rsidRPr="00D83966">
        <w:rPr>
          <w:rFonts w:ascii="Times New Roman" w:hAnsi="Times New Roman"/>
          <w:b/>
          <w:sz w:val="24"/>
          <w:szCs w:val="24"/>
        </w:rPr>
        <w:tab/>
      </w:r>
      <w:r w:rsidR="00C11006" w:rsidRPr="00D83966">
        <w:rPr>
          <w:rFonts w:ascii="Times New Roman" w:hAnsi="Times New Roman"/>
          <w:b/>
          <w:sz w:val="24"/>
          <w:szCs w:val="24"/>
        </w:rPr>
        <w:t>90</w:t>
      </w:r>
      <w:r w:rsidRPr="00D83966">
        <w:rPr>
          <w:rFonts w:ascii="Times New Roman" w:hAnsi="Times New Roman"/>
          <w:b/>
          <w:sz w:val="24"/>
          <w:szCs w:val="24"/>
        </w:rPr>
        <w:t xml:space="preserve"> ó</w:t>
      </w:r>
      <w:r w:rsidR="00C11006"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sörkészítés tantárgy tanításának célja, hogy megismertesse a tanulót a sörgyártás alapanyagaival, a kézműves sörkészítés lépéseivel, műveleteivel, eszközeivel, gépeivel, mindezt a tanulók sajátítsák el az élelmiszerbiztonsági és munkavédelmi előírások betartása mellett és megfelelő higiéniai szemlélet kialakításával.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Söripar alapanyagai</w:t>
      </w:r>
      <w:r w:rsidRPr="00D83966">
        <w:rPr>
          <w:rFonts w:ascii="Times New Roman" w:hAnsi="Times New Roman"/>
          <w:b/>
          <w:i/>
          <w:sz w:val="24"/>
          <w:szCs w:val="24"/>
        </w:rPr>
        <w:tab/>
      </w:r>
      <w:r w:rsidR="00C11006" w:rsidRPr="00D83966">
        <w:rPr>
          <w:rFonts w:ascii="Times New Roman" w:hAnsi="Times New Roman"/>
          <w:b/>
          <w:i/>
          <w:sz w:val="24"/>
          <w:szCs w:val="24"/>
        </w:rPr>
        <w:t>15</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Árpa, maláta tulajdonságai, szerepe a sörkészítésben</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Élesztő tulajdonságai, szerepe a sörkészítésben</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Komló, komlókészítmények tulajdonságai, szerepe a sörkészítésben</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Víz szerepe a sörkészítésben</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Kész sör jellemzői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Malátagyártás</w:t>
      </w:r>
      <w:r w:rsidRPr="00D83966">
        <w:rPr>
          <w:rFonts w:ascii="Times New Roman" w:hAnsi="Times New Roman"/>
          <w:b/>
          <w:i/>
          <w:sz w:val="24"/>
          <w:szCs w:val="24"/>
        </w:rPr>
        <w:tab/>
      </w:r>
      <w:r w:rsidR="00C11006" w:rsidRPr="00D83966">
        <w:rPr>
          <w:rFonts w:ascii="Times New Roman" w:hAnsi="Times New Roman"/>
          <w:b/>
          <w:i/>
          <w:sz w:val="24"/>
          <w:szCs w:val="24"/>
        </w:rPr>
        <w:t>25</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Árpa tisztítása, osztályozása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Árpa tárolása áztatása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Csíráztatás, aszalás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Sörmaláták jellemzői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Sörkészítés technológiája</w:t>
      </w:r>
      <w:r w:rsidRPr="00D83966">
        <w:rPr>
          <w:rFonts w:ascii="Times New Roman" w:hAnsi="Times New Roman"/>
          <w:b/>
          <w:i/>
          <w:sz w:val="24"/>
          <w:szCs w:val="24"/>
        </w:rPr>
        <w:tab/>
      </w:r>
      <w:r w:rsidR="00C11006" w:rsidRPr="00D83966">
        <w:rPr>
          <w:rFonts w:ascii="Times New Roman" w:hAnsi="Times New Roman"/>
          <w:b/>
          <w:i/>
          <w:sz w:val="24"/>
          <w:szCs w:val="24"/>
        </w:rPr>
        <w:t>25</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Sörlé előállítása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Cefrézés, cefreszűrés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Komlófőzés, komlószűrés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Sörlé ülepítése, hűtése, levegőztetése</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Erjesztés, utóerjesztés, szűrés, stabilizálás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Sörkészítés eszközei, gépei</w:t>
      </w:r>
      <w:r w:rsidRPr="00D83966">
        <w:rPr>
          <w:rFonts w:ascii="Times New Roman" w:hAnsi="Times New Roman"/>
          <w:b/>
          <w:i/>
          <w:sz w:val="24"/>
          <w:szCs w:val="24"/>
        </w:rPr>
        <w:tab/>
      </w:r>
      <w:r w:rsidR="00C11006" w:rsidRPr="00D83966">
        <w:rPr>
          <w:rFonts w:ascii="Times New Roman" w:hAnsi="Times New Roman"/>
          <w:b/>
          <w:i/>
          <w:sz w:val="24"/>
          <w:szCs w:val="24"/>
        </w:rPr>
        <w:t>25</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Malátagyártás gépei és munkavédelmi előírásai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Kézműves sörkészítés eszközei, gépei és munkavédelmi előírásai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i/>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ind w:left="426"/>
        <w:rPr>
          <w:rFonts w:ascii="Times New Roman" w:hAnsi="Times New Roman"/>
          <w:sz w:val="24"/>
          <w:szCs w:val="24"/>
        </w:rPr>
      </w:pP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Gyümölcsbor-, párlatkészítés tantárgy</w:t>
      </w:r>
      <w:r w:rsidRPr="00D83966">
        <w:rPr>
          <w:rFonts w:ascii="Times New Roman" w:hAnsi="Times New Roman"/>
          <w:b/>
          <w:sz w:val="24"/>
          <w:szCs w:val="24"/>
        </w:rPr>
        <w:tab/>
      </w:r>
      <w:r w:rsidR="00C11006" w:rsidRPr="00D83966">
        <w:rPr>
          <w:rFonts w:ascii="Times New Roman" w:hAnsi="Times New Roman"/>
          <w:b/>
          <w:sz w:val="24"/>
          <w:szCs w:val="24"/>
        </w:rPr>
        <w:t>36</w:t>
      </w:r>
      <w:r w:rsidRPr="00D83966">
        <w:rPr>
          <w:rFonts w:ascii="Times New Roman" w:hAnsi="Times New Roman"/>
          <w:b/>
          <w:sz w:val="24"/>
          <w:szCs w:val="24"/>
        </w:rPr>
        <w:t xml:space="preserve"> ó</w:t>
      </w:r>
      <w:r w:rsidR="00C11006"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gyümölcsbor-, párlatkészítés tantárgy tanításának célja, hogy megismertesse a tanulót a gyümölcsborok és gyümölcs párlatok alapanyagaival, készítésük lépéseivel, műveleteivel, eszközeivel, gépeivel, mindezt a tanulók sajátítsák el az élelmiszerbiztonsági és munkavédelmi előírások betartása mellett és megfelelő higiéniai szemlélet kialakításával.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Gyümölcsborok készítése</w:t>
      </w:r>
      <w:r w:rsidRPr="00D83966">
        <w:rPr>
          <w:rFonts w:ascii="Times New Roman" w:hAnsi="Times New Roman"/>
          <w:b/>
          <w:i/>
          <w:sz w:val="24"/>
          <w:szCs w:val="24"/>
        </w:rPr>
        <w:tab/>
      </w:r>
      <w:r w:rsidR="00C11006" w:rsidRPr="00D83966">
        <w:rPr>
          <w:rFonts w:ascii="Times New Roman" w:hAnsi="Times New Roman"/>
          <w:b/>
          <w:i/>
          <w:sz w:val="24"/>
          <w:szCs w:val="24"/>
        </w:rPr>
        <w:t>15</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Borászati alapanyagok és jellemzőik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Gyümölcsbor készítésének műveletei, lépése</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Gyümölcsbor készítéséhez felhasznált eszközök, gépek és munkavédelmi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Kész gyümölcsbor jellemzői, tárolása, jelölése</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Alapvető jövedéki ismeretek, bortörvény</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Gyümölcspárlatok készítése</w:t>
      </w:r>
      <w:r w:rsidRPr="00D83966">
        <w:rPr>
          <w:rFonts w:ascii="Times New Roman" w:hAnsi="Times New Roman"/>
          <w:b/>
          <w:i/>
          <w:sz w:val="24"/>
          <w:szCs w:val="24"/>
        </w:rPr>
        <w:tab/>
      </w:r>
      <w:r w:rsidR="00C11006" w:rsidRPr="00D83966">
        <w:rPr>
          <w:rFonts w:ascii="Times New Roman" w:hAnsi="Times New Roman"/>
          <w:b/>
          <w:i/>
          <w:sz w:val="24"/>
          <w:szCs w:val="24"/>
        </w:rPr>
        <w:t>15</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Gyümölcspárlatok alapanyagai és jellemzőik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Cefrekészítés műveletei, lépései, eszközei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Lepárlás művelete, lépései, eszközei, berendezései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Finomítás művelete, lépései, eszközei, berendezései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Érlelés művelete, eszközei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Kész gyümölcspárlat jellemzői, tárolása, jelölése</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Alapvető jövedéki ismeretek, pálinkatörvény</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Egyéb alkoholos italok készítése</w:t>
      </w:r>
      <w:r w:rsidRPr="00D83966">
        <w:rPr>
          <w:rFonts w:ascii="Times New Roman" w:hAnsi="Times New Roman"/>
          <w:b/>
          <w:i/>
          <w:sz w:val="24"/>
          <w:szCs w:val="24"/>
        </w:rPr>
        <w:tab/>
      </w:r>
      <w:r w:rsidR="00C11006" w:rsidRPr="00D83966">
        <w:rPr>
          <w:rFonts w:ascii="Times New Roman" w:hAnsi="Times New Roman"/>
          <w:b/>
          <w:i/>
          <w:sz w:val="24"/>
          <w:szCs w:val="24"/>
        </w:rPr>
        <w:t>6</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Hideg úton készített szeszes italok típusai, előállításuk menete</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Likőripari termékek típusai, készítésük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Különleges párlatok, érdekességek</w:t>
      </w:r>
    </w:p>
    <w:p w:rsidR="00F30BEC" w:rsidRPr="00D83966" w:rsidRDefault="00F30BEC" w:rsidP="00D10D04">
      <w:pPr>
        <w:tabs>
          <w:tab w:val="left" w:pos="1418"/>
          <w:tab w:val="right" w:pos="9072"/>
        </w:tabs>
        <w:ind w:left="851"/>
        <w:jc w:val="both"/>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Erjedésipari gyakorlat tantárgy</w:t>
      </w:r>
      <w:r w:rsidRPr="00D83966">
        <w:rPr>
          <w:rFonts w:ascii="Times New Roman" w:hAnsi="Times New Roman"/>
          <w:b/>
          <w:sz w:val="24"/>
          <w:szCs w:val="24"/>
        </w:rPr>
        <w:tab/>
      </w:r>
      <w:r w:rsidR="00C11006" w:rsidRPr="00D83966">
        <w:rPr>
          <w:rFonts w:ascii="Times New Roman" w:hAnsi="Times New Roman"/>
          <w:b/>
          <w:sz w:val="24"/>
          <w:szCs w:val="24"/>
        </w:rPr>
        <w:t>216</w:t>
      </w:r>
      <w:r w:rsidRPr="00D83966">
        <w:rPr>
          <w:rFonts w:ascii="Times New Roman" w:hAnsi="Times New Roman"/>
          <w:b/>
          <w:sz w:val="24"/>
          <w:szCs w:val="24"/>
        </w:rPr>
        <w:t xml:space="preserve"> ó</w:t>
      </w:r>
      <w:r w:rsidR="00C11006"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Az erjedésipari gyakorlat összegzi mindazt a tudást, ismeretet, melyet a tanulók elméletben elsajátítottak, a tantárgy tanításának célja, hogy erjedésipari termékeket készítsenek az élelmiszerbiztonsági, munkavédelmi és higiéniai előírások betartásával.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Kézműves sörök készítése</w:t>
      </w:r>
      <w:r w:rsidRPr="00D83966">
        <w:rPr>
          <w:rFonts w:ascii="Times New Roman" w:hAnsi="Times New Roman"/>
          <w:b/>
          <w:i/>
          <w:sz w:val="24"/>
          <w:szCs w:val="24"/>
        </w:rPr>
        <w:tab/>
      </w:r>
      <w:r w:rsidR="00C11006" w:rsidRPr="00D83966">
        <w:rPr>
          <w:rFonts w:ascii="Times New Roman" w:hAnsi="Times New Roman"/>
          <w:b/>
          <w:i/>
          <w:sz w:val="24"/>
          <w:szCs w:val="24"/>
        </w:rPr>
        <w:t>81</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Előkészítő műveletek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Kézműves sörkészítés lépései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Befejező műveletek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Gyümölcsbor-, párlat-, likőrkészítés</w:t>
      </w:r>
      <w:r w:rsidRPr="00D83966">
        <w:rPr>
          <w:rFonts w:ascii="Times New Roman" w:hAnsi="Times New Roman"/>
          <w:b/>
          <w:i/>
          <w:sz w:val="24"/>
          <w:szCs w:val="24"/>
        </w:rPr>
        <w:tab/>
      </w:r>
      <w:r w:rsidR="00C11006" w:rsidRPr="00D83966">
        <w:rPr>
          <w:rFonts w:ascii="Times New Roman" w:hAnsi="Times New Roman"/>
          <w:b/>
          <w:i/>
          <w:sz w:val="24"/>
          <w:szCs w:val="24"/>
        </w:rPr>
        <w:t>81</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Előkészítő műveletek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Italkészítés lépései</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Befejező műveletek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Szakmai számítás</w:t>
      </w:r>
      <w:r w:rsidRPr="00D83966">
        <w:rPr>
          <w:rFonts w:ascii="Times New Roman" w:hAnsi="Times New Roman"/>
          <w:b/>
          <w:i/>
          <w:sz w:val="24"/>
          <w:szCs w:val="24"/>
        </w:rPr>
        <w:tab/>
      </w:r>
      <w:r w:rsidR="00C11006" w:rsidRPr="00D83966">
        <w:rPr>
          <w:rFonts w:ascii="Times New Roman" w:hAnsi="Times New Roman"/>
          <w:b/>
          <w:i/>
          <w:sz w:val="24"/>
          <w:szCs w:val="24"/>
        </w:rPr>
        <w:t>54</w:t>
      </w:r>
      <w:r w:rsidRPr="00D83966">
        <w:rPr>
          <w:rFonts w:ascii="Times New Roman" w:hAnsi="Times New Roman"/>
          <w:b/>
          <w:i/>
          <w:sz w:val="24"/>
          <w:szCs w:val="24"/>
        </w:rPr>
        <w:t xml:space="preserve"> ó</w:t>
      </w:r>
      <w:r w:rsidR="00C11006" w:rsidRPr="00D83966">
        <w:rPr>
          <w:rFonts w:ascii="Times New Roman" w:hAnsi="Times New Roman"/>
          <w:b/>
          <w:i/>
          <w:sz w:val="24"/>
          <w:szCs w:val="24"/>
        </w:rPr>
        <w:t>ra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Nyersanyagszükséglet meghatározása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Adalékanyag szükséglet meghatározása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Oldatkészítés kiszámítása</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Tömegszázalék, térfogatszázalék, vegyes százalékszámítások</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Átváltások, mértékegységek, százalékszámítás</w:t>
      </w:r>
    </w:p>
    <w:p w:rsidR="00F30BEC" w:rsidRPr="00D83966" w:rsidRDefault="00F30BEC" w:rsidP="00F30BEC">
      <w:pPr>
        <w:ind w:left="851"/>
        <w:rPr>
          <w:rFonts w:ascii="Times New Roman" w:hAnsi="Times New Roman"/>
          <w:sz w:val="24"/>
          <w:szCs w:val="24"/>
        </w:rPr>
      </w:pPr>
      <w:r w:rsidRPr="00D83966">
        <w:rPr>
          <w:rFonts w:ascii="Times New Roman" w:hAnsi="Times New Roman"/>
          <w:sz w:val="24"/>
          <w:szCs w:val="24"/>
        </w:rPr>
        <w:t>Nyilvántartások vezetése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F27822" w:rsidRDefault="00F30BEC" w:rsidP="00F27822">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Csoportos munkaformák körében</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 munkavégzés körében</w:t>
            </w:r>
          </w:p>
        </w:tc>
      </w:tr>
      <w:tr w:rsidR="00F30BEC"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F27822">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spacing w:before="2880"/>
        <w:jc w:val="center"/>
        <w:rPr>
          <w:rFonts w:ascii="Times New Roman" w:hAnsi="Times New Roman"/>
          <w:b/>
          <w:sz w:val="44"/>
          <w:szCs w:val="44"/>
        </w:rPr>
      </w:pPr>
      <w:r w:rsidRPr="00D83966">
        <w:rPr>
          <w:rFonts w:ascii="Times New Roman" w:hAnsi="Times New Roman"/>
          <w:b/>
          <w:sz w:val="44"/>
          <w:szCs w:val="44"/>
        </w:rPr>
        <w:t>A</w:t>
      </w: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11619-16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Kistermelői tejtermékek</w:t>
      </w:r>
      <w:r w:rsidRPr="00D83966">
        <w:rPr>
          <w:rFonts w:ascii="Times New Roman" w:hAnsi="Times New Roman"/>
          <w:sz w:val="44"/>
          <w:szCs w:val="44"/>
        </w:rPr>
        <w:t xml:space="preserve"> </w:t>
      </w:r>
      <w:r w:rsidRPr="00D83966">
        <w:rPr>
          <w:rFonts w:ascii="Times New Roman" w:hAnsi="Times New Roman"/>
          <w:b/>
          <w:sz w:val="44"/>
          <w:szCs w:val="44"/>
        </w:rPr>
        <w:t>és sajt előállítása</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44"/>
          <w:szCs w:val="44"/>
        </w:rPr>
      </w:pPr>
      <w:r w:rsidRPr="00D83966">
        <w:rPr>
          <w:rFonts w:ascii="Times New Roman" w:hAnsi="Times New Roman"/>
          <w:sz w:val="44"/>
          <w:szCs w:val="44"/>
        </w:rPr>
        <w:br w:type="page"/>
      </w:r>
    </w:p>
    <w:p w:rsidR="00F30BEC" w:rsidRPr="00D83966" w:rsidRDefault="00D10D04" w:rsidP="00D10D04">
      <w:pPr>
        <w:jc w:val="both"/>
        <w:rPr>
          <w:rFonts w:ascii="Times New Roman" w:hAnsi="Times New Roman"/>
          <w:sz w:val="24"/>
          <w:szCs w:val="24"/>
        </w:rPr>
      </w:pPr>
      <w:r w:rsidRPr="00D83966">
        <w:rPr>
          <w:rFonts w:ascii="Times New Roman" w:hAnsi="Times New Roman"/>
          <w:sz w:val="24"/>
          <w:szCs w:val="24"/>
        </w:rPr>
        <w:t xml:space="preserve">A 11619-16 </w:t>
      </w:r>
      <w:r w:rsidR="00F30BEC" w:rsidRPr="00D83966">
        <w:rPr>
          <w:rFonts w:ascii="Times New Roman" w:hAnsi="Times New Roman"/>
          <w:sz w:val="24"/>
          <w:szCs w:val="24"/>
        </w:rPr>
        <w:t>azonosító számú Kistermelői tejtermékek és sajt előállítása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6392" w:type="dxa"/>
        <w:jc w:val="center"/>
        <w:tblCellMar>
          <w:left w:w="70" w:type="dxa"/>
          <w:right w:w="70" w:type="dxa"/>
        </w:tblCellMar>
        <w:tblLook w:val="04A0" w:firstRow="1" w:lastRow="0" w:firstColumn="1" w:lastColumn="0" w:noHBand="0" w:noVBand="1"/>
      </w:tblPr>
      <w:tblGrid>
        <w:gridCol w:w="4100"/>
        <w:gridCol w:w="720"/>
        <w:gridCol w:w="720"/>
        <w:gridCol w:w="852"/>
      </w:tblGrid>
      <w:tr w:rsidR="00D83966" w:rsidRPr="00D83966" w:rsidTr="00D10D04">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Tejtermék előállítás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Sajt és túró készítés</w:t>
            </w:r>
          </w:p>
        </w:tc>
        <w:tc>
          <w:tcPr>
            <w:tcW w:w="852"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Tejtermékek, sajtkészítés gyakorlat</w:t>
            </w:r>
          </w:p>
        </w:tc>
      </w:tr>
      <w:tr w:rsidR="00D83966" w:rsidRPr="00D83966"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D10D0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Előkészíti a nyersanyagokat (elvégzi a nyerstej tisztítását, fölözését, zsírtartalmának beállítását, homogénezését, pasztőrözését, hűtését)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Különleges, egyedi összetételű tejkészítményeket, vajat, vajkészítményeket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Natúr és ízesített friss sajtokat, érlelt sajtokat, sajtkészítményeket, túrót, túrókészítményeket állít elő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D10D0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Tej fogalma, összetétele, tulajdonságai,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Technológiai műveletek lépései, eszközei (tisztítás, fölözés, zsírtartalom beállítás, homogénezés, pasztőrözés, hűtés, savanyítás, alvasztás, alvadék kidolgozás)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Tejtermékek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Sajtok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Mennyiségi érzék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D10D0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jc w:val="center"/>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Tejtermékek előállítása tantárgy</w:t>
      </w:r>
      <w:r w:rsidRPr="00D83966">
        <w:rPr>
          <w:rFonts w:ascii="Times New Roman" w:hAnsi="Times New Roman"/>
          <w:b/>
          <w:sz w:val="24"/>
          <w:szCs w:val="24"/>
        </w:rPr>
        <w:tab/>
      </w:r>
      <w:r w:rsidR="00341529" w:rsidRPr="00D83966">
        <w:rPr>
          <w:rFonts w:ascii="Times New Roman" w:hAnsi="Times New Roman"/>
          <w:b/>
          <w:sz w:val="24"/>
          <w:szCs w:val="24"/>
        </w:rPr>
        <w:t>54</w:t>
      </w:r>
      <w:r w:rsidRPr="00D83966">
        <w:rPr>
          <w:rFonts w:ascii="Times New Roman" w:hAnsi="Times New Roman"/>
          <w:b/>
          <w:sz w:val="24"/>
          <w:szCs w:val="24"/>
        </w:rPr>
        <w:t xml:space="preserve"> ó</w:t>
      </w:r>
      <w:r w:rsidR="00341529"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tejtermékek előállítása tantárgy tanításának célja, hogy megismertesse a tanulókat a tejtermékgyártás alapanyagaival, a kistermelői tejkészítmények és vajkészítmények lépéseivel, műveleteivel, eszközeivel, gépeivel, mindezt a tanulók sajátítsák el az élelmiszerbiztonsági és munkavédelmi előírások betartása mellett és megfelelő higiéniai szemlélet kialakításával.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Tejipar alapanyagai</w:t>
      </w:r>
      <w:r w:rsidRPr="00D83966">
        <w:rPr>
          <w:rFonts w:ascii="Times New Roman" w:hAnsi="Times New Roman"/>
          <w:b/>
          <w:i/>
          <w:sz w:val="24"/>
          <w:szCs w:val="24"/>
        </w:rPr>
        <w:tab/>
      </w:r>
      <w:r w:rsidR="00341529" w:rsidRPr="00D83966">
        <w:rPr>
          <w:rFonts w:ascii="Times New Roman" w:hAnsi="Times New Roman"/>
          <w:b/>
          <w:i/>
          <w:sz w:val="24"/>
          <w:szCs w:val="24"/>
        </w:rPr>
        <w:t>18</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Tej összetétele, tulajdonságai, jellemzői, felhasználhatósága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Tejtermékek készítésénél használt kultúrák és oltók tulajdonságai, jellemzői, felhasználásuk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Tejtermékek készítésénél használt egyéb adalékanyagok, ízesítő anyagok tulajdonságai, jellemzői, felhasználásuk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Tejtermékek készítése</w:t>
      </w:r>
      <w:r w:rsidRPr="00D83966">
        <w:rPr>
          <w:rFonts w:ascii="Times New Roman" w:hAnsi="Times New Roman"/>
          <w:b/>
          <w:i/>
          <w:sz w:val="24"/>
          <w:szCs w:val="24"/>
        </w:rPr>
        <w:tab/>
      </w:r>
      <w:r w:rsidR="00341529" w:rsidRPr="00D83966">
        <w:rPr>
          <w:rFonts w:ascii="Times New Roman" w:hAnsi="Times New Roman"/>
          <w:b/>
          <w:i/>
          <w:sz w:val="24"/>
          <w:szCs w:val="24"/>
        </w:rPr>
        <w:t>18</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Tejtermékek, tejkészítmények csoportosítása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Előkészítő műveletek lépései, eszközei, gépei és munkavédelmi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Tejkészítmények kistermelői előállítása, műveletek lépései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Vajkészítmények kistermelői előállítása, műveletek lépései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Késztermékek tárolása, jelölése, kiszerelése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Tejtermékek előállításának eszközei, gépei</w:t>
      </w:r>
      <w:r w:rsidRPr="00D83966">
        <w:rPr>
          <w:rFonts w:ascii="Times New Roman" w:hAnsi="Times New Roman"/>
          <w:b/>
          <w:i/>
          <w:sz w:val="24"/>
          <w:szCs w:val="24"/>
        </w:rPr>
        <w:tab/>
      </w:r>
      <w:r w:rsidR="00341529" w:rsidRPr="00D83966">
        <w:rPr>
          <w:rFonts w:ascii="Times New Roman" w:hAnsi="Times New Roman"/>
          <w:b/>
          <w:i/>
          <w:sz w:val="24"/>
          <w:szCs w:val="24"/>
        </w:rPr>
        <w:t>18</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Előkészítő műveletek eszközei, gépei és munkavédelmi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Tejkészítmények kistermelői előállításának eszközei, gépei és munkavédelmi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Vajkészítmények kistermelői előállításának eszközei, gépei és munkavédelmi előírásai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Sajt és túrókészítés tantárgy</w:t>
      </w:r>
      <w:r w:rsidRPr="00D83966">
        <w:rPr>
          <w:rFonts w:ascii="Times New Roman" w:hAnsi="Times New Roman"/>
          <w:b/>
          <w:sz w:val="24"/>
          <w:szCs w:val="24"/>
        </w:rPr>
        <w:tab/>
      </w:r>
      <w:r w:rsidR="00341529" w:rsidRPr="00D83966">
        <w:rPr>
          <w:rFonts w:ascii="Times New Roman" w:hAnsi="Times New Roman"/>
          <w:b/>
          <w:sz w:val="24"/>
          <w:szCs w:val="24"/>
        </w:rPr>
        <w:t>54</w:t>
      </w:r>
      <w:r w:rsidRPr="00D83966">
        <w:rPr>
          <w:rFonts w:ascii="Times New Roman" w:hAnsi="Times New Roman"/>
          <w:b/>
          <w:sz w:val="24"/>
          <w:szCs w:val="24"/>
        </w:rPr>
        <w:t xml:space="preserve"> ó</w:t>
      </w:r>
      <w:r w:rsidR="00341529"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sajt és túrókészítés tantárgy tanításának célja, hogy megismertesse a tanulókat a sajtkészítés alapanyagaival, a kistermelői sajtok, sajtkészítmények, túró és túrókészítmények lépéseivel, műveleteivel, eszközeivel, gépeivel, mindezt a tanulók sajátítsák el az élelmiszerbiztonsági és munkavédelmi előírások betartása mellett és megfelelő higiéniai szemlélet kialakításával.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Sajtkészítés technológiája</w:t>
      </w:r>
      <w:r w:rsidRPr="00D83966">
        <w:rPr>
          <w:rFonts w:ascii="Times New Roman" w:hAnsi="Times New Roman"/>
          <w:b/>
          <w:i/>
          <w:sz w:val="24"/>
          <w:szCs w:val="24"/>
        </w:rPr>
        <w:tab/>
      </w:r>
      <w:r w:rsidR="00341529" w:rsidRPr="00D83966">
        <w:rPr>
          <w:rFonts w:ascii="Times New Roman" w:hAnsi="Times New Roman"/>
          <w:b/>
          <w:i/>
          <w:sz w:val="24"/>
          <w:szCs w:val="24"/>
        </w:rPr>
        <w:t>18</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Sajtok alapanyagai, csoportosításuk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Natúr és ízesített friss sajtok kistermelői előállítása, műveletek lépései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Érlelt sajtok kistermelői előállítása, műveletek lépései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Sajtkészítmények kistermelői előállítása, műveletek lépései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Túrókészítés technológiája</w:t>
      </w:r>
      <w:r w:rsidRPr="00D83966">
        <w:rPr>
          <w:rFonts w:ascii="Times New Roman" w:hAnsi="Times New Roman"/>
          <w:b/>
          <w:i/>
          <w:sz w:val="24"/>
          <w:szCs w:val="24"/>
        </w:rPr>
        <w:tab/>
      </w:r>
      <w:r w:rsidR="00341529" w:rsidRPr="00D83966">
        <w:rPr>
          <w:rFonts w:ascii="Times New Roman" w:hAnsi="Times New Roman"/>
          <w:b/>
          <w:i/>
          <w:sz w:val="24"/>
          <w:szCs w:val="24"/>
        </w:rPr>
        <w:t>1</w:t>
      </w:r>
      <w:r w:rsidRPr="00D83966">
        <w:rPr>
          <w:rFonts w:ascii="Times New Roman" w:hAnsi="Times New Roman"/>
          <w:b/>
          <w:i/>
          <w:sz w:val="24"/>
          <w:szCs w:val="24"/>
        </w:rPr>
        <w:t>8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Túrókészítéshez felhasznált anyagok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Túró kistermelői előállítása, műveletek lépései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Túrókészítmények kistermelői előállítása, műveletek lépései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Sajt és túrókészítés eszközei, gépei</w:t>
      </w:r>
      <w:r w:rsidRPr="00D83966">
        <w:rPr>
          <w:rFonts w:ascii="Times New Roman" w:hAnsi="Times New Roman"/>
          <w:b/>
          <w:i/>
          <w:sz w:val="24"/>
          <w:szCs w:val="24"/>
        </w:rPr>
        <w:tab/>
      </w:r>
      <w:r w:rsidR="00341529" w:rsidRPr="00D83966">
        <w:rPr>
          <w:rFonts w:ascii="Times New Roman" w:hAnsi="Times New Roman"/>
          <w:b/>
          <w:i/>
          <w:sz w:val="24"/>
          <w:szCs w:val="24"/>
        </w:rPr>
        <w:t>1</w:t>
      </w:r>
      <w:r w:rsidRPr="00D83966">
        <w:rPr>
          <w:rFonts w:ascii="Times New Roman" w:hAnsi="Times New Roman"/>
          <w:b/>
          <w:i/>
          <w:sz w:val="24"/>
          <w:szCs w:val="24"/>
        </w:rPr>
        <w:t>8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Előkészítő műveletek eszközei, gépei és munkavédelmi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Sajtok kistermelői előállításának eszközei, gépei és munkavédelmi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Sajtkészítmények kistermelői előállításának eszközei, gépei és munkavédelmi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Túró kistermelői előállításának eszközei, gépei és munkavédelmi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Túrókészítmények kistermelői előállításának eszközei, gépei és munkavédelmi előírásai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Tejtermékek, sajtkészítés gyakorlat tantárgy</w:t>
      </w:r>
      <w:r w:rsidRPr="00D83966">
        <w:rPr>
          <w:rFonts w:ascii="Times New Roman" w:hAnsi="Times New Roman"/>
          <w:b/>
          <w:sz w:val="24"/>
          <w:szCs w:val="24"/>
        </w:rPr>
        <w:tab/>
      </w:r>
      <w:r w:rsidR="00341529" w:rsidRPr="00D83966">
        <w:rPr>
          <w:rFonts w:ascii="Times New Roman" w:hAnsi="Times New Roman"/>
          <w:b/>
          <w:sz w:val="24"/>
          <w:szCs w:val="24"/>
        </w:rPr>
        <w:t>216</w:t>
      </w:r>
      <w:r w:rsidRPr="00D83966">
        <w:rPr>
          <w:rFonts w:ascii="Times New Roman" w:hAnsi="Times New Roman"/>
          <w:b/>
          <w:sz w:val="24"/>
          <w:szCs w:val="24"/>
        </w:rPr>
        <w:t xml:space="preserve"> ó</w:t>
      </w:r>
      <w:r w:rsidR="00341529"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ind w:left="284"/>
        <w:jc w:val="both"/>
        <w:rPr>
          <w:rFonts w:ascii="Times New Roman" w:hAnsi="Times New Roman"/>
          <w:sz w:val="24"/>
          <w:szCs w:val="24"/>
        </w:rPr>
      </w:pPr>
      <w:r w:rsidRPr="00D83966">
        <w:rPr>
          <w:rFonts w:ascii="Times New Roman" w:hAnsi="Times New Roman"/>
          <w:sz w:val="24"/>
          <w:szCs w:val="24"/>
        </w:rPr>
        <w:t>A tejtermékek, sajtkészítés gyakorlat összegzi mindazt a tudást, ismeretet, melyet a tanulók elméletben elsajátítottak, a tantárgy tanításának célja, hogy kistermelői tejkészítményeket, sajtot, túrót készítsenek az élelmiszerbiztonsági, munkavédelmi és higiéniai előírások betartásával.</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Biológia, kémia, matematika, higiénia, technológia, mikrobiológia, munkavédelem, műveletek</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Tejkészítmények előállítása</w:t>
      </w:r>
      <w:r w:rsidRPr="00D83966">
        <w:rPr>
          <w:rFonts w:ascii="Times New Roman" w:hAnsi="Times New Roman"/>
          <w:b/>
          <w:i/>
          <w:sz w:val="24"/>
          <w:szCs w:val="24"/>
        </w:rPr>
        <w:tab/>
      </w:r>
      <w:r w:rsidR="00341529" w:rsidRPr="00D83966">
        <w:rPr>
          <w:rFonts w:ascii="Times New Roman" w:hAnsi="Times New Roman"/>
          <w:b/>
          <w:i/>
          <w:sz w:val="24"/>
          <w:szCs w:val="24"/>
        </w:rPr>
        <w:t>81</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Előkészítő műveletek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Tejkészítmények kistermelői előállítása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Vaj és vajkészítmények kistermelői előállítása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Befejező műveletek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Tárolás, jelölés, kiszerelés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Sajt, túró és készítményeik előállítása</w:t>
      </w:r>
      <w:r w:rsidRPr="00D83966">
        <w:rPr>
          <w:rFonts w:ascii="Times New Roman" w:hAnsi="Times New Roman"/>
          <w:b/>
          <w:i/>
          <w:sz w:val="24"/>
          <w:szCs w:val="24"/>
        </w:rPr>
        <w:tab/>
      </w:r>
      <w:r w:rsidR="00341529" w:rsidRPr="00D83966">
        <w:rPr>
          <w:rFonts w:ascii="Times New Roman" w:hAnsi="Times New Roman"/>
          <w:b/>
          <w:i/>
          <w:sz w:val="24"/>
          <w:szCs w:val="24"/>
        </w:rPr>
        <w:t>81</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Előkészítő műveletek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Sajt és sajtkészítmények kistermelői előállítása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Túró és túrókészítmények kistermelői előállítása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Befejező műveletek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Tárolás, jelölés, kiszerelés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Szakmai számítás</w:t>
      </w:r>
      <w:r w:rsidRPr="00D83966">
        <w:rPr>
          <w:rFonts w:ascii="Times New Roman" w:hAnsi="Times New Roman"/>
          <w:b/>
          <w:i/>
          <w:sz w:val="24"/>
          <w:szCs w:val="24"/>
        </w:rPr>
        <w:tab/>
      </w:r>
      <w:r w:rsidR="00341529" w:rsidRPr="00D83966">
        <w:rPr>
          <w:rFonts w:ascii="Times New Roman" w:hAnsi="Times New Roman"/>
          <w:b/>
          <w:i/>
          <w:sz w:val="24"/>
          <w:szCs w:val="24"/>
        </w:rPr>
        <w:t>54</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Nyersanyagszükséglet meghatározása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Adalékanyag szükséglet meghatározása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Oldatkészítés kiszámítása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Tömegszázalék, térfogatszázalék, vegyes százalékszámítások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Átváltások, mértékegységek, százalékszámítás</w:t>
      </w:r>
    </w:p>
    <w:p w:rsidR="00F30BEC" w:rsidRPr="00D83966" w:rsidRDefault="00F30BEC" w:rsidP="00D10D04">
      <w:pPr>
        <w:tabs>
          <w:tab w:val="left" w:pos="1418"/>
          <w:tab w:val="right" w:pos="9072"/>
        </w:tabs>
        <w:ind w:left="851"/>
        <w:jc w:val="both"/>
        <w:rPr>
          <w:rFonts w:ascii="Times New Roman" w:hAnsi="Times New Roman"/>
          <w:sz w:val="24"/>
          <w:szCs w:val="24"/>
        </w:rPr>
      </w:pPr>
      <w:r w:rsidRPr="00D83966">
        <w:rPr>
          <w:rFonts w:ascii="Times New Roman" w:hAnsi="Times New Roman"/>
          <w:sz w:val="24"/>
          <w:szCs w:val="24"/>
        </w:rPr>
        <w:t>Nyilvántartások vezetése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D10D04"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r w:rsidR="00D10D04" w:rsidRPr="00D83966">
        <w:rPr>
          <w:rFonts w:ascii="Times New Roman" w:hAnsi="Times New Roman"/>
          <w:sz w:val="24"/>
          <w:szCs w:val="24"/>
        </w:rPr>
        <w:br w:type="page"/>
      </w:r>
    </w:p>
    <w:p w:rsidR="00D10D04" w:rsidRPr="00D83966" w:rsidRDefault="00D10D04" w:rsidP="00D10D04">
      <w:pPr>
        <w:jc w:val="both"/>
        <w:rPr>
          <w:rFonts w:ascii="Times New Roman" w:hAnsi="Times New Roman"/>
          <w:sz w:val="24"/>
          <w:szCs w:val="24"/>
        </w:rPr>
      </w:pPr>
    </w:p>
    <w:p w:rsidR="00F30BEC" w:rsidRPr="00D83966" w:rsidRDefault="00F30BEC" w:rsidP="00F30BEC">
      <w:pPr>
        <w:rPr>
          <w:rFonts w:ascii="Times New Roman" w:hAnsi="Times New Roman"/>
          <w:sz w:val="24"/>
          <w:szCs w:val="24"/>
        </w:rPr>
      </w:pPr>
    </w:p>
    <w:p w:rsidR="00F30BEC" w:rsidRPr="00D83966" w:rsidRDefault="00F30BEC" w:rsidP="00F30BEC">
      <w:pPr>
        <w:spacing w:before="2880"/>
        <w:jc w:val="center"/>
        <w:rPr>
          <w:rFonts w:ascii="Times New Roman" w:hAnsi="Times New Roman"/>
          <w:b/>
          <w:sz w:val="44"/>
          <w:szCs w:val="44"/>
        </w:rPr>
      </w:pPr>
      <w:r w:rsidRPr="00D83966">
        <w:rPr>
          <w:rFonts w:ascii="Times New Roman" w:hAnsi="Times New Roman"/>
          <w:b/>
          <w:sz w:val="44"/>
          <w:szCs w:val="44"/>
        </w:rPr>
        <w:t>A</w:t>
      </w: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11620-16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Higiénia és minőségbiztosítás kistermelőknek</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D10D04">
      <w:pPr>
        <w:jc w:val="both"/>
        <w:rPr>
          <w:rFonts w:ascii="Times New Roman" w:hAnsi="Times New Roman"/>
          <w:sz w:val="24"/>
          <w:szCs w:val="24"/>
        </w:rPr>
      </w:pPr>
      <w:r w:rsidRPr="00D83966">
        <w:rPr>
          <w:rFonts w:ascii="Times New Roman" w:hAnsi="Times New Roman"/>
          <w:sz w:val="24"/>
          <w:szCs w:val="24"/>
        </w:rPr>
        <w:t>A 11620-16 azonosító számú Higiénia és minőségbiztosítás kistermelőknek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D83966" w:rsidRPr="00D83966"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Minőségbiztosítás</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Betartja és alkalmazza az élelmiszer-előállításhoz szükséges alapvető higiéniai és minőségbiztosítási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Alkalmazza a káros mikrobák elpusztításának módszereit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Betartja a kistermelőkre vonatkozó élelmiszer-higiéniai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Betartja a személyi és környezeti higiéniára vonatkozó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Takarítást, tisztítást, fertőtlenítést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Higiéniához, minőségbiztosításhoz kapcsolódó rendeletek,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Tisztító-, fertőtlenítőszerek jellemzői, hatásuk, alkalmazhatóságuk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Élelmiszerek útján terjedő megbetegedések, ételmérgezések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Jó higiéniai gyakorlat elemei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Munkaterület jellemzői, higiéniai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Tisztító- és fertőtlenítőszerek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Takarítási, tisztítási, fertőtlenítési módok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Pontosság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jc w:val="center"/>
        <w:rPr>
          <w:rFonts w:ascii="Times New Roman" w:hAnsi="Times New Roman"/>
          <w:sz w:val="24"/>
          <w:szCs w:val="24"/>
        </w:rPr>
      </w:pP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Higiénia tantárgy</w:t>
      </w:r>
      <w:r w:rsidRPr="00D83966">
        <w:rPr>
          <w:rFonts w:ascii="Times New Roman" w:hAnsi="Times New Roman"/>
          <w:b/>
          <w:sz w:val="24"/>
          <w:szCs w:val="24"/>
        </w:rPr>
        <w:tab/>
      </w:r>
      <w:r w:rsidR="00341529" w:rsidRPr="00D83966">
        <w:rPr>
          <w:rFonts w:ascii="Times New Roman" w:hAnsi="Times New Roman"/>
          <w:b/>
          <w:sz w:val="24"/>
          <w:szCs w:val="24"/>
        </w:rPr>
        <w:t>36</w:t>
      </w:r>
      <w:r w:rsidRPr="00D83966">
        <w:rPr>
          <w:rFonts w:ascii="Times New Roman" w:hAnsi="Times New Roman"/>
          <w:b/>
          <w:sz w:val="24"/>
          <w:szCs w:val="24"/>
        </w:rPr>
        <w:t xml:space="preserve"> ó</w:t>
      </w:r>
      <w:r w:rsidR="00341529"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tabs>
          <w:tab w:val="left" w:pos="330"/>
          <w:tab w:val="left" w:pos="1843"/>
        </w:tabs>
        <w:ind w:left="284"/>
        <w:jc w:val="both"/>
        <w:rPr>
          <w:rFonts w:ascii="Times New Roman" w:hAnsi="Times New Roman"/>
          <w:sz w:val="24"/>
          <w:szCs w:val="24"/>
        </w:rPr>
      </w:pPr>
      <w:r w:rsidRPr="00D83966">
        <w:rPr>
          <w:rFonts w:ascii="Times New Roman" w:hAnsi="Times New Roman"/>
          <w:sz w:val="24"/>
          <w:szCs w:val="24"/>
        </w:rPr>
        <w:t>A higiénia tantárgy tanításának célja, hogy a tanulókat felkészítése az igényes munkavégzésre. Megalapozza az élelmiszerekkel foglalkozó kistermelő higiéniai szemléletét. Megismertesse a tanulókat az élelmiszer előállítás környezetét befolyásoló tényezőkkel. Alakítsa ki a minőségi munkavégzés igényeit, neveljen az élelmiszeripari tevékenységekkel kapcsolatos tudatos, felelősségteljes magatartásra.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Kémia, biológia, mikrobiológia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Személyi és környezeti higiénia</w:t>
      </w:r>
      <w:r w:rsidRPr="00D83966">
        <w:rPr>
          <w:rFonts w:ascii="Times New Roman" w:hAnsi="Times New Roman"/>
          <w:b/>
          <w:i/>
          <w:sz w:val="24"/>
          <w:szCs w:val="24"/>
        </w:rPr>
        <w:tab/>
      </w:r>
      <w:r w:rsidR="00341529" w:rsidRPr="00D83966">
        <w:rPr>
          <w:rFonts w:ascii="Times New Roman" w:hAnsi="Times New Roman"/>
          <w:b/>
          <w:i/>
          <w:sz w:val="24"/>
          <w:szCs w:val="24"/>
        </w:rPr>
        <w:t>10</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Munkaruha, egyéni védőfelszerelés viselésének szabályai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Kistermelővel szemben elvárt higiéniai előírások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Kistermelői élelmiszer előállítás szűkebb környezetének kialakítása, higiéniai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Kistermelői élelmiszer előállítás tágabb környezetének kialakítása, higiéniai előírásai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Hűtőlánc jelentősége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Tisztítás, fertőtlenítés</w:t>
      </w:r>
      <w:r w:rsidRPr="00D83966">
        <w:rPr>
          <w:rFonts w:ascii="Times New Roman" w:hAnsi="Times New Roman"/>
          <w:b/>
          <w:i/>
          <w:sz w:val="24"/>
          <w:szCs w:val="24"/>
        </w:rPr>
        <w:tab/>
      </w:r>
      <w:r w:rsidR="00341529" w:rsidRPr="00D83966">
        <w:rPr>
          <w:rFonts w:ascii="Times New Roman" w:hAnsi="Times New Roman"/>
          <w:b/>
          <w:i/>
          <w:sz w:val="24"/>
          <w:szCs w:val="24"/>
        </w:rPr>
        <w:t>10</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Takarítás, fertőtlenítés jelentősége</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Takarítás, tisztítás, fertőtlenítés folyamatai, eszközei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Tisztító-, fertőtlenítőszerekkel szemben támasztott elvárások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Felületi feszültség, nedvesítés, diszpergálás, emulgeálás</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Általános jogi szabályozás</w:t>
      </w:r>
      <w:r w:rsidRPr="00D83966">
        <w:rPr>
          <w:rFonts w:ascii="Times New Roman" w:hAnsi="Times New Roman"/>
          <w:b/>
          <w:i/>
          <w:sz w:val="24"/>
          <w:szCs w:val="24"/>
        </w:rPr>
        <w:tab/>
      </w:r>
      <w:r w:rsidR="00341529" w:rsidRPr="00D83966">
        <w:rPr>
          <w:rFonts w:ascii="Times New Roman" w:hAnsi="Times New Roman"/>
          <w:b/>
          <w:i/>
          <w:sz w:val="24"/>
          <w:szCs w:val="24"/>
        </w:rPr>
        <w:t>16</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Higiéniai előírások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Kistermelőkre vonatkozó jogszabályok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Termékelőállításra, forgalmazásra vonatkozó jogi szabályozás, rendeletek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Kötelező nyilvántartások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Minőségbiztosítás tantárgy</w:t>
      </w:r>
      <w:r w:rsidRPr="00D83966">
        <w:rPr>
          <w:rFonts w:ascii="Times New Roman" w:hAnsi="Times New Roman"/>
          <w:b/>
          <w:sz w:val="24"/>
          <w:szCs w:val="24"/>
        </w:rPr>
        <w:tab/>
      </w:r>
      <w:r w:rsidR="00341529" w:rsidRPr="00D83966">
        <w:rPr>
          <w:rFonts w:ascii="Times New Roman" w:hAnsi="Times New Roman"/>
          <w:b/>
          <w:sz w:val="24"/>
          <w:szCs w:val="24"/>
        </w:rPr>
        <w:t>36</w:t>
      </w:r>
      <w:r w:rsidRPr="00D83966">
        <w:rPr>
          <w:rFonts w:ascii="Times New Roman" w:hAnsi="Times New Roman"/>
          <w:b/>
          <w:sz w:val="24"/>
          <w:szCs w:val="24"/>
        </w:rPr>
        <w:t xml:space="preserve"> ó</w:t>
      </w:r>
      <w:r w:rsidR="00341529"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bCs/>
          <w:kern w:val="1"/>
          <w:sz w:val="24"/>
          <w:szCs w:val="24"/>
        </w:rPr>
        <w:t>A tantárgy tanításának célja, hogy a tanulók megismerjék az élelmiszer biztonságát érintő valamennyi veszélyt, a megelőzésük, kiküszöbölésük lehetőségeit, tisztában legyenek a minőségbiztosítás dokumentációival, képesek legyenek nyilvántartások vezetésére, ellenőrzésére.</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D10D04">
      <w:pPr>
        <w:ind w:left="426"/>
        <w:jc w:val="both"/>
        <w:rPr>
          <w:rFonts w:ascii="Times New Roman" w:hAnsi="Times New Roman"/>
          <w:bCs/>
          <w:iCs/>
          <w:sz w:val="24"/>
          <w:szCs w:val="24"/>
        </w:rPr>
      </w:pPr>
      <w:r w:rsidRPr="00D83966">
        <w:rPr>
          <w:rFonts w:ascii="Times New Roman" w:hAnsi="Times New Roman"/>
          <w:bCs/>
          <w:iCs/>
          <w:sz w:val="24"/>
          <w:szCs w:val="24"/>
        </w:rPr>
        <w:t>Kémia, élelmiszer-kémia, biológia, anyagismeret, élelmiszeripari technológia</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Élelmiszerek biztonságát meghatározó tényezők</w:t>
      </w:r>
      <w:r w:rsidRPr="00D83966">
        <w:rPr>
          <w:rFonts w:ascii="Times New Roman" w:hAnsi="Times New Roman"/>
          <w:b/>
          <w:i/>
          <w:sz w:val="24"/>
          <w:szCs w:val="24"/>
        </w:rPr>
        <w:tab/>
      </w:r>
      <w:r w:rsidR="00341529" w:rsidRPr="00D83966">
        <w:rPr>
          <w:rFonts w:ascii="Times New Roman" w:hAnsi="Times New Roman"/>
          <w:b/>
          <w:i/>
          <w:sz w:val="24"/>
          <w:szCs w:val="24"/>
        </w:rPr>
        <w:t>8</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Mikrobiológiai, kémiai, fizikai és biológiai tényezők (veszélyek)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Leggyakoribb kórokozó és toxintermelő mikroorganizmusok (Salmonella, E. coli, Clostridium törzsek, Staphylococcus, Bacillus cereus stb.)</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Mérgező gombák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 megbetegedések tünetei</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Élelmiszerfeldolgozás biztonsága</w:t>
      </w:r>
      <w:r w:rsidRPr="00D83966">
        <w:rPr>
          <w:rFonts w:ascii="Times New Roman" w:hAnsi="Times New Roman"/>
          <w:b/>
          <w:i/>
          <w:sz w:val="24"/>
          <w:szCs w:val="24"/>
        </w:rPr>
        <w:tab/>
      </w:r>
      <w:r w:rsidR="00341529" w:rsidRPr="00D83966">
        <w:rPr>
          <w:rFonts w:ascii="Times New Roman" w:hAnsi="Times New Roman"/>
          <w:b/>
          <w:i/>
          <w:sz w:val="24"/>
          <w:szCs w:val="24"/>
        </w:rPr>
        <w:t>20</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Növényi nyersanyagok feldolgozása (veszélyes pontok kiemelése, szabályozásuk, megelőzésük)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Állati eredetű nyersanyagok feldolgozása (veszélyes pontok kiemelése, szabályozásuk, megelőzésük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Hulladékkezelés (veszélyes, szelektív, újrahasznosításuk, kezelésük)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Csomagolás folyamata, veszélyek, megelőzésük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Szállítás folyamata, veszélyek, megelőzésük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Tárolás, raktározás folyamata, veszélyek, megelőzésük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Kereskedelem folyamata, veszélyek, megelőzésük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Vendéglátás folyamata, veszélyek, megelőzésük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Házi előállítás folyamata, veszélyek, megelőzésük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Jogszabályok alkalmazása</w:t>
      </w:r>
      <w:r w:rsidRPr="00D83966">
        <w:rPr>
          <w:rFonts w:ascii="Times New Roman" w:hAnsi="Times New Roman"/>
          <w:b/>
          <w:i/>
          <w:sz w:val="24"/>
          <w:szCs w:val="24"/>
        </w:rPr>
        <w:tab/>
      </w:r>
      <w:r w:rsidR="00341529" w:rsidRPr="00D83966">
        <w:rPr>
          <w:rFonts w:ascii="Times New Roman" w:hAnsi="Times New Roman"/>
          <w:b/>
          <w:i/>
          <w:sz w:val="24"/>
          <w:szCs w:val="24"/>
        </w:rPr>
        <w:t>8</w:t>
      </w:r>
      <w:r w:rsidRPr="00D83966">
        <w:rPr>
          <w:rFonts w:ascii="Times New Roman" w:hAnsi="Times New Roman"/>
          <w:b/>
          <w:i/>
          <w:sz w:val="24"/>
          <w:szCs w:val="24"/>
        </w:rPr>
        <w:t xml:space="preserve"> ó</w:t>
      </w:r>
      <w:r w:rsidR="00341529"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Élelmiszerfeldolgozáshoz és forgalmazáshoz kapcsolódó hazai és Uniós jogszabályok, rendeletek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Jelöléshez kapcsolódó jogszabályok</w:t>
      </w:r>
    </w:p>
    <w:p w:rsidR="00F30BEC" w:rsidRPr="00D83966" w:rsidRDefault="00F30BEC" w:rsidP="00D10D04">
      <w:pPr>
        <w:tabs>
          <w:tab w:val="left" w:pos="1418"/>
          <w:tab w:val="right" w:pos="9072"/>
        </w:tabs>
        <w:ind w:left="851"/>
        <w:jc w:val="both"/>
        <w:rPr>
          <w:rFonts w:ascii="Times New Roman" w:hAnsi="Times New Roman"/>
          <w:sz w:val="24"/>
          <w:szCs w:val="24"/>
        </w:rPr>
      </w:pPr>
      <w:r w:rsidRPr="00D83966">
        <w:rPr>
          <w:rFonts w:ascii="Times New Roman" w:hAnsi="Times New Roman"/>
          <w:sz w:val="24"/>
          <w:szCs w:val="24"/>
        </w:rPr>
        <w:t>Minőségbiztosításhoz, minőségirányításhoz kapcsolódó szabványok, előírások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F27822">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r w:rsidRPr="00D83966">
        <w:rPr>
          <w:rFonts w:ascii="Times New Roman" w:hAnsi="Times New Roman"/>
          <w:sz w:val="24"/>
          <w:szCs w:val="24"/>
        </w:rPr>
        <w:br w:type="page"/>
      </w:r>
    </w:p>
    <w:p w:rsidR="00D10D04" w:rsidRPr="00D83966" w:rsidRDefault="00D10D04" w:rsidP="00F30BEC">
      <w:pPr>
        <w:spacing w:before="2880"/>
        <w:jc w:val="center"/>
        <w:rPr>
          <w:rFonts w:ascii="Times New Roman" w:hAnsi="Times New Roman"/>
          <w:b/>
          <w:sz w:val="44"/>
          <w:szCs w:val="44"/>
        </w:rPr>
      </w:pPr>
    </w:p>
    <w:p w:rsidR="00F30BEC" w:rsidRPr="00D83966" w:rsidRDefault="00F30BEC" w:rsidP="00F30BEC">
      <w:pPr>
        <w:spacing w:before="2880"/>
        <w:jc w:val="center"/>
        <w:rPr>
          <w:rFonts w:ascii="Times New Roman" w:hAnsi="Times New Roman"/>
          <w:b/>
          <w:sz w:val="44"/>
          <w:szCs w:val="44"/>
        </w:rPr>
      </w:pPr>
      <w:r w:rsidRPr="00D83966">
        <w:rPr>
          <w:rFonts w:ascii="Times New Roman" w:hAnsi="Times New Roman"/>
          <w:b/>
          <w:sz w:val="44"/>
          <w:szCs w:val="44"/>
        </w:rPr>
        <w:t>A</w:t>
      </w:r>
    </w:p>
    <w:p w:rsidR="00F30BEC" w:rsidRPr="00D83966" w:rsidRDefault="00F30BEC" w:rsidP="00F30BEC">
      <w:pPr>
        <w:spacing w:after="480"/>
        <w:jc w:val="center"/>
        <w:rPr>
          <w:rFonts w:ascii="Times New Roman" w:hAnsi="Times New Roman"/>
          <w:b/>
          <w:sz w:val="44"/>
          <w:szCs w:val="44"/>
        </w:rPr>
      </w:pPr>
      <w:r w:rsidRPr="00D83966">
        <w:rPr>
          <w:rFonts w:ascii="Times New Roman" w:hAnsi="Times New Roman"/>
          <w:b/>
          <w:sz w:val="44"/>
          <w:szCs w:val="44"/>
        </w:rPr>
        <w:t>11034-16 azonosító számú</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Üzemgazdaság, ügyvitel</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megnevezésű</w:t>
      </w:r>
    </w:p>
    <w:p w:rsidR="00F30BEC" w:rsidRPr="00D83966" w:rsidRDefault="00F30BEC" w:rsidP="00F30BEC">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F30BEC" w:rsidRPr="00D83966" w:rsidRDefault="00F30BEC" w:rsidP="00F30BEC">
      <w:pPr>
        <w:jc w:val="center"/>
        <w:rPr>
          <w:rFonts w:ascii="Times New Roman" w:hAnsi="Times New Roman"/>
          <w:b/>
          <w:sz w:val="44"/>
          <w:szCs w:val="44"/>
        </w:rPr>
      </w:pPr>
      <w:r w:rsidRPr="00D83966">
        <w:rPr>
          <w:rFonts w:ascii="Times New Roman" w:hAnsi="Times New Roman"/>
          <w:b/>
          <w:sz w:val="44"/>
          <w:szCs w:val="44"/>
        </w:rPr>
        <w:t>tantárgyai, témakörei</w:t>
      </w:r>
    </w:p>
    <w:p w:rsidR="00F30BEC" w:rsidRPr="00D83966" w:rsidRDefault="00F30BEC" w:rsidP="00F30BEC">
      <w:pPr>
        <w:spacing w:after="200" w:line="276" w:lineRule="auto"/>
        <w:rPr>
          <w:rFonts w:ascii="Times New Roman" w:hAnsi="Times New Roman"/>
          <w:sz w:val="44"/>
          <w:szCs w:val="44"/>
        </w:rPr>
      </w:pPr>
      <w:r w:rsidRPr="00D83966">
        <w:rPr>
          <w:rFonts w:ascii="Times New Roman" w:hAnsi="Times New Roman"/>
          <w:sz w:val="44"/>
          <w:szCs w:val="44"/>
        </w:rPr>
        <w:br w:type="page"/>
      </w:r>
    </w:p>
    <w:p w:rsidR="00F30BEC" w:rsidRPr="00D83966" w:rsidRDefault="00F30BEC" w:rsidP="00D10D04">
      <w:pPr>
        <w:jc w:val="both"/>
        <w:rPr>
          <w:rFonts w:ascii="Times New Roman" w:hAnsi="Times New Roman"/>
          <w:sz w:val="24"/>
          <w:szCs w:val="24"/>
        </w:rPr>
      </w:pPr>
      <w:r w:rsidRPr="00D83966">
        <w:rPr>
          <w:rFonts w:ascii="Times New Roman" w:hAnsi="Times New Roman"/>
          <w:sz w:val="24"/>
          <w:szCs w:val="24"/>
        </w:rPr>
        <w:t>A 11034-16 azonosító számú Üzemgazdaság, ügyvitel megnevezésű szakmai követelménymodulhoz tartozó tantárgyak és témakörök oktatása során fejlesztendő kompetenciák</w:t>
      </w:r>
    </w:p>
    <w:p w:rsidR="00F30BEC" w:rsidRPr="00D83966" w:rsidRDefault="00F30BEC" w:rsidP="00F30BEC">
      <w:pPr>
        <w:jc w:val="center"/>
        <w:rPr>
          <w:rFonts w:ascii="Times New Roman" w:hAnsi="Times New Roman"/>
          <w:sz w:val="24"/>
          <w:szCs w:val="24"/>
        </w:rPr>
      </w:pPr>
    </w:p>
    <w:tbl>
      <w:tblPr>
        <w:tblW w:w="5252" w:type="dxa"/>
        <w:jc w:val="center"/>
        <w:tblCellMar>
          <w:left w:w="70" w:type="dxa"/>
          <w:right w:w="70" w:type="dxa"/>
        </w:tblCellMar>
        <w:tblLook w:val="04A0" w:firstRow="1" w:lastRow="0" w:firstColumn="1" w:lastColumn="0" w:noHBand="0" w:noVBand="1"/>
      </w:tblPr>
      <w:tblGrid>
        <w:gridCol w:w="4100"/>
        <w:gridCol w:w="1152"/>
      </w:tblGrid>
      <w:tr w:rsidR="00D83966" w:rsidRPr="00D83966"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1152"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Üzemgazdasági, ügyviteli ismeretek</w:t>
            </w:r>
          </w:p>
        </w:tc>
      </w:tr>
      <w:tr w:rsidR="00D83966" w:rsidRPr="00D83966"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Felméri a vállalkozás beindításának lehetőségeit, beszerzi a működéshez szükséges engedélyeket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Megteremti a vállalkozás működéséhez szükséges erőforrásokat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Hatályos gazdasági és jogi szabályoknak megfelelően indítja, működteti a vállalkozást/gazdaságot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Ismeri és alkalmazza a pénzügyi és munkajogi előírásokat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Fejleszti vállalkozását, figyeli és készíti /készítteti a pályázatokat, támogatást igényel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Tervdokumentációkat, tanulmányokat, üzleti tervet készít/ készíttet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Kereskedelmi ügyleteket szervez, árajánlatokat készít, szolgáltatást, árut értékesít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Árajánlatokat kér, árut rendel, vásárol, egyeztet a külsőszolgáltatókkal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Szerződést köt szóban és írásban</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Alapvető pénzügyi, számviteli műveleteket végez</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Gazdasági számításokat, értékelést végez, adatokat gyűjt és nyilvántart, adatszolgáltatást végez</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Piackutatást, marketing, reklám-tevékenységet bonyolít, kapcsolatot tart az ügyfelekkel, más turisztikai szolgáltatókkal, szakmai szervezetekkel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Kezeli a reklamációt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Információcsere érdekében idegen nyelven alapfokon kommunikál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Intézi a tevékenységhez kapcsolódó adminisztrációs feladatokat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Nyilvántartásokat vezet, bizonylatot állít ki, számlát ad</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Levelezést folytat beszállítókkal, vevőkkel, szakhatóságokkal, szakmai szervezetekkel postai úton/e-mailben</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Házipénztárt kezel, banki, postai tranzakciókat végez</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Számítógépet használ a nyilvántartások vezetésére és egyéb szakmai feladatoknál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Telefont, fénymásolót, audiovizuális eszközöket, pénztárgépet és egyéb ügyvitel technikai eszközöket használ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Ismeri és alkalmazza a vállalkozás jogkövető működése érdekében a fogyasztóvédelmi előírásokat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Piaci alapismeretek (a piac funkciói, szereplői, típusai), piacbefolyásoló tényezők (eladás/vásárlás, reklám, eladás, imázs stb.)</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Pénz szerepe a piacgazdaságban: pénzügyi, pénzintézeti rendszer, pénzügyi szolgáltatások, értékpapírok, tőzsde, a vállalkozás pénzügyei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Egyéni és társas vállalkozási formák, adófizetési kötelezettségek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Termőföldre vonatkozó jogszabályok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munkavállaló és munkáltató jogai, kötelezettségei, a munkavégzés szabályai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Vállalkozás létesítése, a vállalkozás indításának és működtetésének alapvetőjogi, adminisztratív szabályai, gyakorlati lépései, a források biztosítása, szükséges tárgyi és személyi (munkaerő) feltételek kialakítása, átalakításának és megszüntetésének formái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Az üzleti terv felépítése, tartalma, a tervezés módszerei, pályázatkészítés, a támogatások igénybevételének szabályai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Számviteli, pénzügyi alapműveletek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Önköltségszámítás, bevétel és költségnyilvántartás, árajánlat készítés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Bizonylati elv és fegyelem, az agrárágazati és a turizmussal kapcsolatos tevékenység során használható főbb bizonylatok, alkalmazott dokumentumok, bizonylatok kitöltése, nyilvántartások vezetése</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Pénzügyi tranzakciók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Kommunikációs módszerek, eszközök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Piackutatási alapelvek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Marketing tevékenység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Levelezés, üzleti levelezés szabályai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Eszközkezelés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Számítógépes adatnyilvántartás, számítógépes programok használata</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Fogyasztóvédelmi intézményrendszer, fogyasztói jogorvoslati lehetőségek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Szavatosság és jótállás, a fogyasztói reklamációk intézésének módja</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Vásárlók Könyve használatának és az abban történt bejegyzések elintézésének szabályai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A képzéshez illeszkedő hazai és európai uniós fogyasztóvédelmi előírások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Szakmai nyelvezetű írás-, fogalmazáskészség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Mennyiségérzék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Számolási készség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Idegen nyelvű beszédkészség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Elemi szintű számítógép használat (szövegszerkesztés, táblázatkezelés)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Döntésképesség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Önállóság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Külsőmegjelenés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Meggyőzőkészség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Udvariasság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Kommunikációs rugalmasság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Rendszerezőképesség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Lényegfelismerés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r w:rsidR="00F30BEC" w:rsidRPr="00D83966"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Eredményorientáltság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r>
    </w:tbl>
    <w:p w:rsidR="00F30BEC" w:rsidRPr="00D83966" w:rsidRDefault="00F30BEC" w:rsidP="00F30BEC">
      <w:pPr>
        <w:jc w:val="center"/>
        <w:rPr>
          <w:rFonts w:ascii="Times New Roman" w:hAnsi="Times New Roman"/>
          <w:sz w:val="24"/>
          <w:szCs w:val="24"/>
        </w:rPr>
      </w:pP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Üzemgazdasági, ügyviteli ismeretek tantárgy</w:t>
      </w:r>
      <w:r w:rsidRPr="00D83966">
        <w:rPr>
          <w:rFonts w:ascii="Times New Roman" w:hAnsi="Times New Roman"/>
          <w:b/>
          <w:sz w:val="24"/>
          <w:szCs w:val="24"/>
        </w:rPr>
        <w:tab/>
      </w:r>
      <w:r w:rsidR="008B4FC6" w:rsidRPr="00D83966">
        <w:rPr>
          <w:rFonts w:ascii="Times New Roman" w:hAnsi="Times New Roman"/>
          <w:b/>
          <w:sz w:val="24"/>
          <w:szCs w:val="24"/>
        </w:rPr>
        <w:t>62</w:t>
      </w:r>
      <w:r w:rsidRPr="00D83966">
        <w:rPr>
          <w:rFonts w:ascii="Times New Roman" w:hAnsi="Times New Roman"/>
          <w:b/>
          <w:sz w:val="24"/>
          <w:szCs w:val="24"/>
        </w:rPr>
        <w:t xml:space="preserve"> ó</w:t>
      </w:r>
      <w:r w:rsidR="008B4FC6" w:rsidRPr="00D83966">
        <w:rPr>
          <w:rFonts w:ascii="Times New Roman" w:hAnsi="Times New Roman"/>
          <w:b/>
          <w:sz w:val="24"/>
          <w:szCs w:val="24"/>
        </w:rPr>
        <w:t>ra</w:t>
      </w:r>
    </w:p>
    <w:p w:rsidR="00F30BEC" w:rsidRPr="00D83966" w:rsidRDefault="00F30BEC" w:rsidP="00F30BEC">
      <w:pPr>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Gazdasági alapfogalmak, gazdaság- tevékenységi keretek megismerése. Felkészíteni a kistermelői tevékenységekkel kapcsolatos gazdálkodási formák pénzügyi, adózási szabályozásának alkalmazására, a szükséges adminisztrációs kötelezettségek elvégzésére. A vállalkozás eredményes működtetése megköveteli az áruértékesítés legfontosabb lépéseinek, az üzleti levelezés, az ajánlatkérés és készítés, a szerződéskötésekkel kapcsolatos alapelvek és a pénzügyi tranzakciók szabályainak elsajátítását.</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F30BEC" w:rsidRPr="00D83966" w:rsidRDefault="00F30BEC" w:rsidP="00F30BEC">
      <w:pPr>
        <w:ind w:left="426"/>
        <w:rPr>
          <w:rFonts w:ascii="Times New Roman" w:hAnsi="Times New Roman"/>
          <w:sz w:val="24"/>
          <w:szCs w:val="24"/>
        </w:rPr>
      </w:pPr>
      <w:r w:rsidRPr="00D83966">
        <w:rPr>
          <w:rFonts w:ascii="Times New Roman" w:hAnsi="Times New Roman"/>
          <w:sz w:val="24"/>
          <w:szCs w:val="24"/>
        </w:rPr>
        <w:t>Matematika, foglalkoztatás I., II.</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Üzemgazdasági alapfogalmak</w:t>
      </w:r>
      <w:r w:rsidRPr="00D83966">
        <w:rPr>
          <w:rFonts w:ascii="Times New Roman" w:hAnsi="Times New Roman"/>
          <w:b/>
          <w:i/>
          <w:sz w:val="24"/>
          <w:szCs w:val="24"/>
        </w:rPr>
        <w:tab/>
      </w:r>
      <w:r w:rsidR="008B4FC6" w:rsidRPr="00D83966">
        <w:rPr>
          <w:rFonts w:ascii="Times New Roman" w:hAnsi="Times New Roman"/>
          <w:b/>
          <w:i/>
          <w:sz w:val="24"/>
          <w:szCs w:val="24"/>
        </w:rPr>
        <w:t>13</w:t>
      </w:r>
      <w:r w:rsidRPr="00D83966">
        <w:rPr>
          <w:rFonts w:ascii="Times New Roman" w:hAnsi="Times New Roman"/>
          <w:b/>
          <w:i/>
          <w:sz w:val="24"/>
          <w:szCs w:val="24"/>
        </w:rPr>
        <w:t xml:space="preserve"> ó</w:t>
      </w:r>
      <w:r w:rsidR="008B4FC6"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Termelés fogalma, célja, folyamata (termelés, elosztás, forgalom, fogyasztás, újratermelés)</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Piac fogalma, csoportosítása, szereplői, alapelemei (kereslet- kínálat- ár), piacbefolyásoló tényezők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Termelési erőforrások: természeti erőforrások, eszközök (befektetett tárgyi eszközök, forgóeszközök), munkaerő</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Ráfordítás és hozam fogalma, mutatószámai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Termelési költség (fogalma, csoportosítása, költségfajták), költséggazdálkodás</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Termelési érték és az árbevétel</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Jövedelem, jövedelmezőség, hatékonyság, a jövedelmezőséget befolyásoló tényezők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Kereskedelmi és marketing tevékenység fogalma, célja, összefüggése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Vállalkozási alapismeretek</w:t>
      </w:r>
      <w:r w:rsidRPr="00D83966">
        <w:rPr>
          <w:rFonts w:ascii="Times New Roman" w:hAnsi="Times New Roman"/>
          <w:b/>
          <w:i/>
          <w:sz w:val="24"/>
          <w:szCs w:val="24"/>
        </w:rPr>
        <w:tab/>
      </w:r>
      <w:r w:rsidR="008B4FC6" w:rsidRPr="00D83966">
        <w:rPr>
          <w:rFonts w:ascii="Times New Roman" w:hAnsi="Times New Roman"/>
          <w:b/>
          <w:i/>
          <w:sz w:val="24"/>
          <w:szCs w:val="24"/>
        </w:rPr>
        <w:t>13</w:t>
      </w:r>
      <w:r w:rsidRPr="00D83966">
        <w:rPr>
          <w:rFonts w:ascii="Times New Roman" w:hAnsi="Times New Roman"/>
          <w:b/>
          <w:i/>
          <w:sz w:val="24"/>
          <w:szCs w:val="24"/>
        </w:rPr>
        <w:t xml:space="preserve"> ó</w:t>
      </w:r>
      <w:r w:rsidR="008B4FC6"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Vállalkozás fogalma, célja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Vállalkozási formák alaptípusainak (egyéni és- családi vállalkozások, gazdasági társaságok, szövetkezetek) általános jellemzői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Vállalkozások indítása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Egyéni- és családi vállalkozás létrehozása, nyilvántartásba-vétele, működtetése, megszüntetése</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Mezőgazdasági termelő-szolgáltató tevékenység gyakorlása őstermelőként vagy kistermelőként</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Vállalkozásfejlesztés</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Üzleti terv fogalma, felépítése, készítésének/készíttetésének célja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 xml:space="preserve">Beruházás, fejlesztés külső támogatással: kölcsönök, hitelek, pályázati támogatások </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Pályázatok készítésének célja, a támogatások igénylésének lehetőségei, feltételei, a pályázati kiírások figyelésének módszerei, konkrét pályázati lehetőségek ismerete a mezőgazdaságban és a falusi vendéglátásban</w:t>
      </w:r>
    </w:p>
    <w:p w:rsidR="00F30BEC" w:rsidRPr="00D83966" w:rsidRDefault="00F30BEC" w:rsidP="00D10D04">
      <w:pPr>
        <w:tabs>
          <w:tab w:val="left" w:pos="1418"/>
          <w:tab w:val="right" w:pos="9072"/>
        </w:tabs>
        <w:ind w:left="851"/>
        <w:jc w:val="both"/>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Pénzügyi, adózási alapismeretek</w:t>
      </w:r>
      <w:r w:rsidRPr="00D83966">
        <w:rPr>
          <w:rFonts w:ascii="Times New Roman" w:hAnsi="Times New Roman"/>
          <w:b/>
          <w:i/>
          <w:sz w:val="24"/>
          <w:szCs w:val="24"/>
        </w:rPr>
        <w:tab/>
      </w:r>
      <w:r w:rsidR="008B4FC6" w:rsidRPr="00D83966">
        <w:rPr>
          <w:rFonts w:ascii="Times New Roman" w:hAnsi="Times New Roman"/>
          <w:b/>
          <w:i/>
          <w:sz w:val="24"/>
          <w:szCs w:val="24"/>
        </w:rPr>
        <w:t>13</w:t>
      </w:r>
      <w:r w:rsidRPr="00D83966">
        <w:rPr>
          <w:rFonts w:ascii="Times New Roman" w:hAnsi="Times New Roman"/>
          <w:b/>
          <w:i/>
          <w:sz w:val="24"/>
          <w:szCs w:val="24"/>
        </w:rPr>
        <w:t xml:space="preserve"> ó</w:t>
      </w:r>
      <w:r w:rsidR="008B4FC6"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Pénz szerepe a piacgazdaságban</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Pénzintézeti rendszer, bankválasztási szempontok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Pénzintézeti szolgáltatások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Biztosítások szerepe, jelentősége, formái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Pénzügyi tranzakciók, pénzkezelési szabályok: folyószámla, bankkártya, készpénz, házipénztár működtetés, pénztárgép kezelés szabályai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Hitelek, kölcsönök (személyi, áruvásárlási, építési, beruházási) felvételének legfontosabb szabályai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Adóztatáshoz kapcsolódó általános ismeretek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Adófajták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Adózási rend (bevallás, az adózás mértéke, adókulcsok, adófizetési határidők)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Mezőgazdasági őstermelők és kistermelők adózása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kern w:val="1"/>
          <w:sz w:val="24"/>
          <w:szCs w:val="24"/>
          <w:lang w:eastAsia="hi-IN" w:bidi="hi-IN"/>
        </w:rPr>
        <w:t>Agrárgazdaság és falusi vendéglátás munkaerő gazdálkodásának jellemzői: munkakörök, időbeosztás, idénymunka, szabadság, anyagi felelősség</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Ügyviteli ismeretek</w:t>
      </w:r>
      <w:r w:rsidRPr="00D83966">
        <w:rPr>
          <w:rFonts w:ascii="Times New Roman" w:hAnsi="Times New Roman"/>
          <w:b/>
          <w:i/>
          <w:sz w:val="24"/>
          <w:szCs w:val="24"/>
        </w:rPr>
        <w:tab/>
      </w:r>
      <w:r w:rsidR="008B4FC6" w:rsidRPr="00D83966">
        <w:rPr>
          <w:rFonts w:ascii="Times New Roman" w:hAnsi="Times New Roman"/>
          <w:b/>
          <w:i/>
          <w:sz w:val="24"/>
          <w:szCs w:val="24"/>
        </w:rPr>
        <w:t>13</w:t>
      </w:r>
      <w:r w:rsidRPr="00D83966">
        <w:rPr>
          <w:rFonts w:ascii="Times New Roman" w:hAnsi="Times New Roman"/>
          <w:b/>
          <w:i/>
          <w:sz w:val="24"/>
          <w:szCs w:val="24"/>
        </w:rPr>
        <w:t xml:space="preserve"> ó</w:t>
      </w:r>
      <w:r w:rsidR="008B4FC6"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Bizonylatok (fogalma, a bizonylatok alaki, tartalmi követelményei, bizonylati elv)</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Agrárágazattal és turizmussal kapcsolatos</w:t>
      </w:r>
      <w:r w:rsidRPr="00D83966" w:rsidDel="006A2E3B">
        <w:rPr>
          <w:rFonts w:ascii="Times New Roman" w:hAnsi="Times New Roman"/>
          <w:sz w:val="24"/>
          <w:szCs w:val="24"/>
        </w:rPr>
        <w:t xml:space="preserve"> </w:t>
      </w:r>
      <w:r w:rsidRPr="00D83966">
        <w:rPr>
          <w:rFonts w:ascii="Times New Roman" w:hAnsi="Times New Roman"/>
          <w:sz w:val="24"/>
          <w:szCs w:val="24"/>
        </w:rPr>
        <w:t>gazdasági tevékenységek főbb bizonylatai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Bizonylatok kitöltése (számla, nyugta, utalvány, készpénzfizetés, átutalás, szállítólevél, egyéb bizonylatok)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Szerződések fajtái, előírásai, a szerződéskötés</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Levelezés (szabályai, formái), a kapcsolattartás</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Árajánlatkérés,- értékelés, árurendelés áruszállítás, áruátvétel adminisztrációja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Árajánlat, árkalkuláció készítése, értékesítési módok, szolgáltatások, áru értékesítése, marketing tevékenység</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Számítógép és számítógépes programok használata a nyilvántartások vezetésénél</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Reklamációk kezelése</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Fogyasztóvédelmi alapismeretek</w:t>
      </w:r>
      <w:r w:rsidRPr="00D83966">
        <w:rPr>
          <w:rFonts w:ascii="Times New Roman" w:hAnsi="Times New Roman"/>
          <w:b/>
          <w:i/>
          <w:sz w:val="24"/>
          <w:szCs w:val="24"/>
        </w:rPr>
        <w:tab/>
      </w:r>
      <w:r w:rsidR="008B4FC6" w:rsidRPr="00D83966">
        <w:rPr>
          <w:rFonts w:ascii="Times New Roman" w:hAnsi="Times New Roman"/>
          <w:b/>
          <w:i/>
          <w:sz w:val="24"/>
          <w:szCs w:val="24"/>
        </w:rPr>
        <w:t>10</w:t>
      </w:r>
      <w:r w:rsidRPr="00D83966">
        <w:rPr>
          <w:rFonts w:ascii="Times New Roman" w:hAnsi="Times New Roman"/>
          <w:b/>
          <w:i/>
          <w:sz w:val="24"/>
          <w:szCs w:val="24"/>
        </w:rPr>
        <w:t xml:space="preserve"> ó</w:t>
      </w:r>
      <w:r w:rsidR="008B4FC6" w:rsidRPr="00D83966">
        <w:rPr>
          <w:rFonts w:ascii="Times New Roman" w:hAnsi="Times New Roman"/>
          <w:b/>
          <w:i/>
          <w:sz w:val="24"/>
          <w:szCs w:val="24"/>
        </w:rPr>
        <w:t>ra</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Alapfogalmak (tudatos fogyasztó, vállalkozás, forgalmazó, termék és szolgáltatás, eladási ár és egységár, online adásvételi és szolgáltatási szerződés)</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Az ár feltüntetése (feltüntetés módja, több ár feltüntetése)</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Csomagolás (alapvető előírások)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Panaszkezelés, ügyfélszolgálat</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Fogyasztói érdekek képviseletét ellátó egyesületek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 fogyasztókkal szembeni tisztességtelen kereskedelmi gyakorlatok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Piacfelügyeleti alapfogalmak</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A hatósági ellenőrzés</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Kereskedelmi törvény fogyasztóvédelmi rendelkezései</w:t>
      </w:r>
    </w:p>
    <w:p w:rsidR="00F30BEC" w:rsidRPr="00D83966" w:rsidRDefault="00F30BEC" w:rsidP="00D10D04">
      <w:pPr>
        <w:ind w:left="851"/>
        <w:jc w:val="both"/>
        <w:rPr>
          <w:rFonts w:ascii="Times New Roman" w:hAnsi="Times New Roman"/>
          <w:sz w:val="24"/>
          <w:szCs w:val="24"/>
        </w:rPr>
      </w:pPr>
      <w:r w:rsidRPr="00D83966">
        <w:rPr>
          <w:rFonts w:ascii="Times New Roman" w:hAnsi="Times New Roman"/>
          <w:sz w:val="24"/>
          <w:szCs w:val="24"/>
        </w:rPr>
        <w:t>Szavatosságra és jótállásra vonatkozó tudnivalók</w:t>
      </w:r>
    </w:p>
    <w:p w:rsidR="00F30BEC" w:rsidRPr="00D83966" w:rsidRDefault="00F30BEC" w:rsidP="00F30BEC">
      <w:pPr>
        <w:tabs>
          <w:tab w:val="left" w:pos="1418"/>
          <w:tab w:val="right" w:pos="9072"/>
        </w:tabs>
        <w:ind w:left="851"/>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F30BEC"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F30BEC" w:rsidRPr="00D83966"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F30BEC" w:rsidRPr="00D83966"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D83966" w:rsidRDefault="00F30BEC" w:rsidP="00F30BEC">
            <w:pPr>
              <w:rPr>
                <w:rFonts w:ascii="Times New Roman" w:hAnsi="Times New Roman"/>
                <w:sz w:val="20"/>
                <w:szCs w:val="20"/>
              </w:rPr>
            </w:pP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D83966"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r w:rsidR="00F30BEC" w:rsidRPr="00D83966"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D83966" w:rsidRDefault="00F30BEC" w:rsidP="00F30BEC">
            <w:pPr>
              <w:rPr>
                <w:rFonts w:ascii="Times New Roman" w:hAnsi="Times New Roman"/>
                <w:sz w:val="20"/>
                <w:szCs w:val="20"/>
              </w:rPr>
            </w:pPr>
            <w:r w:rsidRPr="00D83966">
              <w:rPr>
                <w:rFonts w:ascii="Times New Roman" w:hAnsi="Times New Roman"/>
                <w:sz w:val="20"/>
                <w:szCs w:val="20"/>
              </w:rPr>
              <w:t> </w:t>
            </w:r>
          </w:p>
        </w:tc>
      </w:tr>
    </w:tbl>
    <w:p w:rsidR="00F30BEC" w:rsidRPr="00D83966" w:rsidRDefault="00F30BEC" w:rsidP="00F30BEC">
      <w:pPr>
        <w:ind w:left="426"/>
        <w:rPr>
          <w:rFonts w:ascii="Times New Roman" w:hAnsi="Times New Roman"/>
          <w:sz w:val="24"/>
          <w:szCs w:val="24"/>
        </w:rPr>
      </w:pPr>
    </w:p>
    <w:p w:rsidR="00F30BEC" w:rsidRPr="00D83966"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F30BEC" w:rsidRPr="00D83966" w:rsidRDefault="00F30BEC"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F30BEC" w:rsidRPr="00D83966" w:rsidRDefault="00F30BEC" w:rsidP="00F30BEC">
      <w:pPr>
        <w:spacing w:after="200" w:line="276" w:lineRule="auto"/>
        <w:rPr>
          <w:rFonts w:ascii="Times New Roman" w:hAnsi="Times New Roman"/>
          <w:sz w:val="24"/>
          <w:szCs w:val="24"/>
        </w:rPr>
      </w:pPr>
      <w:r w:rsidRPr="00D83966">
        <w:rPr>
          <w:rFonts w:ascii="Times New Roman" w:hAnsi="Times New Roman"/>
          <w:sz w:val="24"/>
          <w:szCs w:val="24"/>
        </w:rPr>
        <w:br w:type="page"/>
      </w:r>
    </w:p>
    <w:p w:rsidR="00D10D04" w:rsidRPr="00D83966" w:rsidRDefault="00D10D04" w:rsidP="00285CC7">
      <w:pPr>
        <w:spacing w:before="2880"/>
        <w:jc w:val="center"/>
        <w:rPr>
          <w:rFonts w:ascii="Times New Roman" w:hAnsi="Times New Roman"/>
          <w:b/>
          <w:sz w:val="44"/>
          <w:szCs w:val="44"/>
        </w:rPr>
      </w:pPr>
    </w:p>
    <w:p w:rsidR="00285CC7" w:rsidRPr="00D83966" w:rsidRDefault="00285CC7" w:rsidP="00285CC7">
      <w:pPr>
        <w:spacing w:before="2880"/>
        <w:jc w:val="center"/>
        <w:rPr>
          <w:rFonts w:ascii="Times New Roman" w:hAnsi="Times New Roman"/>
          <w:b/>
          <w:sz w:val="44"/>
          <w:szCs w:val="44"/>
        </w:rPr>
      </w:pPr>
      <w:r w:rsidRPr="00D83966">
        <w:rPr>
          <w:rFonts w:ascii="Times New Roman" w:hAnsi="Times New Roman"/>
          <w:b/>
          <w:sz w:val="44"/>
          <w:szCs w:val="44"/>
        </w:rPr>
        <w:t>A</w:t>
      </w:r>
    </w:p>
    <w:p w:rsidR="00285CC7" w:rsidRPr="00D83966" w:rsidRDefault="00285CC7" w:rsidP="00285CC7">
      <w:pPr>
        <w:spacing w:after="480"/>
        <w:jc w:val="center"/>
        <w:rPr>
          <w:rFonts w:ascii="Times New Roman" w:hAnsi="Times New Roman"/>
          <w:b/>
          <w:sz w:val="44"/>
          <w:szCs w:val="44"/>
        </w:rPr>
      </w:pPr>
      <w:r w:rsidRPr="00D83966">
        <w:rPr>
          <w:rFonts w:ascii="Times New Roman" w:hAnsi="Times New Roman"/>
          <w:b/>
          <w:sz w:val="44"/>
          <w:szCs w:val="44"/>
        </w:rPr>
        <w:t>11035-12 azonosító számú</w:t>
      </w:r>
    </w:p>
    <w:p w:rsidR="00285CC7" w:rsidRPr="00D83966" w:rsidRDefault="00285CC7" w:rsidP="00285CC7">
      <w:pPr>
        <w:jc w:val="center"/>
        <w:rPr>
          <w:rFonts w:ascii="Times New Roman" w:hAnsi="Times New Roman"/>
          <w:b/>
          <w:sz w:val="44"/>
          <w:szCs w:val="44"/>
        </w:rPr>
      </w:pPr>
      <w:r w:rsidRPr="00D83966">
        <w:rPr>
          <w:rFonts w:ascii="Times New Roman" w:hAnsi="Times New Roman"/>
          <w:b/>
          <w:sz w:val="44"/>
          <w:szCs w:val="44"/>
        </w:rPr>
        <w:t>Vendéglátás</w:t>
      </w:r>
    </w:p>
    <w:p w:rsidR="00285CC7" w:rsidRPr="00D83966" w:rsidRDefault="00285CC7" w:rsidP="00285CC7">
      <w:pPr>
        <w:jc w:val="center"/>
        <w:rPr>
          <w:rFonts w:ascii="Times New Roman" w:hAnsi="Times New Roman"/>
          <w:b/>
          <w:sz w:val="44"/>
          <w:szCs w:val="44"/>
        </w:rPr>
      </w:pPr>
      <w:r w:rsidRPr="00D83966">
        <w:rPr>
          <w:rFonts w:ascii="Times New Roman" w:hAnsi="Times New Roman"/>
          <w:b/>
          <w:sz w:val="44"/>
          <w:szCs w:val="44"/>
        </w:rPr>
        <w:t>megnevezésű</w:t>
      </w:r>
    </w:p>
    <w:p w:rsidR="00285CC7" w:rsidRPr="00D83966" w:rsidRDefault="00285CC7" w:rsidP="00285CC7">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285CC7" w:rsidRPr="00D83966" w:rsidRDefault="00285CC7" w:rsidP="00285CC7">
      <w:pPr>
        <w:jc w:val="center"/>
        <w:rPr>
          <w:rFonts w:ascii="Times New Roman" w:hAnsi="Times New Roman"/>
          <w:b/>
          <w:sz w:val="44"/>
          <w:szCs w:val="44"/>
        </w:rPr>
      </w:pPr>
      <w:r w:rsidRPr="00D83966">
        <w:rPr>
          <w:rFonts w:ascii="Times New Roman" w:hAnsi="Times New Roman"/>
          <w:b/>
          <w:sz w:val="44"/>
          <w:szCs w:val="44"/>
        </w:rPr>
        <w:t>tantárgyai, témakörei</w:t>
      </w:r>
    </w:p>
    <w:p w:rsidR="00285CC7" w:rsidRPr="00D83966" w:rsidRDefault="00285CC7" w:rsidP="00285CC7">
      <w:pPr>
        <w:spacing w:after="200" w:line="276" w:lineRule="auto"/>
        <w:rPr>
          <w:rFonts w:ascii="Times New Roman" w:hAnsi="Times New Roman"/>
          <w:sz w:val="24"/>
          <w:szCs w:val="24"/>
        </w:rPr>
      </w:pPr>
      <w:r w:rsidRPr="00D83966">
        <w:rPr>
          <w:rFonts w:ascii="Times New Roman" w:hAnsi="Times New Roman"/>
          <w:sz w:val="24"/>
          <w:szCs w:val="24"/>
        </w:rPr>
        <w:br w:type="page"/>
      </w:r>
    </w:p>
    <w:p w:rsidR="00285CC7" w:rsidRPr="00D83966" w:rsidRDefault="00285CC7" w:rsidP="00D10D04">
      <w:pPr>
        <w:jc w:val="both"/>
        <w:rPr>
          <w:rFonts w:ascii="Times New Roman" w:hAnsi="Times New Roman"/>
          <w:sz w:val="24"/>
          <w:szCs w:val="24"/>
        </w:rPr>
      </w:pPr>
      <w:r w:rsidRPr="00D83966">
        <w:rPr>
          <w:rFonts w:ascii="Times New Roman" w:hAnsi="Times New Roman"/>
          <w:sz w:val="24"/>
          <w:szCs w:val="24"/>
        </w:rPr>
        <w:t>A 11035-12 azonosító számú Vendéglátás megnevezésű szakmai követelménymodulhoz tartozó tantárgyak és témakörök oktatása során fejlesztendő kompetenciák</w:t>
      </w:r>
    </w:p>
    <w:p w:rsidR="00285CC7" w:rsidRPr="00D83966" w:rsidRDefault="00285CC7" w:rsidP="00285CC7">
      <w:pPr>
        <w:jc w:val="center"/>
        <w:rPr>
          <w:rFonts w:ascii="Times New Roman" w:hAnsi="Times New Roman"/>
          <w:sz w:val="24"/>
          <w:szCs w:val="24"/>
        </w:rPr>
      </w:pPr>
    </w:p>
    <w:tbl>
      <w:tblPr>
        <w:tblW w:w="6120" w:type="dxa"/>
        <w:jc w:val="center"/>
        <w:tblCellMar>
          <w:left w:w="70" w:type="dxa"/>
          <w:right w:w="70" w:type="dxa"/>
        </w:tblCellMar>
        <w:tblLook w:val="04A0" w:firstRow="1" w:lastRow="0" w:firstColumn="1" w:lastColumn="0" w:noHBand="0" w:noVBand="1"/>
      </w:tblPr>
      <w:tblGrid>
        <w:gridCol w:w="4100"/>
        <w:gridCol w:w="980"/>
        <w:gridCol w:w="1040"/>
      </w:tblGrid>
      <w:tr w:rsidR="00D83966" w:rsidRPr="00D83966" w:rsidTr="00326A0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980" w:type="dxa"/>
            <w:tcBorders>
              <w:top w:val="single" w:sz="4" w:space="0" w:color="auto"/>
              <w:left w:val="nil"/>
              <w:bottom w:val="single" w:sz="4" w:space="0" w:color="auto"/>
              <w:right w:val="single" w:sz="4" w:space="0" w:color="auto"/>
            </w:tcBorders>
            <w:shd w:val="clear" w:color="auto" w:fill="auto"/>
            <w:textDirection w:val="btLr"/>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Vendéglátás, idegenforgalom</w:t>
            </w:r>
          </w:p>
        </w:tc>
        <w:tc>
          <w:tcPr>
            <w:tcW w:w="1040" w:type="dxa"/>
            <w:tcBorders>
              <w:top w:val="single" w:sz="4" w:space="0" w:color="auto"/>
              <w:left w:val="nil"/>
              <w:bottom w:val="single" w:sz="4" w:space="0" w:color="auto"/>
              <w:right w:val="single" w:sz="4" w:space="0" w:color="auto"/>
            </w:tcBorders>
            <w:shd w:val="clear" w:color="auto" w:fill="auto"/>
            <w:textDirection w:val="btLr"/>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Vendéglátás, idegenforgalom gyakorlat</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Kialakítja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Berendezi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Kikérdezi a vendégeket az igényeikről</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Biztosítja a speciális igényű vendégek fogadásának feltételeit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Ellátja a recepciós feladatokat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Fogadja és elhelyezi a vendégeket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Gondoskodik a vendégek és vagyontárgyaik biztonságáról</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Tájékoztatja a vendégeket a szolgáltatásokról, programlehetőségekről</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Biztosítja a reggelit, illetve igény szerint vacsorát ad</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Tartja a kapcsolatot a vendégekkel</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Méri a vendégek elégedettségét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Betartja a kulturált viselkedés és vendégfogadás szabályait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Részt vesz a minőségirányítási, élelmiszerbiztonsági rendszerek kiépítésének folyamatában, ezek működtetésében és belső felülvizsgálatában</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Vendéglátás és idegenforgalom</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Szálláshely-kialakítás és berendezés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Vendégfogadás, elhelyezés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Reggelifajták és felszolgálásuk</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Programkínálat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Kommunikáció magyarul és idegen nyelven</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Személyi és környezeti higiénia</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Környezetvédelem</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Munkavédelem, elsősegélynyújtás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Élelmiszerbiztonság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Elemi szintű számítógép használat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Szakmai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Szakmai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Idegen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Idegen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Élelmiszerek érzékszervi tulajdonságainak megítélése</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Tűrőképesség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Megbízhatóság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Felelősségtudat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Udvariasság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Kommunikációs rugalmasság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Kompromisszumkészség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A környezet tisztán tartása</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Problémamegoldás, hibaelhárítás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285CC7"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Nyitott hozzáállás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bl>
    <w:p w:rsidR="00285CC7" w:rsidRPr="00D83966" w:rsidRDefault="00285CC7" w:rsidP="00285CC7">
      <w:pPr>
        <w:jc w:val="center"/>
        <w:rPr>
          <w:rFonts w:ascii="Times New Roman" w:hAnsi="Times New Roman"/>
          <w:sz w:val="24"/>
          <w:szCs w:val="24"/>
        </w:rPr>
      </w:pPr>
    </w:p>
    <w:p w:rsidR="00285CC7" w:rsidRPr="00D83966" w:rsidRDefault="00285CC7" w:rsidP="00285CC7">
      <w:pPr>
        <w:rPr>
          <w:rFonts w:ascii="Times New Roman" w:hAnsi="Times New Roman"/>
          <w:sz w:val="24"/>
          <w:szCs w:val="24"/>
        </w:rPr>
      </w:pPr>
      <w:r w:rsidRPr="00D83966">
        <w:rPr>
          <w:rFonts w:ascii="Times New Roman" w:hAnsi="Times New Roman"/>
          <w:sz w:val="24"/>
          <w:szCs w:val="24"/>
        </w:rPr>
        <w:br w:type="page"/>
      </w:r>
    </w:p>
    <w:p w:rsidR="00285CC7" w:rsidRPr="00D83966" w:rsidRDefault="00285CC7" w:rsidP="00285CC7">
      <w:pPr>
        <w:rPr>
          <w:rFonts w:ascii="Times New Roman" w:hAnsi="Times New Roman"/>
          <w:sz w:val="24"/>
          <w:szCs w:val="24"/>
        </w:rPr>
      </w:pPr>
    </w:p>
    <w:p w:rsidR="00285CC7" w:rsidRPr="00D83966" w:rsidRDefault="00285CC7" w:rsidP="00285CC7">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Vendéglátás, idegenforgalom tantárgy</w:t>
      </w:r>
      <w:r w:rsidRPr="00D83966">
        <w:rPr>
          <w:rFonts w:ascii="Times New Roman" w:hAnsi="Times New Roman"/>
          <w:b/>
          <w:sz w:val="24"/>
          <w:szCs w:val="24"/>
        </w:rPr>
        <w:tab/>
      </w:r>
      <w:r w:rsidR="006D67D0" w:rsidRPr="00D83966">
        <w:rPr>
          <w:rFonts w:ascii="Times New Roman" w:hAnsi="Times New Roman"/>
          <w:b/>
          <w:sz w:val="24"/>
          <w:szCs w:val="24"/>
        </w:rPr>
        <w:t>93</w:t>
      </w:r>
      <w:r w:rsidRPr="00D83966">
        <w:rPr>
          <w:rFonts w:ascii="Times New Roman" w:hAnsi="Times New Roman"/>
          <w:b/>
          <w:sz w:val="24"/>
          <w:szCs w:val="24"/>
        </w:rPr>
        <w:t xml:space="preserve"> ó</w:t>
      </w:r>
      <w:r w:rsidR="006D67D0" w:rsidRPr="00D83966">
        <w:rPr>
          <w:rFonts w:ascii="Times New Roman" w:hAnsi="Times New Roman"/>
          <w:b/>
          <w:sz w:val="24"/>
          <w:szCs w:val="24"/>
        </w:rPr>
        <w:t>ra</w:t>
      </w:r>
    </w:p>
    <w:p w:rsidR="00285CC7" w:rsidRPr="00D83966" w:rsidRDefault="00285CC7" w:rsidP="00285CC7">
      <w:pPr>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285CC7" w:rsidRPr="00D83966" w:rsidRDefault="00285CC7" w:rsidP="00D10D04">
      <w:pPr>
        <w:ind w:left="426"/>
        <w:jc w:val="both"/>
        <w:rPr>
          <w:rFonts w:ascii="Times New Roman" w:hAnsi="Times New Roman"/>
          <w:sz w:val="24"/>
          <w:szCs w:val="24"/>
        </w:rPr>
      </w:pPr>
      <w:r w:rsidRPr="00D83966">
        <w:rPr>
          <w:rFonts w:ascii="Times New Roman" w:hAnsi="Times New Roman"/>
          <w:sz w:val="24"/>
          <w:szCs w:val="24"/>
        </w:rPr>
        <w:t>A vendéglátással és idegenforgalommal kapcsolatos tanulmányok segítik a sokoldalú műveltség, a vendéglátásban rejlő gazdasági lehetőségek megismerését.</w:t>
      </w:r>
      <w:r w:rsidRPr="00D83966">
        <w:rPr>
          <w:rFonts w:ascii="Times New Roman" w:hAnsi="Times New Roman"/>
          <w:sz w:val="24"/>
          <w:szCs w:val="24"/>
        </w:rPr>
        <w:br/>
        <w:t>Az idegenforgalmi szabályok, a vendégforgalom történelmének és hagyományainak elsajátítása szélesíti a tanulók látókörét, bővíti kapcsolatteremtő képességét.</w:t>
      </w:r>
    </w:p>
    <w:p w:rsidR="00285CC7" w:rsidRPr="00D83966" w:rsidRDefault="00285CC7" w:rsidP="00D10D04">
      <w:pPr>
        <w:ind w:left="426"/>
        <w:jc w:val="both"/>
        <w:rPr>
          <w:rFonts w:ascii="Times New Roman" w:hAnsi="Times New Roman"/>
          <w:sz w:val="24"/>
          <w:szCs w:val="24"/>
        </w:rPr>
      </w:pPr>
      <w:r w:rsidRPr="00D83966">
        <w:rPr>
          <w:rFonts w:ascii="Times New Roman" w:hAnsi="Times New Roman"/>
          <w:sz w:val="24"/>
          <w:szCs w:val="24"/>
        </w:rPr>
        <w:t>A tantárgy tanításának célja megismertetni a szállásadás, vendéglátás, rendezvényszervezés módszereit, a szolgáltatások rendszerét. Felkészíteni a hazai földrajzi, kulturális lehetőségek bemutatására, a vendéglátással kapcsolatos szabadidős tevékenységek szervezésére. Megismertetni a vendéglátással, turisztikával foglalkozó szervezetek rendszerét, a kapcsolódó tevékenységek feladatait, sajátosságait. A képzés során kialakítandó viselkedéskultúra, kommunikációs és marketing ismeretek birtokában felkészíteni a tanulókat az önálló vállalkozás működtetéséhez szükséges kapcsolatrendszer kialakítására, a hivatalos ügyintézési feladatok végzésére.</w:t>
      </w:r>
    </w:p>
    <w:p w:rsidR="00285CC7" w:rsidRPr="00D83966" w:rsidRDefault="00285CC7" w:rsidP="00D10D04">
      <w:pPr>
        <w:ind w:left="426"/>
        <w:jc w:val="both"/>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285CC7" w:rsidRPr="00D83966" w:rsidRDefault="00285CC7" w:rsidP="00D10D04">
      <w:pPr>
        <w:ind w:left="426"/>
        <w:jc w:val="both"/>
        <w:rPr>
          <w:rFonts w:ascii="Times New Roman" w:hAnsi="Times New Roman"/>
          <w:sz w:val="24"/>
          <w:szCs w:val="24"/>
        </w:rPr>
      </w:pPr>
      <w:r w:rsidRPr="00D83966">
        <w:rPr>
          <w:rFonts w:ascii="Times New Roman" w:hAnsi="Times New Roman"/>
          <w:sz w:val="24"/>
          <w:szCs w:val="24"/>
        </w:rPr>
        <w:t>Idegen nyelv, kommunikáció, higiénia</w:t>
      </w: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Idegenforgalmi alapismeretek</w:t>
      </w:r>
      <w:r w:rsidRPr="00D83966">
        <w:rPr>
          <w:rFonts w:ascii="Times New Roman" w:hAnsi="Times New Roman"/>
          <w:b/>
          <w:i/>
          <w:sz w:val="24"/>
          <w:szCs w:val="24"/>
        </w:rPr>
        <w:tab/>
      </w:r>
      <w:r w:rsidR="006D67D0" w:rsidRPr="00D83966">
        <w:rPr>
          <w:rFonts w:ascii="Times New Roman" w:hAnsi="Times New Roman"/>
          <w:b/>
          <w:i/>
          <w:sz w:val="24"/>
          <w:szCs w:val="24"/>
        </w:rPr>
        <w:t>15</w:t>
      </w:r>
      <w:r w:rsidRPr="00D83966">
        <w:rPr>
          <w:rFonts w:ascii="Times New Roman" w:hAnsi="Times New Roman"/>
          <w:b/>
          <w:i/>
          <w:sz w:val="24"/>
          <w:szCs w:val="24"/>
        </w:rPr>
        <w:t xml:space="preserve"> ó</w:t>
      </w:r>
      <w:r w:rsidR="006D67D0" w:rsidRPr="00D83966">
        <w:rPr>
          <w:rFonts w:ascii="Times New Roman" w:hAnsi="Times New Roman"/>
          <w:b/>
          <w:i/>
          <w:sz w:val="24"/>
          <w:szCs w:val="24"/>
        </w:rPr>
        <w:t>ra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Turizmus fogalma, helye, szerepe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Idegenforgalom és a vendéglátás kialakulása, történelmi előzményei, a turizmus fejlődéstörténete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Magyarország turisztikai vonzerői, hagyományaink, az ország lehetőségei</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Idegenforgalmi piac működési mechanizmusa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Turizmus és a vendéglátás kapcsolódási pontjai</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Gépkocsi, vonat, repülőgép és a tömegturizmus kapcsolata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Kereslet-kínálat összefüggései, az idegenforgalmi piac jellemzői, a változások okai, várható fejlődésének irányai</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Vendéglátás fogalma, feltételei</w:t>
      </w:r>
      <w:r w:rsidRPr="00D83966">
        <w:rPr>
          <w:rFonts w:ascii="Times New Roman" w:hAnsi="Times New Roman"/>
          <w:b/>
          <w:i/>
          <w:sz w:val="24"/>
          <w:szCs w:val="24"/>
        </w:rPr>
        <w:tab/>
      </w:r>
      <w:r w:rsidR="006D67D0" w:rsidRPr="00D83966">
        <w:rPr>
          <w:rFonts w:ascii="Times New Roman" w:hAnsi="Times New Roman"/>
          <w:b/>
          <w:i/>
          <w:sz w:val="24"/>
          <w:szCs w:val="24"/>
        </w:rPr>
        <w:t>13</w:t>
      </w:r>
      <w:r w:rsidRPr="00D83966">
        <w:rPr>
          <w:rFonts w:ascii="Times New Roman" w:hAnsi="Times New Roman"/>
          <w:b/>
          <w:i/>
          <w:sz w:val="24"/>
          <w:szCs w:val="24"/>
        </w:rPr>
        <w:t xml:space="preserve"> ó</w:t>
      </w:r>
      <w:r w:rsidR="006D67D0" w:rsidRPr="00D83966">
        <w:rPr>
          <w:rFonts w:ascii="Times New Roman" w:hAnsi="Times New Roman"/>
          <w:b/>
          <w:i/>
          <w:sz w:val="24"/>
          <w:szCs w:val="24"/>
        </w:rPr>
        <w:t>ra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Vendéglátás fogalma, a vendéglátás, mint jövedelemszerző tevékenység</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 xml:space="preserve">Vendéglátás személyi feltételei </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Környezeti feltételek: tisztaság, rend, ésszerűség, kényelem, egyszerűség, hangulatteremtés, az elsősegélynyújtás feltételeinek biztosítása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Vendéglátás tárgyi feltételei: a vendégszoba kialakítása, berendezései, higiéniai és munkavédelmi követelményei</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Vendégfogadási feladatok</w:t>
      </w:r>
      <w:r w:rsidRPr="00D83966">
        <w:rPr>
          <w:rFonts w:ascii="Times New Roman" w:hAnsi="Times New Roman"/>
          <w:b/>
          <w:i/>
          <w:sz w:val="24"/>
          <w:szCs w:val="24"/>
        </w:rPr>
        <w:tab/>
      </w:r>
      <w:r w:rsidR="006D67D0" w:rsidRPr="00D83966">
        <w:rPr>
          <w:rFonts w:ascii="Times New Roman" w:hAnsi="Times New Roman"/>
          <w:b/>
          <w:i/>
          <w:sz w:val="24"/>
          <w:szCs w:val="24"/>
        </w:rPr>
        <w:t>18</w:t>
      </w:r>
      <w:r w:rsidRPr="00D83966">
        <w:rPr>
          <w:rFonts w:ascii="Times New Roman" w:hAnsi="Times New Roman"/>
          <w:b/>
          <w:i/>
          <w:sz w:val="24"/>
          <w:szCs w:val="24"/>
        </w:rPr>
        <w:t xml:space="preserve"> ó</w:t>
      </w:r>
      <w:r w:rsidR="006D67D0" w:rsidRPr="00D83966">
        <w:rPr>
          <w:rFonts w:ascii="Times New Roman" w:hAnsi="Times New Roman"/>
          <w:b/>
          <w:i/>
          <w:sz w:val="24"/>
          <w:szCs w:val="24"/>
        </w:rPr>
        <w:t>ra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 érkezése előtti feladatok, vendégvárás</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Recepciós feladatok ellátásának szabályai</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Vendégek fogadása, a szállás bemutatása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Speciális igényű vendégek kéréseinek figyelembevétele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Vendégek kikérdezése az elképzeléseikről, igényeikről</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 xml:space="preserve">Tájékoztatás a szolgáltatásokról, a házirendről, programlehetőségekről, vagyontárgyak biztonságos elhelyezéséről (gépkocsi, pénz, ékszerek, műszaki cikkek stb.), mosási, vasalási lehetőségről </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Egyéb információk átadása (utazások, üzletek stb.)</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Kommunikáció magyarul és idegen nyelven</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Vendéglátási tevékenység</w:t>
      </w:r>
      <w:r w:rsidRPr="00D83966">
        <w:rPr>
          <w:rFonts w:ascii="Times New Roman" w:hAnsi="Times New Roman"/>
          <w:b/>
          <w:i/>
          <w:sz w:val="24"/>
          <w:szCs w:val="24"/>
        </w:rPr>
        <w:tab/>
      </w:r>
      <w:r w:rsidR="006D67D0" w:rsidRPr="00D83966">
        <w:rPr>
          <w:rFonts w:ascii="Times New Roman" w:hAnsi="Times New Roman"/>
          <w:b/>
          <w:i/>
          <w:sz w:val="24"/>
          <w:szCs w:val="24"/>
        </w:rPr>
        <w:t>18</w:t>
      </w:r>
      <w:r w:rsidRPr="00D83966">
        <w:rPr>
          <w:rFonts w:ascii="Times New Roman" w:hAnsi="Times New Roman"/>
          <w:b/>
          <w:i/>
          <w:sz w:val="24"/>
          <w:szCs w:val="24"/>
        </w:rPr>
        <w:t xml:space="preserve"> ó</w:t>
      </w:r>
      <w:r w:rsidR="006D67D0" w:rsidRPr="00D83966">
        <w:rPr>
          <w:rFonts w:ascii="Times New Roman" w:hAnsi="Times New Roman"/>
          <w:b/>
          <w:i/>
          <w:sz w:val="24"/>
          <w:szCs w:val="24"/>
        </w:rPr>
        <w:t>ra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Üzlettípusok jellemzői: vendég-, vásárlói-kör, fogyasztói elvárások-szokások</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Különböző reggelifajták ismerete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Reggeli, vagy/és vacsora biztosítása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Távozás körülményeinek biztosítása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Meghívási lehetőségek: élőszó, telefon, levél, e-mail, hirdetés, üzleti-baráti kapcsolat</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Kapcsolattartás, együttműködés a vendéglátásban</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Nyomtatványok, dokumentációk a vendéglátásban</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Programok szervezése</w:t>
      </w:r>
      <w:r w:rsidRPr="00D83966">
        <w:rPr>
          <w:rFonts w:ascii="Times New Roman" w:hAnsi="Times New Roman"/>
          <w:b/>
          <w:i/>
          <w:sz w:val="24"/>
          <w:szCs w:val="24"/>
        </w:rPr>
        <w:tab/>
      </w:r>
      <w:r w:rsidR="006D67D0" w:rsidRPr="00D83966">
        <w:rPr>
          <w:rFonts w:ascii="Times New Roman" w:hAnsi="Times New Roman"/>
          <w:b/>
          <w:i/>
          <w:sz w:val="24"/>
          <w:szCs w:val="24"/>
        </w:rPr>
        <w:t>15</w:t>
      </w:r>
      <w:r w:rsidRPr="00D83966">
        <w:rPr>
          <w:rFonts w:ascii="Times New Roman" w:hAnsi="Times New Roman"/>
          <w:b/>
          <w:i/>
          <w:sz w:val="24"/>
          <w:szCs w:val="24"/>
        </w:rPr>
        <w:t xml:space="preserve"> ó</w:t>
      </w:r>
      <w:r w:rsidR="006D67D0" w:rsidRPr="00D83966">
        <w:rPr>
          <w:rFonts w:ascii="Times New Roman" w:hAnsi="Times New Roman"/>
          <w:b/>
          <w:i/>
          <w:sz w:val="24"/>
          <w:szCs w:val="24"/>
        </w:rPr>
        <w:t>ra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Vendégek igénye szerint a programok előkészítési, szervezési feladatai</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Eszközök biztosítása, kölcsönzése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Utazás előkészítése, lebonyolítása</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Kommunikáció</w:t>
      </w:r>
      <w:r w:rsidRPr="00D83966">
        <w:rPr>
          <w:rFonts w:ascii="Times New Roman" w:hAnsi="Times New Roman"/>
          <w:b/>
          <w:i/>
          <w:sz w:val="24"/>
          <w:szCs w:val="24"/>
        </w:rPr>
        <w:tab/>
      </w:r>
      <w:r w:rsidR="006D67D0" w:rsidRPr="00D83966">
        <w:rPr>
          <w:rFonts w:ascii="Times New Roman" w:hAnsi="Times New Roman"/>
          <w:b/>
          <w:i/>
          <w:sz w:val="24"/>
          <w:szCs w:val="24"/>
        </w:rPr>
        <w:t>14</w:t>
      </w:r>
      <w:r w:rsidRPr="00D83966">
        <w:rPr>
          <w:rFonts w:ascii="Times New Roman" w:hAnsi="Times New Roman"/>
          <w:b/>
          <w:i/>
          <w:sz w:val="24"/>
          <w:szCs w:val="24"/>
        </w:rPr>
        <w:t xml:space="preserve"> ó</w:t>
      </w:r>
      <w:r w:rsidR="006D67D0" w:rsidRPr="00D83966">
        <w:rPr>
          <w:rFonts w:ascii="Times New Roman" w:hAnsi="Times New Roman"/>
          <w:b/>
          <w:i/>
          <w:sz w:val="24"/>
          <w:szCs w:val="24"/>
        </w:rPr>
        <w:t>ra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Kommunikáció fogalma, szerepe, csoportosítása, nem nyelvi jelek</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Hagyományos szokások, új divatok, illemszabályok: tegeződés, magázódás, megszólítás, bemutatkozás, kézfogás, bemutatás, ismerkedés, megszólítás</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Értelmes beszéd követelményei (vélemény, kérés, kérdés, hozzászólás, felszólalás, vita, bemutatás, előadás, alkalmi ünnepi beszéd)</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Egyéb kapcsolatteremtés formák (telefon, fax, e-mail, hirdetés stb.) követelményei</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Szövegszerkesztés: felszólítás, értesítés, bejelentés, kérvény, meghatalmazás, meghívó, önéletrajz szerkesztése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Konfliktus-feldolgozási készség fejlesztésének feladatai, lehetőségei</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Önvizsgálat és önalakítás: bizalom, bizalmatlanság, kishitűség, elfogultság, önmegvalósítás</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Csoportos tevékenység hatásai (személyiségváltozás, átalakulás, fejlődés, elfogadás, negatív hatások)</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Kritikus helyzetek megoldása, váratlan események kezelése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 xml:space="preserve">Kommunikáció és viselkedés a vendégfogadásnál: </w:t>
      </w:r>
    </w:p>
    <w:p w:rsidR="00285CC7" w:rsidRPr="00D83966" w:rsidRDefault="00285CC7" w:rsidP="00D10D04">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köszönés, üdvözlési formák, vendéglátás, információ-átadás, elköszönés</w:t>
      </w:r>
    </w:p>
    <w:p w:rsidR="00285CC7" w:rsidRPr="00D83966" w:rsidRDefault="00285CC7" w:rsidP="00D10D04">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társalgás kezdeményezése, diszkréció, a protokoll értelmezése, alkalmazása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Szakmai rendezvények, kiállítások, továbbképzések szerepe, jelentősége</w:t>
      </w:r>
    </w:p>
    <w:p w:rsidR="00285CC7" w:rsidRPr="00D83966" w:rsidRDefault="00285CC7" w:rsidP="00D10D04">
      <w:pPr>
        <w:ind w:left="851"/>
        <w:jc w:val="both"/>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285CC7" w:rsidRPr="00D83966" w:rsidRDefault="00285CC7" w:rsidP="00285CC7">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326A0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326A0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285CC7"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bl>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F27822">
        <w:trPr>
          <w:trHeight w:val="276"/>
          <w:jc w:val="center"/>
        </w:trPr>
        <w:tc>
          <w:tcPr>
            <w:tcW w:w="105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Sorszám</w:t>
            </w:r>
          </w:p>
        </w:tc>
        <w:tc>
          <w:tcPr>
            <w:tcW w:w="28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F27822">
        <w:trPr>
          <w:trHeight w:val="528"/>
          <w:jc w:val="center"/>
        </w:trPr>
        <w:tc>
          <w:tcPr>
            <w:tcW w:w="1056"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2857"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egyéni</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osztály-keret</w:t>
            </w:r>
          </w:p>
        </w:tc>
        <w:tc>
          <w:tcPr>
            <w:tcW w:w="2419"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r>
      <w:tr w:rsidR="00D83966" w:rsidRPr="00D83966" w:rsidTr="00F27822">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1.1.</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1.2.</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1.3.</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1.4.</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1.5.</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1.6.</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Információk önálló rendszerezése</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1.7.</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276"/>
          <w:jc w:val="center"/>
        </w:trPr>
        <w:tc>
          <w:tcPr>
            <w:tcW w:w="1056" w:type="dxa"/>
            <w:tcBorders>
              <w:top w:val="nil"/>
              <w:left w:val="single" w:sz="4" w:space="0" w:color="auto"/>
              <w:bottom w:val="single" w:sz="4" w:space="0" w:color="auto"/>
              <w:right w:val="single" w:sz="4" w:space="0" w:color="auto"/>
            </w:tcBorders>
            <w:shd w:val="clear" w:color="000000" w:fill="D9D9D9"/>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w:t>
            </w:r>
          </w:p>
        </w:tc>
        <w:tc>
          <w:tcPr>
            <w:tcW w:w="7604"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F27822">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2.1.</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Írásos elemzések készítése</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2.2.</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Leírás készítése</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2.3.</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276"/>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2.4.</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Tesztfeladat megoldása</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2.5.</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2.6.</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285CC7" w:rsidRPr="00D83966" w:rsidTr="00F27822">
        <w:trPr>
          <w:trHeight w:val="528"/>
          <w:jc w:val="center"/>
        </w:trPr>
        <w:tc>
          <w:tcPr>
            <w:tcW w:w="1056"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2.7.</w:t>
            </w:r>
          </w:p>
        </w:tc>
        <w:tc>
          <w:tcPr>
            <w:tcW w:w="2857"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58"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96"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74"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1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bl>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285CC7" w:rsidRPr="00D83966" w:rsidRDefault="00285CC7"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285CC7" w:rsidRPr="00D83966" w:rsidRDefault="00285CC7" w:rsidP="00285CC7">
      <w:pPr>
        <w:ind w:left="426"/>
        <w:rPr>
          <w:rFonts w:ascii="Times New Roman" w:hAnsi="Times New Roman"/>
          <w:sz w:val="24"/>
          <w:szCs w:val="24"/>
        </w:rPr>
      </w:pPr>
    </w:p>
    <w:p w:rsidR="00285CC7" w:rsidRPr="00D83966" w:rsidRDefault="00285CC7" w:rsidP="00285CC7">
      <w:pPr>
        <w:rPr>
          <w:rFonts w:ascii="Times New Roman" w:hAnsi="Times New Roman"/>
          <w:sz w:val="24"/>
          <w:szCs w:val="24"/>
        </w:rPr>
      </w:pPr>
    </w:p>
    <w:p w:rsidR="00285CC7" w:rsidRPr="00D83966" w:rsidRDefault="00285CC7" w:rsidP="00285CC7">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Vendéglátás, idegenforgalom gyakorlat tantárgy</w:t>
      </w:r>
      <w:r w:rsidRPr="00D83966">
        <w:rPr>
          <w:rFonts w:ascii="Times New Roman" w:hAnsi="Times New Roman"/>
          <w:b/>
          <w:sz w:val="24"/>
          <w:szCs w:val="24"/>
        </w:rPr>
        <w:tab/>
      </w:r>
      <w:r w:rsidR="00682B69" w:rsidRPr="00D83966">
        <w:rPr>
          <w:rFonts w:ascii="Times New Roman" w:hAnsi="Times New Roman"/>
          <w:b/>
          <w:sz w:val="24"/>
          <w:szCs w:val="24"/>
        </w:rPr>
        <w:t>124</w:t>
      </w:r>
      <w:r w:rsidRPr="00D83966">
        <w:rPr>
          <w:rFonts w:ascii="Times New Roman" w:hAnsi="Times New Roman"/>
          <w:b/>
          <w:sz w:val="24"/>
          <w:szCs w:val="24"/>
        </w:rPr>
        <w:t xml:space="preserve"> ó</w:t>
      </w:r>
      <w:r w:rsidR="00682B69" w:rsidRPr="00D83966">
        <w:rPr>
          <w:rFonts w:ascii="Times New Roman" w:hAnsi="Times New Roman"/>
          <w:b/>
          <w:sz w:val="24"/>
          <w:szCs w:val="24"/>
        </w:rPr>
        <w:t>ra</w:t>
      </w:r>
    </w:p>
    <w:p w:rsidR="00285CC7" w:rsidRPr="00D83966" w:rsidRDefault="00285CC7" w:rsidP="00285CC7">
      <w:pPr>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285CC7" w:rsidRPr="00D83966" w:rsidRDefault="00285CC7" w:rsidP="00D10D04">
      <w:pPr>
        <w:ind w:left="284"/>
        <w:jc w:val="both"/>
        <w:rPr>
          <w:rFonts w:ascii="Times New Roman" w:hAnsi="Times New Roman"/>
          <w:sz w:val="24"/>
          <w:szCs w:val="24"/>
        </w:rPr>
      </w:pPr>
      <w:r w:rsidRPr="00D83966">
        <w:rPr>
          <w:rFonts w:ascii="Times New Roman" w:hAnsi="Times New Roman"/>
          <w:sz w:val="24"/>
          <w:szCs w:val="24"/>
        </w:rPr>
        <w:t>A tantárgy tanításának célja a szállásadás, vendéglátás, rendezvényszervezés módszereinek alkalmazása, gyakorlása. A hazai földrajzi, kulturális lehetőségek bemutatása, a vendéglátással kapcsolatos szabadidős tevékenységek szervezése. A vendéglátáshoz kapcsolódó tevékenységek alkalmazása.</w:t>
      </w: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285CC7" w:rsidRPr="00D83966" w:rsidRDefault="00285CC7" w:rsidP="00D10D04">
      <w:pPr>
        <w:ind w:left="426"/>
        <w:jc w:val="both"/>
        <w:rPr>
          <w:rFonts w:ascii="Times New Roman" w:hAnsi="Times New Roman"/>
          <w:sz w:val="24"/>
          <w:szCs w:val="24"/>
        </w:rPr>
      </w:pPr>
      <w:r w:rsidRPr="00D83966">
        <w:rPr>
          <w:rFonts w:ascii="Times New Roman" w:hAnsi="Times New Roman"/>
          <w:sz w:val="24"/>
          <w:szCs w:val="24"/>
        </w:rPr>
        <w:t>Idegen nyelv, kommunikáció, higiénia</w:t>
      </w: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Vendégfogadási feladatok</w:t>
      </w:r>
      <w:r w:rsidRPr="00D83966">
        <w:rPr>
          <w:rFonts w:ascii="Times New Roman" w:hAnsi="Times New Roman"/>
          <w:b/>
          <w:i/>
          <w:sz w:val="24"/>
          <w:szCs w:val="24"/>
        </w:rPr>
        <w:tab/>
        <w:t>34 óra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 érkezése előtti feladatok, vendégvárás</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Recepciós feladatok</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Vendégek fogadása, a szállás bemutatása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Speciális igényű vendégek kezelése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Vendégek kikérdezése az elképzeléseikről, igényeikről</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Tájékoztatás a szolgáltatásokról, a házirendről, programlehetőségekről, vagyontárgyak biztonságos elhelyezéséről (gépkocsi, pénz, ékszerek, műszaki cikkek stb.), mosási, vasalási lehetőségről</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Egyéb információk átadása (utazások, üzletek stb.)</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Kommunikáció magyarul és idegen nyelven</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Vendéglátási tevékenység</w:t>
      </w:r>
      <w:r w:rsidRPr="00D83966">
        <w:rPr>
          <w:rFonts w:ascii="Times New Roman" w:hAnsi="Times New Roman"/>
          <w:b/>
          <w:i/>
          <w:sz w:val="24"/>
          <w:szCs w:val="24"/>
        </w:rPr>
        <w:tab/>
      </w:r>
      <w:r w:rsidR="00682B69" w:rsidRPr="00D83966">
        <w:rPr>
          <w:rFonts w:ascii="Times New Roman" w:hAnsi="Times New Roman"/>
          <w:b/>
          <w:i/>
          <w:sz w:val="24"/>
          <w:szCs w:val="24"/>
        </w:rPr>
        <w:t>35</w:t>
      </w:r>
      <w:r w:rsidRPr="00D83966">
        <w:rPr>
          <w:rFonts w:ascii="Times New Roman" w:hAnsi="Times New Roman"/>
          <w:b/>
          <w:i/>
          <w:sz w:val="24"/>
          <w:szCs w:val="24"/>
        </w:rPr>
        <w:t xml:space="preserve"> ó</w:t>
      </w:r>
      <w:r w:rsidR="00682B69" w:rsidRPr="00D83966">
        <w:rPr>
          <w:rFonts w:ascii="Times New Roman" w:hAnsi="Times New Roman"/>
          <w:b/>
          <w:i/>
          <w:sz w:val="24"/>
          <w:szCs w:val="24"/>
        </w:rPr>
        <w:t>ra</w:t>
      </w:r>
    </w:p>
    <w:p w:rsidR="00285CC7" w:rsidRPr="00D83966" w:rsidRDefault="00285CC7" w:rsidP="00285CC7">
      <w:pPr>
        <w:ind w:left="851"/>
        <w:rPr>
          <w:rFonts w:ascii="Times New Roman" w:hAnsi="Times New Roman"/>
          <w:sz w:val="24"/>
          <w:szCs w:val="24"/>
        </w:rPr>
      </w:pPr>
      <w:r w:rsidRPr="00D83966">
        <w:rPr>
          <w:rFonts w:ascii="Times New Roman" w:hAnsi="Times New Roman"/>
          <w:sz w:val="24"/>
          <w:szCs w:val="24"/>
        </w:rPr>
        <w:t>Különböző reggelifajták ismertetése</w:t>
      </w:r>
    </w:p>
    <w:p w:rsidR="00285CC7" w:rsidRPr="00D83966" w:rsidRDefault="00285CC7" w:rsidP="00285CC7">
      <w:pPr>
        <w:ind w:left="851"/>
        <w:rPr>
          <w:rFonts w:ascii="Times New Roman" w:hAnsi="Times New Roman"/>
          <w:sz w:val="24"/>
          <w:szCs w:val="24"/>
        </w:rPr>
      </w:pPr>
      <w:r w:rsidRPr="00D83966">
        <w:rPr>
          <w:rFonts w:ascii="Times New Roman" w:hAnsi="Times New Roman"/>
          <w:sz w:val="24"/>
          <w:szCs w:val="24"/>
        </w:rPr>
        <w:t>Reggeli, vagy/és vacsora biztosítása</w:t>
      </w:r>
    </w:p>
    <w:p w:rsidR="00285CC7" w:rsidRPr="00D83966" w:rsidRDefault="00285CC7" w:rsidP="00285CC7">
      <w:pPr>
        <w:ind w:left="851"/>
        <w:rPr>
          <w:rFonts w:ascii="Times New Roman" w:hAnsi="Times New Roman"/>
          <w:sz w:val="24"/>
          <w:szCs w:val="24"/>
        </w:rPr>
      </w:pPr>
      <w:r w:rsidRPr="00D83966">
        <w:rPr>
          <w:rFonts w:ascii="Times New Roman" w:hAnsi="Times New Roman"/>
          <w:sz w:val="24"/>
          <w:szCs w:val="24"/>
        </w:rPr>
        <w:t>Távozás körülményeinek biztosítása</w:t>
      </w:r>
    </w:p>
    <w:p w:rsidR="00285CC7" w:rsidRPr="00D83966" w:rsidRDefault="00285CC7" w:rsidP="00285CC7">
      <w:pPr>
        <w:ind w:left="851"/>
        <w:rPr>
          <w:rFonts w:ascii="Times New Roman" w:hAnsi="Times New Roman"/>
          <w:sz w:val="24"/>
          <w:szCs w:val="24"/>
        </w:rPr>
      </w:pPr>
      <w:r w:rsidRPr="00D83966">
        <w:rPr>
          <w:rFonts w:ascii="Times New Roman" w:hAnsi="Times New Roman"/>
          <w:sz w:val="24"/>
          <w:szCs w:val="24"/>
        </w:rPr>
        <w:t>Kapcsolattartás, együttműködés a vendéglátásban</w:t>
      </w:r>
    </w:p>
    <w:p w:rsidR="00285CC7" w:rsidRPr="00D83966" w:rsidRDefault="00285CC7" w:rsidP="00285CC7">
      <w:pPr>
        <w:ind w:left="851"/>
        <w:rPr>
          <w:rFonts w:ascii="Times New Roman" w:hAnsi="Times New Roman"/>
          <w:sz w:val="24"/>
          <w:szCs w:val="24"/>
        </w:rPr>
      </w:pPr>
      <w:r w:rsidRPr="00D83966">
        <w:rPr>
          <w:rFonts w:ascii="Times New Roman" w:hAnsi="Times New Roman"/>
          <w:sz w:val="24"/>
          <w:szCs w:val="24"/>
        </w:rPr>
        <w:t>Nyomtatványok, dokumentációk a vendéglátásban</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Programok szervezése</w:t>
      </w:r>
      <w:r w:rsidRPr="00D83966">
        <w:rPr>
          <w:rFonts w:ascii="Times New Roman" w:hAnsi="Times New Roman"/>
          <w:b/>
          <w:i/>
          <w:sz w:val="24"/>
          <w:szCs w:val="24"/>
        </w:rPr>
        <w:tab/>
      </w:r>
      <w:r w:rsidR="00682B69" w:rsidRPr="00D83966">
        <w:rPr>
          <w:rFonts w:ascii="Times New Roman" w:hAnsi="Times New Roman"/>
          <w:b/>
          <w:i/>
          <w:sz w:val="24"/>
          <w:szCs w:val="24"/>
        </w:rPr>
        <w:t>35</w:t>
      </w:r>
      <w:r w:rsidRPr="00D83966">
        <w:rPr>
          <w:rFonts w:ascii="Times New Roman" w:hAnsi="Times New Roman"/>
          <w:b/>
          <w:i/>
          <w:sz w:val="24"/>
          <w:szCs w:val="24"/>
        </w:rPr>
        <w:t xml:space="preserve"> ó</w:t>
      </w:r>
      <w:r w:rsidR="00682B69" w:rsidRPr="00D83966">
        <w:rPr>
          <w:rFonts w:ascii="Times New Roman" w:hAnsi="Times New Roman"/>
          <w:b/>
          <w:i/>
          <w:sz w:val="24"/>
          <w:szCs w:val="24"/>
        </w:rPr>
        <w:t>ra</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Vendégek igénye szerint a programok előkészítési, szervezési feladatai</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Eszközök biztosítása, kölcsönzése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Utazás előkészítése, lebonyolítása</w:t>
      </w:r>
    </w:p>
    <w:p w:rsidR="00285CC7" w:rsidRPr="00D83966" w:rsidRDefault="00285CC7" w:rsidP="00D10D04">
      <w:pPr>
        <w:tabs>
          <w:tab w:val="left" w:pos="1418"/>
          <w:tab w:val="right" w:pos="9072"/>
        </w:tabs>
        <w:ind w:left="851"/>
        <w:jc w:val="both"/>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Kommunikáció</w:t>
      </w:r>
      <w:r w:rsidRPr="00D83966">
        <w:rPr>
          <w:rFonts w:ascii="Times New Roman" w:hAnsi="Times New Roman"/>
          <w:b/>
          <w:i/>
          <w:sz w:val="24"/>
          <w:szCs w:val="24"/>
        </w:rPr>
        <w:tab/>
      </w:r>
      <w:r w:rsidR="00682B69" w:rsidRPr="00D83966">
        <w:rPr>
          <w:rFonts w:ascii="Times New Roman" w:hAnsi="Times New Roman"/>
          <w:b/>
          <w:i/>
          <w:sz w:val="24"/>
          <w:szCs w:val="24"/>
        </w:rPr>
        <w:t>20</w:t>
      </w:r>
      <w:r w:rsidRPr="00D83966">
        <w:rPr>
          <w:rFonts w:ascii="Times New Roman" w:hAnsi="Times New Roman"/>
          <w:b/>
          <w:i/>
          <w:sz w:val="24"/>
          <w:szCs w:val="24"/>
        </w:rPr>
        <w:t xml:space="preserve"> ó</w:t>
      </w:r>
      <w:r w:rsidR="00682B69" w:rsidRPr="00D83966">
        <w:rPr>
          <w:rFonts w:ascii="Times New Roman" w:hAnsi="Times New Roman"/>
          <w:b/>
          <w:i/>
          <w:sz w:val="24"/>
          <w:szCs w:val="24"/>
        </w:rPr>
        <w:t>ra</w:t>
      </w:r>
    </w:p>
    <w:p w:rsidR="00285CC7" w:rsidRPr="00D83966" w:rsidRDefault="00285CC7" w:rsidP="00285CC7">
      <w:pPr>
        <w:ind w:left="851"/>
        <w:rPr>
          <w:rFonts w:ascii="Times New Roman" w:hAnsi="Times New Roman"/>
          <w:sz w:val="24"/>
          <w:szCs w:val="24"/>
        </w:rPr>
      </w:pPr>
      <w:r w:rsidRPr="00D83966">
        <w:rPr>
          <w:rFonts w:ascii="Times New Roman" w:hAnsi="Times New Roman"/>
          <w:sz w:val="24"/>
          <w:szCs w:val="24"/>
        </w:rPr>
        <w:t>Kommunikációs helyzetgyakorlatok:</w:t>
      </w:r>
    </w:p>
    <w:p w:rsidR="00285CC7" w:rsidRPr="00D83966" w:rsidRDefault="00285CC7" w:rsidP="00D10D04">
      <w:pPr>
        <w:pStyle w:val="Listaszerbekezds"/>
        <w:numPr>
          <w:ilvl w:val="0"/>
          <w:numId w:val="29"/>
        </w:numPr>
        <w:spacing w:after="0" w:line="240" w:lineRule="auto"/>
        <w:contextualSpacing/>
        <w:jc w:val="both"/>
        <w:rPr>
          <w:rFonts w:ascii="Times New Roman" w:hAnsi="Times New Roman"/>
          <w:sz w:val="24"/>
          <w:szCs w:val="24"/>
        </w:rPr>
      </w:pPr>
      <w:r w:rsidRPr="00D83966">
        <w:rPr>
          <w:rFonts w:ascii="Times New Roman" w:hAnsi="Times New Roman"/>
          <w:sz w:val="24"/>
          <w:szCs w:val="24"/>
        </w:rPr>
        <w:t>Hagyományos szokások, új divatok, illemszabályok: tegeződés, magázódás, megszólítás, bemutatkozás, kézfogás, bemutatás, ismerkedés, megszólítás</w:t>
      </w:r>
    </w:p>
    <w:p w:rsidR="00285CC7" w:rsidRPr="00D83966" w:rsidRDefault="00285CC7" w:rsidP="00D10D04">
      <w:pPr>
        <w:pStyle w:val="Listaszerbekezds"/>
        <w:numPr>
          <w:ilvl w:val="0"/>
          <w:numId w:val="29"/>
        </w:numPr>
        <w:spacing w:after="0" w:line="240" w:lineRule="auto"/>
        <w:contextualSpacing/>
        <w:jc w:val="both"/>
        <w:rPr>
          <w:rFonts w:ascii="Times New Roman" w:hAnsi="Times New Roman"/>
          <w:sz w:val="24"/>
          <w:szCs w:val="24"/>
        </w:rPr>
      </w:pPr>
      <w:r w:rsidRPr="00D83966">
        <w:rPr>
          <w:rFonts w:ascii="Times New Roman" w:hAnsi="Times New Roman"/>
          <w:sz w:val="24"/>
          <w:szCs w:val="24"/>
        </w:rPr>
        <w:t>Értelmes beszéd követelményei (vélemény, kérés, kérdés, hozzászólás, felszólalás, vita, bemutatás, előadás, alkalmi ünnepi beszéd)</w:t>
      </w:r>
    </w:p>
    <w:p w:rsidR="00285CC7" w:rsidRPr="00D83966" w:rsidRDefault="00285CC7" w:rsidP="00D10D04">
      <w:pPr>
        <w:pStyle w:val="Listaszerbekezds"/>
        <w:numPr>
          <w:ilvl w:val="0"/>
          <w:numId w:val="29"/>
        </w:numPr>
        <w:spacing w:after="0" w:line="240" w:lineRule="auto"/>
        <w:contextualSpacing/>
        <w:jc w:val="both"/>
        <w:rPr>
          <w:rFonts w:ascii="Times New Roman" w:hAnsi="Times New Roman"/>
          <w:sz w:val="24"/>
          <w:szCs w:val="24"/>
        </w:rPr>
      </w:pPr>
      <w:r w:rsidRPr="00D83966">
        <w:rPr>
          <w:rFonts w:ascii="Times New Roman" w:hAnsi="Times New Roman"/>
          <w:sz w:val="24"/>
          <w:szCs w:val="24"/>
        </w:rPr>
        <w:t>Egyéb kapcsolatteremtés formák (telefon, fax, e-mail, hirdetés stb.) követelményei</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Konfliktus-feldolgozási készség fejlesztésének feladatok</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Kritikus helyzetek megoldása, váratlan események kezelése</w:t>
      </w:r>
    </w:p>
    <w:p w:rsidR="00285CC7" w:rsidRPr="00D83966" w:rsidRDefault="00285CC7" w:rsidP="00D10D04">
      <w:pPr>
        <w:ind w:left="851"/>
        <w:jc w:val="both"/>
        <w:rPr>
          <w:rFonts w:ascii="Times New Roman" w:hAnsi="Times New Roman"/>
          <w:sz w:val="24"/>
          <w:szCs w:val="24"/>
        </w:rPr>
      </w:pPr>
      <w:r w:rsidRPr="00D83966">
        <w:rPr>
          <w:rFonts w:ascii="Times New Roman" w:hAnsi="Times New Roman"/>
          <w:sz w:val="24"/>
          <w:szCs w:val="24"/>
        </w:rPr>
        <w:t xml:space="preserve">Kommunikáció és viselkedés a vendégfogadásnál: </w:t>
      </w:r>
    </w:p>
    <w:p w:rsidR="00285CC7" w:rsidRPr="00D83966" w:rsidRDefault="00285CC7" w:rsidP="00D10D04">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köszönés, üdvözlési formák, vendéglátás, információ-átadás, elköszönés</w:t>
      </w:r>
    </w:p>
    <w:p w:rsidR="00285CC7" w:rsidRPr="00D83966" w:rsidRDefault="00285CC7" w:rsidP="00D10D04">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társalgás kezdeményezése, diszkréció, a protokoll értelmezése, alkalmazása</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285CC7" w:rsidRPr="00D83966" w:rsidRDefault="00285CC7" w:rsidP="00285CC7">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326A0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326A0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285CC7"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bl>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285CC7" w:rsidRPr="00D83966" w:rsidRDefault="00285CC7" w:rsidP="00285CC7">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326A0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326A0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285CC7"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bl>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285CC7" w:rsidRPr="00D83966" w:rsidRDefault="00285CC7" w:rsidP="00D10D04">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spacing w:after="200" w:line="276" w:lineRule="auto"/>
        <w:rPr>
          <w:rFonts w:ascii="Times New Roman" w:hAnsi="Times New Roman"/>
          <w:sz w:val="24"/>
          <w:szCs w:val="24"/>
        </w:rPr>
      </w:pPr>
      <w:r w:rsidRPr="00D83966">
        <w:rPr>
          <w:rFonts w:ascii="Times New Roman" w:hAnsi="Times New Roman"/>
          <w:sz w:val="24"/>
          <w:szCs w:val="24"/>
        </w:rPr>
        <w:br w:type="page"/>
      </w:r>
    </w:p>
    <w:p w:rsidR="00285CC7" w:rsidRPr="00D83966" w:rsidRDefault="00285CC7" w:rsidP="00285CC7">
      <w:pPr>
        <w:rPr>
          <w:rFonts w:ascii="Times New Roman" w:hAnsi="Times New Roman"/>
          <w:sz w:val="24"/>
          <w:szCs w:val="24"/>
        </w:rPr>
      </w:pPr>
    </w:p>
    <w:p w:rsidR="00285CC7" w:rsidRPr="00D83966" w:rsidRDefault="00285CC7" w:rsidP="00285CC7">
      <w:pPr>
        <w:spacing w:before="2880"/>
        <w:jc w:val="center"/>
        <w:rPr>
          <w:rFonts w:ascii="Times New Roman" w:hAnsi="Times New Roman"/>
          <w:b/>
          <w:sz w:val="44"/>
          <w:szCs w:val="44"/>
        </w:rPr>
      </w:pPr>
      <w:r w:rsidRPr="00D83966">
        <w:rPr>
          <w:rFonts w:ascii="Times New Roman" w:hAnsi="Times New Roman"/>
          <w:b/>
          <w:sz w:val="44"/>
          <w:szCs w:val="44"/>
        </w:rPr>
        <w:t>A</w:t>
      </w:r>
    </w:p>
    <w:p w:rsidR="00285CC7" w:rsidRPr="00D83966" w:rsidRDefault="00285CC7" w:rsidP="00285CC7">
      <w:pPr>
        <w:spacing w:after="480"/>
        <w:jc w:val="center"/>
        <w:rPr>
          <w:rFonts w:ascii="Times New Roman" w:hAnsi="Times New Roman"/>
          <w:b/>
          <w:sz w:val="44"/>
          <w:szCs w:val="44"/>
        </w:rPr>
      </w:pPr>
      <w:r w:rsidRPr="00D83966">
        <w:rPr>
          <w:rFonts w:ascii="Times New Roman" w:hAnsi="Times New Roman"/>
          <w:b/>
          <w:sz w:val="44"/>
          <w:szCs w:val="44"/>
        </w:rPr>
        <w:t>11037-12 azonosító számú</w:t>
      </w:r>
    </w:p>
    <w:p w:rsidR="00285CC7" w:rsidRPr="00D83966" w:rsidRDefault="00285CC7" w:rsidP="00285CC7">
      <w:pPr>
        <w:jc w:val="center"/>
        <w:rPr>
          <w:rFonts w:ascii="Times New Roman" w:hAnsi="Times New Roman"/>
          <w:b/>
          <w:sz w:val="44"/>
          <w:szCs w:val="44"/>
        </w:rPr>
      </w:pPr>
      <w:r w:rsidRPr="00D83966">
        <w:rPr>
          <w:rFonts w:ascii="Times New Roman" w:hAnsi="Times New Roman"/>
          <w:b/>
          <w:sz w:val="44"/>
          <w:szCs w:val="44"/>
        </w:rPr>
        <w:t>Falusi vendégfogadás</w:t>
      </w:r>
    </w:p>
    <w:p w:rsidR="00285CC7" w:rsidRPr="00D83966" w:rsidRDefault="00285CC7" w:rsidP="00285CC7">
      <w:pPr>
        <w:jc w:val="center"/>
        <w:rPr>
          <w:rFonts w:ascii="Times New Roman" w:hAnsi="Times New Roman"/>
          <w:b/>
          <w:sz w:val="44"/>
          <w:szCs w:val="44"/>
        </w:rPr>
      </w:pPr>
      <w:r w:rsidRPr="00D83966">
        <w:rPr>
          <w:rFonts w:ascii="Times New Roman" w:hAnsi="Times New Roman"/>
          <w:b/>
          <w:sz w:val="44"/>
          <w:szCs w:val="44"/>
        </w:rPr>
        <w:t>megnevezésű</w:t>
      </w:r>
    </w:p>
    <w:p w:rsidR="00285CC7" w:rsidRPr="00D83966" w:rsidRDefault="00285CC7" w:rsidP="00285CC7">
      <w:pPr>
        <w:spacing w:before="480" w:after="480"/>
        <w:jc w:val="center"/>
        <w:rPr>
          <w:rFonts w:ascii="Times New Roman" w:hAnsi="Times New Roman"/>
          <w:b/>
          <w:sz w:val="44"/>
          <w:szCs w:val="44"/>
        </w:rPr>
      </w:pPr>
      <w:r w:rsidRPr="00D83966">
        <w:rPr>
          <w:rFonts w:ascii="Times New Roman" w:hAnsi="Times New Roman"/>
          <w:b/>
          <w:sz w:val="44"/>
          <w:szCs w:val="44"/>
        </w:rPr>
        <w:t>szakmai követelménymodul</w:t>
      </w:r>
    </w:p>
    <w:p w:rsidR="00285CC7" w:rsidRPr="00D83966" w:rsidRDefault="00285CC7" w:rsidP="00285CC7">
      <w:pPr>
        <w:jc w:val="center"/>
        <w:rPr>
          <w:rFonts w:ascii="Times New Roman" w:hAnsi="Times New Roman"/>
          <w:b/>
          <w:sz w:val="44"/>
          <w:szCs w:val="44"/>
        </w:rPr>
      </w:pPr>
      <w:r w:rsidRPr="00D83966">
        <w:rPr>
          <w:rFonts w:ascii="Times New Roman" w:hAnsi="Times New Roman"/>
          <w:b/>
          <w:sz w:val="44"/>
          <w:szCs w:val="44"/>
        </w:rPr>
        <w:t>tantárgyai, témakörei</w:t>
      </w:r>
    </w:p>
    <w:p w:rsidR="00285CC7" w:rsidRPr="00D83966" w:rsidRDefault="00285CC7" w:rsidP="00285CC7">
      <w:pPr>
        <w:spacing w:after="200" w:line="276" w:lineRule="auto"/>
        <w:rPr>
          <w:rFonts w:ascii="Times New Roman" w:hAnsi="Times New Roman"/>
          <w:sz w:val="24"/>
          <w:szCs w:val="24"/>
        </w:rPr>
      </w:pPr>
      <w:r w:rsidRPr="00D83966">
        <w:rPr>
          <w:rFonts w:ascii="Times New Roman" w:hAnsi="Times New Roman"/>
          <w:sz w:val="24"/>
          <w:szCs w:val="24"/>
        </w:rPr>
        <w:br w:type="page"/>
      </w:r>
    </w:p>
    <w:p w:rsidR="00285CC7" w:rsidRPr="00D83966" w:rsidRDefault="00285CC7" w:rsidP="00D10D04">
      <w:pPr>
        <w:jc w:val="both"/>
        <w:rPr>
          <w:rFonts w:ascii="Times New Roman" w:hAnsi="Times New Roman"/>
          <w:sz w:val="24"/>
          <w:szCs w:val="24"/>
        </w:rPr>
      </w:pPr>
      <w:r w:rsidRPr="00D83966">
        <w:rPr>
          <w:rFonts w:ascii="Times New Roman" w:hAnsi="Times New Roman"/>
          <w:sz w:val="24"/>
          <w:szCs w:val="24"/>
        </w:rPr>
        <w:t>A 11037-12 azonosító számú Falusi vendégfogadás megnevezésű szakmai követelménymodulhoz tartozó tantárgyak és témakörök oktatása során fejlesztendő kompetenciák</w:t>
      </w:r>
    </w:p>
    <w:p w:rsidR="00285CC7" w:rsidRPr="00D83966" w:rsidRDefault="00285CC7" w:rsidP="00285CC7">
      <w:pPr>
        <w:jc w:val="center"/>
        <w:rPr>
          <w:rFonts w:ascii="Times New Roman" w:hAnsi="Times New Roman"/>
          <w:sz w:val="24"/>
          <w:szCs w:val="24"/>
        </w:rPr>
      </w:pPr>
    </w:p>
    <w:tbl>
      <w:tblPr>
        <w:tblW w:w="6120" w:type="dxa"/>
        <w:jc w:val="center"/>
        <w:tblCellMar>
          <w:left w:w="70" w:type="dxa"/>
          <w:right w:w="70" w:type="dxa"/>
        </w:tblCellMar>
        <w:tblLook w:val="04A0" w:firstRow="1" w:lastRow="0" w:firstColumn="1" w:lastColumn="0" w:noHBand="0" w:noVBand="1"/>
      </w:tblPr>
      <w:tblGrid>
        <w:gridCol w:w="4100"/>
        <w:gridCol w:w="1000"/>
        <w:gridCol w:w="1020"/>
      </w:tblGrid>
      <w:tr w:rsidR="00D83966" w:rsidRPr="00D83966" w:rsidTr="00326A0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Falusi vendégfogadás alapjai</w:t>
            </w:r>
          </w:p>
        </w:tc>
        <w:tc>
          <w:tcPr>
            <w:tcW w:w="10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Falusi vendégfogadás gyakorlat</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FELADATOK</w:t>
            </w:r>
          </w:p>
        </w:tc>
      </w:tr>
      <w:tr w:rsidR="00D83966" w:rsidRPr="00D83966"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Speciális falusi jellegzetességek figyelembevételével kialakítja a vendégfogadás feltételeit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Berendezi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Üzemelteti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Igény szerint biztosítja a vendégek részleges/teljes ellátását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Elkészíti a tájjellegű, hagyományos ételeket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Megszervezi a szabadban történő étkeztetést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Felhasználja a saját gazdaságában, környezetében előállított termékeket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Termésekből, virágokból dekorációt, ajándékot készít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Műveli, bemutatja, tanítja a tájegységhez kötődő népszokásokat, hagyományos népi kismesterségeket, használati eszközöket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Árulja a helyi hagyományok alapján készített termékeket, tárgyakat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Bemutatja a gazdaságot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Műveli a virágoskertet, a konyhakertet, fűszer- és gyógynövényeket termel</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Gondozza az udvart, a pázsitot és a ház körül tartott állatokat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Végzi a haszonállat tartása során rábízott feladatokat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Részt vesz a gazdaságban megtermelt növények betakarításában, feldolgozásában, tartósításában,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Részt vesz az állati termékek feldolgozásában,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Lehetőség és igény szerint bevonja a vendégeket a gazdaság munkáiba (disznóvágás, befőzés, lekvár főzés, szüretelés stb.)</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Tevékenyen részt vesz a tájegység, település programjaiban (gasztronómia, szabadidő, bemutatók, szakmai rendezvények stb.)</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Megszervezi a tájegységnek megfelelőprogramokat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Megszervezi a speciális gyerekprogramokat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Kiépíti a kapcsolatrendszert a vendégekkel és a környék falusi vendéglátóival</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Ismeri a kistermelői élelmiszer előállítás szabályait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SZAKMAI ISMERETEK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Speciális szakmai alapismeretek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Falusi vendéglátóhely jellegzetességei</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Falusi vendéglátóhely berendezései</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Vendégfogadás, -elhelyezés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Étlap, étrend összeállítás szabályai</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Tájjellegű, hagyományos ételek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Szabadban készíthető ételek és eszközeik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Saját gazdaságban előállítható élelmiszer alapanyagok, termékek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Virágoskert, konyhakert és udvar kialakítás, ápolás, fűnyírás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Alapvető betakarítási, termék-feldolgozási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Alapvető állatgondozási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Alapvető virágkötészeti ismeretek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Játszóhelyek kialakítása</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Népművészet, népi kismesterségek, népszokások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Speciális, tájegységhez kapcsolódó programok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Kommunikáció magyarul és idegen nyelven</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Személyes és környezeti higiénia</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Munkavédelem, elsősegélynyújtás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Környezetvédelem</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Élelmiszerbiztonsági szabályok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SZAKMAI KÉSZSÉGEK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Elemi szintű számítógép használat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Háziállatok gondozása</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Virágkötészeti anyagok, eszközök használata</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Népi kismesterségek eszközeinek működtetése</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Képes a gyakorlatban is alkalmazni a vendéglátásban előírt higiéniai, élelmiszerbiztonsági szabályokat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SZEMÉLYES KOMPETENCIÁK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Kézügyesség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Önállóság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Önfegyelem</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TÁRSAS KOMPETENCIÁK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Udvariasság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Segítőkészség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Konfliktusmegoldó készség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MÓDSZERKOMPETENCIÁK</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Kreativitás, ötletgazdaság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D83966"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Problémamegoldás, hibaelhárítás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r w:rsidR="00285CC7" w:rsidRPr="00D83966"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Módszeres munkavégzés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r>
    </w:tbl>
    <w:p w:rsidR="00285CC7" w:rsidRPr="00D83966" w:rsidRDefault="00285CC7" w:rsidP="00285CC7">
      <w:pPr>
        <w:jc w:val="center"/>
        <w:rPr>
          <w:rFonts w:ascii="Times New Roman" w:hAnsi="Times New Roman"/>
          <w:sz w:val="24"/>
          <w:szCs w:val="24"/>
        </w:rPr>
      </w:pPr>
    </w:p>
    <w:p w:rsidR="00285CC7" w:rsidRPr="00D83966" w:rsidRDefault="00285CC7" w:rsidP="00285CC7">
      <w:pPr>
        <w:rPr>
          <w:rFonts w:ascii="Times New Roman" w:hAnsi="Times New Roman"/>
          <w:sz w:val="24"/>
          <w:szCs w:val="24"/>
        </w:rPr>
      </w:pPr>
    </w:p>
    <w:p w:rsidR="00285CC7" w:rsidRPr="00D83966" w:rsidRDefault="00285CC7" w:rsidP="00285CC7">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Falusi vendégfogadás alapjai tantárgy</w:t>
      </w:r>
      <w:r w:rsidRPr="00D83966">
        <w:rPr>
          <w:rFonts w:ascii="Times New Roman" w:hAnsi="Times New Roman"/>
          <w:b/>
          <w:sz w:val="24"/>
          <w:szCs w:val="24"/>
        </w:rPr>
        <w:tab/>
      </w:r>
      <w:r w:rsidR="00BD4903" w:rsidRPr="00D83966">
        <w:rPr>
          <w:rFonts w:ascii="Times New Roman" w:hAnsi="Times New Roman"/>
          <w:b/>
          <w:sz w:val="24"/>
          <w:szCs w:val="24"/>
        </w:rPr>
        <w:t>93</w:t>
      </w:r>
      <w:r w:rsidRPr="00D83966">
        <w:rPr>
          <w:rFonts w:ascii="Times New Roman" w:hAnsi="Times New Roman"/>
          <w:b/>
          <w:sz w:val="24"/>
          <w:szCs w:val="24"/>
        </w:rPr>
        <w:t xml:space="preserve"> ó</w:t>
      </w:r>
      <w:r w:rsidR="00BD4903" w:rsidRPr="00D83966">
        <w:rPr>
          <w:rFonts w:ascii="Times New Roman" w:hAnsi="Times New Roman"/>
          <w:b/>
          <w:sz w:val="24"/>
          <w:szCs w:val="24"/>
        </w:rPr>
        <w:t>ra</w:t>
      </w:r>
    </w:p>
    <w:p w:rsidR="00285CC7" w:rsidRPr="00D83966" w:rsidRDefault="00285CC7" w:rsidP="00285CC7">
      <w:pPr>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285CC7" w:rsidRPr="00D83966" w:rsidRDefault="00285CC7" w:rsidP="00755E21">
      <w:pPr>
        <w:ind w:left="284"/>
        <w:jc w:val="both"/>
        <w:rPr>
          <w:rFonts w:ascii="Times New Roman" w:hAnsi="Times New Roman"/>
          <w:sz w:val="24"/>
          <w:szCs w:val="24"/>
        </w:rPr>
      </w:pPr>
      <w:r w:rsidRPr="00D83966">
        <w:rPr>
          <w:rFonts w:ascii="Times New Roman" w:hAnsi="Times New Roman"/>
          <w:sz w:val="24"/>
          <w:szCs w:val="24"/>
        </w:rPr>
        <w:t>A tantárgy tanításának célja, hogy a vendégszerető vendéglátó megismerje a lakóhely, a település, a kistérség, a vidéki környezet jelentőségét a turizmus folyamatosan növekvő ágazatának fejlesztésében, felismerje a meglévő, vagy kialakítható idegenforgalmi értékeket, és hozzáértő, lelkiismeretes munkával segítse a lehetőségek kihasználását.</w:t>
      </w:r>
      <w:r w:rsidRPr="00D83966">
        <w:rPr>
          <w:rFonts w:ascii="Times New Roman" w:hAnsi="Times New Roman"/>
          <w:sz w:val="24"/>
          <w:szCs w:val="24"/>
        </w:rPr>
        <w:br/>
        <w:t xml:space="preserve">A környezet gondozása, a higiénia megvalósítása, a munkavédelmi feladatok betartása a vendégek jó közérzetének alapjait biztosítják. A falusi vendégfogadás egész rendszere a családi közös programok megvalósításának lehetősége mellett, a „vissza a természetbe” célkitűzés feltételeit is megteremti, ezért kiemelt feladat a gyermekekkel való foglalkozás, az értelmes programszervezés lehetőségeinek megismerése. </w:t>
      </w: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285CC7" w:rsidRPr="00D83966" w:rsidRDefault="00285CC7" w:rsidP="00755E21">
      <w:pPr>
        <w:ind w:left="426"/>
        <w:jc w:val="both"/>
        <w:rPr>
          <w:rFonts w:ascii="Times New Roman" w:hAnsi="Times New Roman"/>
          <w:sz w:val="24"/>
          <w:szCs w:val="24"/>
        </w:rPr>
      </w:pPr>
      <w:r w:rsidRPr="00D83966">
        <w:rPr>
          <w:rFonts w:ascii="Times New Roman" w:hAnsi="Times New Roman"/>
          <w:sz w:val="24"/>
          <w:szCs w:val="24"/>
        </w:rPr>
        <w:t>Vendéglátás, idegenforgalom, ügyvitel, üzemgazdaság, higiénia, minőségbiztosítás, élelmiszeripari technológia</w:t>
      </w: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Falusi vendégfogadás általános kérdései</w:t>
      </w:r>
      <w:r w:rsidRPr="00D83966">
        <w:rPr>
          <w:rFonts w:ascii="Times New Roman" w:hAnsi="Times New Roman"/>
          <w:b/>
          <w:i/>
          <w:sz w:val="24"/>
          <w:szCs w:val="24"/>
        </w:rPr>
        <w:tab/>
      </w:r>
      <w:r w:rsidR="00BD4903" w:rsidRPr="00D83966">
        <w:rPr>
          <w:rFonts w:ascii="Times New Roman" w:hAnsi="Times New Roman"/>
          <w:b/>
          <w:i/>
          <w:sz w:val="24"/>
          <w:szCs w:val="24"/>
        </w:rPr>
        <w:t>1</w:t>
      </w:r>
      <w:r w:rsidRPr="00D83966">
        <w:rPr>
          <w:rFonts w:ascii="Times New Roman" w:hAnsi="Times New Roman"/>
          <w:b/>
          <w:i/>
          <w:sz w:val="24"/>
          <w:szCs w:val="24"/>
        </w:rPr>
        <w:t>6 ó</w:t>
      </w:r>
      <w:r w:rsidR="00BD4903" w:rsidRPr="00D83966">
        <w:rPr>
          <w:rFonts w:ascii="Times New Roman" w:hAnsi="Times New Roman"/>
          <w:b/>
          <w:i/>
          <w:sz w:val="24"/>
          <w:szCs w:val="24"/>
        </w:rPr>
        <w:t>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Vidéki turizmus jellemzői, megjelenési formái: falusi turizmus, agroturizmus, ökoturizmus, szakmai turizmus stb.</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Falusi vendégfogadás és a fizetővendéglátás kapcsolata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Falusi vendégfogadás helyszíne, a település és környezete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Falusi turizmus kistérségi, tájegységi értékei és azok hasznosítása</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Falusi vendégfogadás tárgyi feltételrendszere</w:t>
      </w:r>
      <w:r w:rsidRPr="00D83966">
        <w:rPr>
          <w:rFonts w:ascii="Times New Roman" w:hAnsi="Times New Roman"/>
          <w:b/>
          <w:i/>
          <w:sz w:val="24"/>
          <w:szCs w:val="24"/>
        </w:rPr>
        <w:tab/>
      </w:r>
      <w:r w:rsidR="00BD4903" w:rsidRPr="00D83966">
        <w:rPr>
          <w:rFonts w:ascii="Times New Roman" w:hAnsi="Times New Roman"/>
          <w:b/>
          <w:i/>
          <w:sz w:val="24"/>
          <w:szCs w:val="24"/>
        </w:rPr>
        <w:t>18</w:t>
      </w:r>
      <w:r w:rsidRPr="00D83966">
        <w:rPr>
          <w:rFonts w:ascii="Times New Roman" w:hAnsi="Times New Roman"/>
          <w:b/>
          <w:i/>
          <w:sz w:val="24"/>
          <w:szCs w:val="24"/>
        </w:rPr>
        <w:t xml:space="preserve"> ó</w:t>
      </w:r>
      <w:r w:rsidR="00BD4903" w:rsidRPr="00D83966">
        <w:rPr>
          <w:rFonts w:ascii="Times New Roman" w:hAnsi="Times New Roman"/>
          <w:b/>
          <w:i/>
          <w:sz w:val="24"/>
          <w:szCs w:val="24"/>
        </w:rPr>
        <w:t>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Falusi vendégfogadás környezeti feltételeinek felmérése, közlekedési, infrastrukturális adottságok, a település rendezettsége, a környezetvédelem helyzete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 xml:space="preserve">Szolgáltatások a szálláshelyen és környékén (üzletek, éttermek, egyéb szolgáltatások, szórakozási feltételek megléte, egészségügyi ellátottság) </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Falusi vendégfogadásra alkalmas lakókörnyezet kialakítása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Vendégfogadásra alkalmas lakóházak, lakások, épületek, helyiségek kijelölése, a lakás átalakítása, felújítása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 xml:space="preserve">Vendégszoba berendezése, konyha és étkező, fürdőszoba, mosdó, WC, elhelyezése és berendezései </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Közösen használt helyiségek kialakítása, megosztása, berendezésének kiegészítése, dekoráció, díszítés</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Tartózkodási helyek a szabadban, a ház körül (a környezeti feltételek felmérése, javítása)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Játszóhelyek kialakításának szabályai</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Gazdasági udvar, az állatok, a konyhakert, a virágoskert kialakításának lehetőségei, követelményei</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Saját és helyi termékek felhasználási, értékesítési lehetőségei</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Falusi vendégfogadás szabályai</w:t>
      </w:r>
      <w:r w:rsidRPr="00D83966">
        <w:rPr>
          <w:rFonts w:ascii="Times New Roman" w:hAnsi="Times New Roman"/>
          <w:b/>
          <w:i/>
          <w:sz w:val="24"/>
          <w:szCs w:val="24"/>
        </w:rPr>
        <w:tab/>
      </w:r>
      <w:r w:rsidR="00BD4903" w:rsidRPr="00D83966">
        <w:rPr>
          <w:rFonts w:ascii="Times New Roman" w:hAnsi="Times New Roman"/>
          <w:b/>
          <w:i/>
          <w:sz w:val="24"/>
          <w:szCs w:val="24"/>
        </w:rPr>
        <w:t>18</w:t>
      </w:r>
      <w:r w:rsidRPr="00D83966">
        <w:rPr>
          <w:rFonts w:ascii="Times New Roman" w:hAnsi="Times New Roman"/>
          <w:b/>
          <w:i/>
          <w:sz w:val="24"/>
          <w:szCs w:val="24"/>
        </w:rPr>
        <w:t xml:space="preserve"> ó</w:t>
      </w:r>
      <w:r w:rsidR="00BD4903" w:rsidRPr="00D83966">
        <w:rPr>
          <w:rFonts w:ascii="Times New Roman" w:hAnsi="Times New Roman"/>
          <w:b/>
          <w:i/>
          <w:sz w:val="24"/>
          <w:szCs w:val="24"/>
        </w:rPr>
        <w:t>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Falusi vendéglátóhely indításának, üzemeltetésének szabályozása, nyilvántartásba vétel, osztályba sorolás, minősítési rendszer</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Felkészülés a vendég fogadására: a vendégfogadás követelményeinek megismerése, az üzemeltetés új feladatai miatt a családi munkamegosztás megváltoztatása, a szokások átalakítása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Ármegállapítás, árképzés</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Vendégfogadói magatartás, a vendéglátó feladatai a vendég érkezésekor</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Adminisztrációs munkák (számlaadás, vendégnyilvántartás, bejelentés, stb.)</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Vendégek elhelyezése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Vagyonvédelem fogalma, szabályai, a vendégek és vagyontárgyaik biztonságos elhelyezésének lehetőségei</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Vendégek igényeinek felmérése, a tájékoztatás módja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Étlap, étrend összeállítás speciális szabályai, a vendégek részleges/teljes ellátásának feltételrendszere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 xml:space="preserve">Étel- és italfelszolgálás alapjai: idegen étkezési szokások, étkezési idők ismerete, kulturált megjelenés követelményei, személyi és környezeti higiénia </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Marketing sajátosságok a falusi turizmusban (meghívás, kapcsolattartás, visszajelzés kérése, reklámtevékenység, programok ajánlása)</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Programszervezés</w:t>
      </w:r>
      <w:r w:rsidRPr="00D83966">
        <w:rPr>
          <w:rFonts w:ascii="Times New Roman" w:hAnsi="Times New Roman"/>
          <w:b/>
          <w:i/>
          <w:sz w:val="24"/>
          <w:szCs w:val="24"/>
        </w:rPr>
        <w:tab/>
      </w:r>
      <w:r w:rsidR="00BD4903" w:rsidRPr="00D83966">
        <w:rPr>
          <w:rFonts w:ascii="Times New Roman" w:hAnsi="Times New Roman"/>
          <w:b/>
          <w:i/>
          <w:sz w:val="24"/>
          <w:szCs w:val="24"/>
        </w:rPr>
        <w:t>18</w:t>
      </w:r>
      <w:r w:rsidRPr="00D83966">
        <w:rPr>
          <w:rFonts w:ascii="Times New Roman" w:hAnsi="Times New Roman"/>
          <w:b/>
          <w:i/>
          <w:sz w:val="24"/>
          <w:szCs w:val="24"/>
        </w:rPr>
        <w:t xml:space="preserve"> ó</w:t>
      </w:r>
      <w:r w:rsidR="00BD4903" w:rsidRPr="00D83966">
        <w:rPr>
          <w:rFonts w:ascii="Times New Roman" w:hAnsi="Times New Roman"/>
          <w:b/>
          <w:i/>
          <w:sz w:val="24"/>
          <w:szCs w:val="24"/>
        </w:rPr>
        <w:t>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Helyi program lehetőségek felmérése: természeti-kulturális adottságok, kirándulóhelyek, történelmi nevezetességek, növény és állatvilág jellegzetességei</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Saját gazdaságban, saját területen megvalósítható programok</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Tájjellegű ételek készítésének ismerete, a szabadban történő étkezés előkészítésének feladatai, közös sütés-főzés, kerti étkezés feltételei</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Szabadidős tevékenységek, a kikapcsolódás lehetőségei (kirándulás, úszás, lovaglás, horgászat, pincelátogatás, disznóvágás, vadászat, mezőgazdasági munkák/szüret, gasztronómiai bemutató, népművészet, kulturális programok, gyógyüdülés, termálvizek, gyógynövények ismerete, nemzeti parkok stb.)</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Együttműködési módok az érintett szervezetekkel (szövetség, egyesületek, önkormányzatok, utazási irodák stb.) a programok szervezésében</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Programok a vendéglátó területén kívül: falunap, kiállítás, fesztivál, búcsú, népművészeti vásár, szüret, termelési bemutató, főzőverseny, lovas programok, versenyek, bemutatók, lovaglási lehetőség</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Programok a lakóhelyen kívül: kirándulás, kerékpár, vizi sportok, egyéb versenyek</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Hagyományőrzés</w:t>
      </w:r>
      <w:r w:rsidRPr="00D83966">
        <w:rPr>
          <w:rFonts w:ascii="Times New Roman" w:hAnsi="Times New Roman"/>
          <w:b/>
          <w:i/>
          <w:sz w:val="24"/>
          <w:szCs w:val="24"/>
        </w:rPr>
        <w:tab/>
      </w:r>
      <w:r w:rsidR="00BD4903" w:rsidRPr="00D83966">
        <w:rPr>
          <w:rFonts w:ascii="Times New Roman" w:hAnsi="Times New Roman"/>
          <w:b/>
          <w:i/>
          <w:sz w:val="24"/>
          <w:szCs w:val="24"/>
        </w:rPr>
        <w:t>8</w:t>
      </w:r>
      <w:r w:rsidRPr="00D83966">
        <w:rPr>
          <w:rFonts w:ascii="Times New Roman" w:hAnsi="Times New Roman"/>
          <w:b/>
          <w:i/>
          <w:sz w:val="24"/>
          <w:szCs w:val="24"/>
        </w:rPr>
        <w:t xml:space="preserve"> ó</w:t>
      </w:r>
      <w:r w:rsidR="00BD4903" w:rsidRPr="00D83966">
        <w:rPr>
          <w:rFonts w:ascii="Times New Roman" w:hAnsi="Times New Roman"/>
          <w:b/>
          <w:i/>
          <w:sz w:val="24"/>
          <w:szCs w:val="24"/>
        </w:rPr>
        <w:t>ra</w:t>
      </w:r>
    </w:p>
    <w:p w:rsidR="00285CC7" w:rsidRPr="00D83966" w:rsidRDefault="00285CC7" w:rsidP="00285CC7">
      <w:pPr>
        <w:ind w:left="851"/>
        <w:rPr>
          <w:rFonts w:ascii="Times New Roman" w:hAnsi="Times New Roman"/>
          <w:sz w:val="24"/>
          <w:szCs w:val="24"/>
        </w:rPr>
      </w:pPr>
      <w:r w:rsidRPr="00D83966">
        <w:rPr>
          <w:rFonts w:ascii="Times New Roman" w:hAnsi="Times New Roman"/>
          <w:sz w:val="24"/>
          <w:szCs w:val="24"/>
        </w:rPr>
        <w:t>Hagyományok és csoportosításuk</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Tágabb és szűkebb környezet hagyományai, a hagyományőrzés lehetőségei</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Néptánc, népi játék, mondóka, népzene, népdal ismeret</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Népi kismesterségek, népviselet, népszokások</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Egyházi ünnepek, a helyi vallások ismerete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 xml:space="preserve">Hagyományőrző és hagyományteremtő rendezvények, ünnepek </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Helyi hagyományos eszközök, tárgyak</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lang w:eastAsia="hu-HU"/>
        </w:rPr>
        <w:t>Gyermekprogramok szervezése</w:t>
      </w:r>
      <w:r w:rsidRPr="00D83966">
        <w:rPr>
          <w:rFonts w:ascii="Times New Roman" w:hAnsi="Times New Roman"/>
          <w:b/>
          <w:i/>
          <w:sz w:val="24"/>
          <w:szCs w:val="24"/>
        </w:rPr>
        <w:tab/>
      </w:r>
      <w:r w:rsidR="00BD4903" w:rsidRPr="00D83966">
        <w:rPr>
          <w:rFonts w:ascii="Times New Roman" w:hAnsi="Times New Roman"/>
          <w:b/>
          <w:i/>
          <w:sz w:val="24"/>
          <w:szCs w:val="24"/>
        </w:rPr>
        <w:t>15</w:t>
      </w:r>
      <w:r w:rsidRPr="00D83966">
        <w:rPr>
          <w:rFonts w:ascii="Times New Roman" w:hAnsi="Times New Roman"/>
          <w:b/>
          <w:i/>
          <w:sz w:val="24"/>
          <w:szCs w:val="24"/>
        </w:rPr>
        <w:t xml:space="preserve"> ó</w:t>
      </w:r>
      <w:r w:rsidR="00BD4903" w:rsidRPr="00D83966">
        <w:rPr>
          <w:rFonts w:ascii="Times New Roman" w:hAnsi="Times New Roman"/>
          <w:b/>
          <w:i/>
          <w:sz w:val="24"/>
          <w:szCs w:val="24"/>
        </w:rPr>
        <w:t>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Vendégek tájékoztatása a lehetőségekről</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Gyermekmegőrzés (felelősség, feladatok, szervezés)</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Játéklehetőségek, sport, társasjáték, versenyek</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Növénygyűjtési ismeretek, állatsimogatási szabályok</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Magyar és más népek hagyományos népmeséinek ismerete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Helyi hagyományos gyermekfoglalkoztatások, játékok ismerete</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285CC7" w:rsidRPr="00D83966" w:rsidRDefault="00285CC7" w:rsidP="00285CC7">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326A0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326A0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285CC7"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bl>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285CC7" w:rsidRPr="00D83966" w:rsidRDefault="00285CC7" w:rsidP="00285CC7">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22"/>
        <w:gridCol w:w="8"/>
        <w:gridCol w:w="2714"/>
        <w:gridCol w:w="10"/>
        <w:gridCol w:w="975"/>
        <w:gridCol w:w="796"/>
        <w:gridCol w:w="871"/>
        <w:gridCol w:w="2264"/>
      </w:tblGrid>
      <w:tr w:rsidR="00D83966" w:rsidRPr="00D83966" w:rsidTr="00755E21">
        <w:trPr>
          <w:trHeight w:val="276"/>
          <w:jc w:val="center"/>
        </w:trPr>
        <w:tc>
          <w:tcPr>
            <w:tcW w:w="10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Sorszám</w:t>
            </w:r>
          </w:p>
        </w:tc>
        <w:tc>
          <w:tcPr>
            <w:tcW w:w="27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Tanulói tevékenységforma</w:t>
            </w:r>
          </w:p>
        </w:tc>
        <w:tc>
          <w:tcPr>
            <w:tcW w:w="2612" w:type="dxa"/>
            <w:gridSpan w:val="4"/>
            <w:tcBorders>
              <w:top w:val="single" w:sz="4" w:space="0" w:color="auto"/>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755E21">
        <w:trPr>
          <w:trHeight w:val="528"/>
          <w:jc w:val="center"/>
        </w:trPr>
        <w:tc>
          <w:tcPr>
            <w:tcW w:w="1025"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2742" w:type="dxa"/>
            <w:gridSpan w:val="2"/>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990"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egyéni</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csoport-bontás</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osztály-keret</w:t>
            </w:r>
          </w:p>
        </w:tc>
        <w:tc>
          <w:tcPr>
            <w:tcW w:w="2281"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r>
      <w:tr w:rsidR="00D83966" w:rsidRPr="00D83966" w:rsidTr="00755E21">
        <w:trPr>
          <w:trHeight w:val="276"/>
          <w:jc w:val="center"/>
        </w:trPr>
        <w:tc>
          <w:tcPr>
            <w:tcW w:w="1025" w:type="dxa"/>
            <w:tcBorders>
              <w:top w:val="nil"/>
              <w:left w:val="single" w:sz="4" w:space="0" w:color="auto"/>
              <w:bottom w:val="single" w:sz="4" w:space="0" w:color="auto"/>
              <w:right w:val="single" w:sz="4" w:space="0" w:color="auto"/>
            </w:tcBorders>
            <w:shd w:val="clear" w:color="000000" w:fill="D9D9D9"/>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w:t>
            </w:r>
          </w:p>
        </w:tc>
        <w:tc>
          <w:tcPr>
            <w:tcW w:w="7635" w:type="dxa"/>
            <w:gridSpan w:val="7"/>
            <w:tcBorders>
              <w:top w:val="single" w:sz="4" w:space="0" w:color="auto"/>
              <w:left w:val="nil"/>
              <w:bottom w:val="single" w:sz="4" w:space="0" w:color="auto"/>
              <w:right w:val="single" w:sz="4" w:space="0" w:color="000000"/>
            </w:tcBorders>
            <w:shd w:val="clear" w:color="000000" w:fill="D9D9D9"/>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755E21">
        <w:trPr>
          <w:trHeight w:val="528"/>
          <w:jc w:val="center"/>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1.1.</w:t>
            </w:r>
          </w:p>
        </w:tc>
        <w:tc>
          <w:tcPr>
            <w:tcW w:w="2742"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önálló feldolgozása</w:t>
            </w:r>
          </w:p>
        </w:tc>
        <w:tc>
          <w:tcPr>
            <w:tcW w:w="990"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1.2.</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1.3.</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1.4.</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1.5.</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1.6.</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Információk önálló rendszerezése</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1.7.</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276"/>
          <w:jc w:val="center"/>
        </w:trPr>
        <w:tc>
          <w:tcPr>
            <w:tcW w:w="1033" w:type="dxa"/>
            <w:gridSpan w:val="2"/>
            <w:tcBorders>
              <w:top w:val="nil"/>
              <w:left w:val="single" w:sz="4" w:space="0" w:color="auto"/>
              <w:bottom w:val="single" w:sz="4" w:space="0" w:color="auto"/>
              <w:right w:val="single" w:sz="4" w:space="0" w:color="auto"/>
            </w:tcBorders>
            <w:shd w:val="clear" w:color="000000" w:fill="D9D9D9"/>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w:t>
            </w:r>
          </w:p>
        </w:tc>
        <w:tc>
          <w:tcPr>
            <w:tcW w:w="7627" w:type="dxa"/>
            <w:gridSpan w:val="6"/>
            <w:tcBorders>
              <w:top w:val="single" w:sz="4" w:space="0" w:color="auto"/>
              <w:left w:val="nil"/>
              <w:bottom w:val="single" w:sz="4" w:space="0" w:color="auto"/>
              <w:right w:val="single" w:sz="4" w:space="0" w:color="000000"/>
            </w:tcBorders>
            <w:shd w:val="clear" w:color="000000" w:fill="D9D9D9"/>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755E21">
        <w:trPr>
          <w:trHeight w:val="276"/>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2.1.</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Írásos elemzések készítése</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276"/>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2.2.</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Leírás készítése</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2.3.</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276"/>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2.4.</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Tesztfeladat megoldása</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2.5.</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2.6.</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Tapasztalatok utólagos ismertetése szóban</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285CC7" w:rsidRPr="00D83966"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2.7.</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873"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281"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bl>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285CC7" w:rsidRPr="00D83966" w:rsidRDefault="00285CC7" w:rsidP="00285CC7">
      <w:pPr>
        <w:ind w:left="426"/>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285CC7" w:rsidRPr="00D83966" w:rsidRDefault="00285CC7" w:rsidP="00285CC7">
      <w:pPr>
        <w:rPr>
          <w:rFonts w:ascii="Times New Roman" w:hAnsi="Times New Roman"/>
          <w:sz w:val="24"/>
          <w:szCs w:val="24"/>
        </w:rPr>
      </w:pPr>
    </w:p>
    <w:p w:rsidR="00285CC7" w:rsidRPr="00D83966" w:rsidRDefault="00285CC7" w:rsidP="00285CC7">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D83966">
        <w:rPr>
          <w:rFonts w:ascii="Times New Roman" w:hAnsi="Times New Roman"/>
          <w:b/>
          <w:sz w:val="24"/>
          <w:szCs w:val="24"/>
        </w:rPr>
        <w:t>Falusi vendégfogadás gyakorlat tantárgy</w:t>
      </w:r>
      <w:r w:rsidRPr="00D83966">
        <w:rPr>
          <w:rFonts w:ascii="Times New Roman" w:hAnsi="Times New Roman"/>
          <w:b/>
          <w:sz w:val="24"/>
          <w:szCs w:val="24"/>
        </w:rPr>
        <w:tab/>
      </w:r>
      <w:r w:rsidR="00BD4903" w:rsidRPr="00D83966">
        <w:rPr>
          <w:rFonts w:ascii="Times New Roman" w:hAnsi="Times New Roman"/>
          <w:b/>
          <w:sz w:val="24"/>
          <w:szCs w:val="24"/>
        </w:rPr>
        <w:t>217</w:t>
      </w:r>
      <w:r w:rsidRPr="00D83966">
        <w:rPr>
          <w:rFonts w:ascii="Times New Roman" w:hAnsi="Times New Roman"/>
          <w:b/>
          <w:sz w:val="24"/>
          <w:szCs w:val="24"/>
        </w:rPr>
        <w:t xml:space="preserve"> ó</w:t>
      </w:r>
      <w:r w:rsidR="00BD4903" w:rsidRPr="00D83966">
        <w:rPr>
          <w:rFonts w:ascii="Times New Roman" w:hAnsi="Times New Roman"/>
          <w:b/>
          <w:sz w:val="24"/>
          <w:szCs w:val="24"/>
        </w:rPr>
        <w:t>ra</w:t>
      </w:r>
    </w:p>
    <w:p w:rsidR="00285CC7" w:rsidRPr="00D83966" w:rsidRDefault="00285CC7" w:rsidP="00285CC7">
      <w:pPr>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tanításának célja</w:t>
      </w:r>
    </w:p>
    <w:p w:rsidR="00285CC7" w:rsidRPr="00D83966" w:rsidRDefault="00285CC7" w:rsidP="00755E21">
      <w:pPr>
        <w:ind w:left="426"/>
        <w:jc w:val="both"/>
        <w:rPr>
          <w:rFonts w:ascii="Times New Roman" w:hAnsi="Times New Roman"/>
          <w:sz w:val="24"/>
          <w:szCs w:val="24"/>
        </w:rPr>
      </w:pPr>
      <w:r w:rsidRPr="00D83966">
        <w:rPr>
          <w:rFonts w:ascii="Times New Roman" w:hAnsi="Times New Roman"/>
          <w:sz w:val="24"/>
          <w:szCs w:val="24"/>
        </w:rPr>
        <w:t>A Vendéglátás, vendégfogadás gyakorlati tantárgy célja, hogy felkészítse a tanulókat a vidéki környezetben, változó körülmények között, a hazai és külföldi vendégek fogadására, ellátására. Mindez az elméletben megtanult, illetve a korábbi gyakorlatok során elsajátított tevékenységek komplex alkalmazását feltételezi. A gyakorlatok során különös figyelmet kell fordítani a higiénia biztosítására, a környezet kulturált alakítására, a programok szervezésének, a jó példák átvételének elsajátítására, és a falusi turizmussal foglalkozók közötti együttműködés fejlesztési lehetőségeinek megismerésére.</w:t>
      </w: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Kapcsolódó közismereti, szakmai tartalmak</w:t>
      </w:r>
    </w:p>
    <w:p w:rsidR="00285CC7" w:rsidRPr="00D83966" w:rsidRDefault="00285CC7" w:rsidP="00755E21">
      <w:pPr>
        <w:ind w:left="426"/>
        <w:jc w:val="both"/>
        <w:rPr>
          <w:rFonts w:ascii="Times New Roman" w:hAnsi="Times New Roman"/>
          <w:sz w:val="24"/>
          <w:szCs w:val="24"/>
        </w:rPr>
      </w:pPr>
      <w:r w:rsidRPr="00D83966">
        <w:rPr>
          <w:rFonts w:ascii="Times New Roman" w:hAnsi="Times New Roman"/>
          <w:sz w:val="24"/>
          <w:szCs w:val="24"/>
        </w:rPr>
        <w:t>Vendéglátás, idegenforgalom, ügyvitel, üzemgazdaság, higiénia, minőségbiztosítás, élelmiszeripari technológia</w:t>
      </w: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Témakörök</w:t>
      </w: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Vendéglátás általános gyakorlata</w:t>
      </w:r>
      <w:r w:rsidRPr="00D83966">
        <w:rPr>
          <w:rFonts w:ascii="Times New Roman" w:hAnsi="Times New Roman"/>
          <w:b/>
          <w:i/>
          <w:sz w:val="24"/>
          <w:szCs w:val="24"/>
        </w:rPr>
        <w:tab/>
      </w:r>
      <w:r w:rsidR="00BD4903" w:rsidRPr="00D83966">
        <w:rPr>
          <w:rFonts w:ascii="Times New Roman" w:hAnsi="Times New Roman"/>
          <w:b/>
          <w:i/>
          <w:sz w:val="24"/>
          <w:szCs w:val="24"/>
        </w:rPr>
        <w:t>63</w:t>
      </w:r>
      <w:r w:rsidRPr="00D83966">
        <w:rPr>
          <w:rFonts w:ascii="Times New Roman" w:hAnsi="Times New Roman"/>
          <w:b/>
          <w:i/>
          <w:sz w:val="24"/>
          <w:szCs w:val="24"/>
        </w:rPr>
        <w:t xml:space="preserve"> ó</w:t>
      </w:r>
      <w:r w:rsidR="00BD4903" w:rsidRPr="00D83966">
        <w:rPr>
          <w:rFonts w:ascii="Times New Roman" w:hAnsi="Times New Roman"/>
          <w:b/>
          <w:i/>
          <w:sz w:val="24"/>
          <w:szCs w:val="24"/>
        </w:rPr>
        <w:t>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Vendégvárás előkészítése: a vendéglátóhely és környékének rendbetétele, a szobák, fürdőszobák felszerelésének, tisztaságának ellenőrzése, a hiányosságok pótlása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 xml:space="preserve">Szálláshely és egyéb szolgáltatások árának képzése </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 xml:space="preserve">Recepciós feladatok végzése: </w:t>
      </w:r>
    </w:p>
    <w:p w:rsidR="00285CC7" w:rsidRPr="00D83966"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vendégek fogadása, a szállás bemutatása, szükség esetén választási lehetőségek biztosítása</w:t>
      </w:r>
    </w:p>
    <w:p w:rsidR="00285CC7" w:rsidRPr="00D83966"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vendégek kikérdezése az elképzeléseikről, igényeikről</w:t>
      </w:r>
    </w:p>
    <w:p w:rsidR="00285CC7" w:rsidRPr="00D83966"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speciális igényű vendégek kéréseinek figyelembevétele, kielégítése (mosási, vasalási lehetőség, gyermekmegőrzés biztosítása stb.)</w:t>
      </w:r>
    </w:p>
    <w:p w:rsidR="00285CC7" w:rsidRPr="00D83966"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vendégek tájékoztatása a szolgáltatásokról, a helyi lehetőségekről, a házirendről, egyéb információk átadása (programok, utazások, üzletek stb.)</w:t>
      </w:r>
    </w:p>
    <w:p w:rsidR="00285CC7" w:rsidRPr="00D83966"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vagyontárgyak biztonságos elhelyezésének ismertetése (gépkocsi, pénz, ékszerek, műszaki cikkek stb.)</w:t>
      </w:r>
    </w:p>
    <w:p w:rsidR="00285CC7" w:rsidRPr="00D83966"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D83966">
        <w:rPr>
          <w:rFonts w:ascii="Times New Roman" w:hAnsi="Times New Roman"/>
          <w:sz w:val="24"/>
          <w:szCs w:val="24"/>
        </w:rPr>
        <w:t>számítógép használat a vendégek fogadásánál, nyilvántartásánál/ vendégkönyvvezetésnél, a számla szabályos készítésénél</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Telefon, fax, számítógép, internet, pénztárgép, kártyaleolvasó kezelése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Levelezés (szakhatóságokkal, beszállítókkal, vendégekkel stb.) postai úton és e-mailen</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Kommunikáció magyarul és idegen nyelven (köszönés, ismerkedés, fogadás, elhelyezés)</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Közreműködés a vendégek étkeztetésében (reggelihez, vacsorához terítés, felszolgálás)</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Kapcsolattartás a vendéggel, elégedettség mérése, kapcsolatépítés a kulturált viselkedés és vendégfogadás szabályainak betartásával</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Beszerzésekkel, értékesítésekkel, vendégforgalommal kapcsolatos pénzügyi-, számviteli műveletek, jelentések, bevallások szabályos készítése nyomtatványon vagy számítógépes programon</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Baleset esetén elsősegélynyújtás, a szükséges intézkedések megtétele</w:t>
      </w:r>
    </w:p>
    <w:p w:rsidR="00285CC7" w:rsidRPr="00D83966" w:rsidRDefault="00285CC7" w:rsidP="00755E21">
      <w:pPr>
        <w:tabs>
          <w:tab w:val="left" w:pos="1418"/>
          <w:tab w:val="right" w:pos="9072"/>
        </w:tabs>
        <w:ind w:left="851"/>
        <w:jc w:val="both"/>
        <w:rPr>
          <w:rFonts w:ascii="Times New Roman" w:hAnsi="Times New Roman"/>
          <w:sz w:val="24"/>
          <w:szCs w:val="24"/>
        </w:rPr>
      </w:pPr>
      <w:r w:rsidRPr="00D83966">
        <w:rPr>
          <w:rFonts w:ascii="Times New Roman" w:hAnsi="Times New Roman"/>
          <w:sz w:val="24"/>
          <w:szCs w:val="24"/>
        </w:rPr>
        <w:t>Feladatok ellátása a személyi és környezeti higiénia, valamint a munkavédelmi szabályok betartásával</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Falusi vendégfogadás sajátosságai</w:t>
      </w:r>
      <w:r w:rsidRPr="00D83966">
        <w:rPr>
          <w:rFonts w:ascii="Times New Roman" w:hAnsi="Times New Roman"/>
          <w:b/>
          <w:i/>
          <w:sz w:val="24"/>
          <w:szCs w:val="24"/>
        </w:rPr>
        <w:tab/>
      </w:r>
      <w:r w:rsidR="00BD4903" w:rsidRPr="00D83966">
        <w:rPr>
          <w:rFonts w:ascii="Times New Roman" w:hAnsi="Times New Roman"/>
          <w:b/>
          <w:i/>
          <w:sz w:val="24"/>
          <w:szCs w:val="24"/>
        </w:rPr>
        <w:t>42</w:t>
      </w:r>
      <w:r w:rsidRPr="00D83966">
        <w:rPr>
          <w:rFonts w:ascii="Times New Roman" w:hAnsi="Times New Roman"/>
          <w:b/>
          <w:i/>
          <w:sz w:val="24"/>
          <w:szCs w:val="24"/>
        </w:rPr>
        <w:t xml:space="preserve"> ó</w:t>
      </w:r>
      <w:r w:rsidR="00BD4903" w:rsidRPr="00D83966">
        <w:rPr>
          <w:rFonts w:ascii="Times New Roman" w:hAnsi="Times New Roman"/>
          <w:b/>
          <w:i/>
          <w:sz w:val="24"/>
          <w:szCs w:val="24"/>
        </w:rPr>
        <w:t>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Tervkészítés a vendéglátásra alkalmas lakás kialakítására, átalakítására, korszerűsítésére, berendezésének kiegészítésére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 xml:space="preserve">Piackutatás végzése, a helyi igények, lehetőségek, környezeti feltételek, tágabb és szűkebb környezet hagyományainak, a hagyományőrzés lehetőségeinek feltárása </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Arculattervezés (logo, névjegykártya, levélpapír, szórólap)</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On-line marketing, honlap használat</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Részvétel kiállításokon, kapcsolatkeresés a vendéggel</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Vendéglátóhely indításának feltételei, a falusi vendégfogadás sajátosságai, követelményei</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Vendéglátóhely berendezése, helyi hagyományos eszközök, tárgyak beszerzése, felhasználása a lakás, a vendégszoba, környezet díszítésében</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Tisztálkodási feltételek tisztaság, rend, higiéniás előírások biztosítása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Virágoskert, veteményes, fűszer- és gyógynövény ágyások, pázsit, pihenőkert, udvar, a ház körüli állatok (haszon- és hobbiállatok) gondozása, időszerű gazdasági munkák végzése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Saját termelésű termékeket felhasználva igény szerinti részleges vagy teljes ellátás biztosítása (az étlap, étrend ennek megfelelő összeállítása, az ételeket elkészítése, terítés, felszolgálás)</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 xml:space="preserve">Tájjellegű ételek készítése (a vendég igénye szerint bemutatás, vagy a vendéggel közös főzés) </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Szabadban történő sütés-főzés, étkezés (tájjellegű ételkészítés, hús-, kolbász-, szalonnasütés, bográcsozás) szervezése, előkészítése, bemutatása a vendégeknek</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Ünnepi előkészületek, ünnepi menük készítése a hagyományos, helyi étkezési szokásoknak megfelelően</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Helyi hagyományokon alapuló tárgyak értékesítése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Népi kismesterségek bemutatása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Alapvető virágkötészeti munkák végzése</w:t>
      </w:r>
    </w:p>
    <w:p w:rsidR="00285CC7" w:rsidRPr="00D83966" w:rsidRDefault="00285CC7" w:rsidP="00755E21">
      <w:pPr>
        <w:tabs>
          <w:tab w:val="left" w:pos="1418"/>
          <w:tab w:val="right" w:pos="9072"/>
        </w:tabs>
        <w:ind w:left="851"/>
        <w:jc w:val="both"/>
        <w:rPr>
          <w:rFonts w:ascii="Times New Roman" w:hAnsi="Times New Roman"/>
          <w:sz w:val="24"/>
          <w:szCs w:val="24"/>
        </w:rPr>
      </w:pPr>
      <w:r w:rsidRPr="00D83966">
        <w:rPr>
          <w:rFonts w:ascii="Times New Roman" w:hAnsi="Times New Roman"/>
          <w:sz w:val="24"/>
          <w:szCs w:val="24"/>
        </w:rPr>
        <w:t>Termésekből, virágokból dekoráció, ajándék készítése</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Programok, gyermekprogramok szervezése</w:t>
      </w:r>
      <w:r w:rsidRPr="00D83966">
        <w:rPr>
          <w:rFonts w:ascii="Times New Roman" w:hAnsi="Times New Roman"/>
          <w:b/>
          <w:i/>
          <w:sz w:val="24"/>
          <w:szCs w:val="24"/>
        </w:rPr>
        <w:tab/>
      </w:r>
      <w:r w:rsidR="00BD4903" w:rsidRPr="00D83966">
        <w:rPr>
          <w:rFonts w:ascii="Times New Roman" w:hAnsi="Times New Roman"/>
          <w:b/>
          <w:i/>
          <w:sz w:val="24"/>
          <w:szCs w:val="24"/>
        </w:rPr>
        <w:t>63</w:t>
      </w:r>
      <w:r w:rsidRPr="00D83966">
        <w:rPr>
          <w:rFonts w:ascii="Times New Roman" w:hAnsi="Times New Roman"/>
          <w:b/>
          <w:i/>
          <w:sz w:val="24"/>
          <w:szCs w:val="24"/>
        </w:rPr>
        <w:t xml:space="preserve"> ó</w:t>
      </w:r>
      <w:r w:rsidR="00BD4903" w:rsidRPr="00D83966">
        <w:rPr>
          <w:rFonts w:ascii="Times New Roman" w:hAnsi="Times New Roman"/>
          <w:b/>
          <w:i/>
          <w:sz w:val="24"/>
          <w:szCs w:val="24"/>
        </w:rPr>
        <w:t>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Szabadidős tevékenységek tervezése, javaslatok a kikapcsolódásra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Vendégek igénye szerinti programok előkészítése, megszervezése, a szükséges eszközök biztosítása, kölcsönzése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Utazás előkészítése, lebonyolítása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Saját gazdaságban, megvalósítható programok, helyi program lehetőségek, szolgáltatások felmérése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Saját gazdaságban a virágoskert, a konyhakert növényeinek, fűszer- és gyógynövényeknek a megismertetése, haszon- és hobbiállatok bemutatása a vendégeknek</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Egyházi, családi ünnepek (eljegyzés, esküvő stb.) beépítése a programokba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Népi játékok, mondókák, népzene, népdalok ismeretében közös programok szervezése a vendéggel</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Népviselet, népszokások bemutatása</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Néptánc bemutatók, alaplépések ismertetése, táncház szervezése</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Programok a vendéglátó területén kívül: falunap, kiállítás, fesztivál, búcsú, népművészeti vásár, szüret, termelési bemutató, főzőverseny, a település, tájegység hagyományőrző és hagyományteremtő rendezvényein történő részvétel</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Programok a lakóhelyen kívül: kirándulás, kerékpár, vízi sportok, egyéb versenyek</w:t>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Gyermekprogramok szervezése</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D83966">
        <w:rPr>
          <w:rFonts w:ascii="Times New Roman" w:hAnsi="Times New Roman"/>
          <w:b/>
          <w:i/>
          <w:sz w:val="24"/>
          <w:szCs w:val="24"/>
        </w:rPr>
        <w:t>Családi gazdaság, vendégfogadás, falusi turizmus tanulmányozása</w:t>
      </w:r>
      <w:r w:rsidRPr="00D83966">
        <w:rPr>
          <w:rFonts w:ascii="Times New Roman" w:hAnsi="Times New Roman"/>
          <w:b/>
          <w:i/>
          <w:sz w:val="24"/>
          <w:szCs w:val="24"/>
        </w:rPr>
        <w:tab/>
      </w:r>
      <w:r w:rsidR="00BD4903" w:rsidRPr="00D83966">
        <w:rPr>
          <w:rFonts w:ascii="Times New Roman" w:hAnsi="Times New Roman"/>
          <w:b/>
          <w:i/>
          <w:sz w:val="24"/>
          <w:szCs w:val="24"/>
        </w:rPr>
        <w:t>49 óra</w:t>
      </w:r>
    </w:p>
    <w:p w:rsidR="00285CC7" w:rsidRPr="00D83966" w:rsidRDefault="00285CC7" w:rsidP="00285CC7">
      <w:pPr>
        <w:tabs>
          <w:tab w:val="left" w:pos="1701"/>
          <w:tab w:val="right" w:pos="9072"/>
        </w:tabs>
        <w:ind w:left="567"/>
        <w:rPr>
          <w:rFonts w:ascii="Times New Roman" w:hAnsi="Times New Roman"/>
          <w:b/>
          <w:i/>
          <w:sz w:val="24"/>
          <w:szCs w:val="24"/>
        </w:rPr>
      </w:pPr>
      <w:r w:rsidRPr="00D83966">
        <w:rPr>
          <w:rFonts w:ascii="Times New Roman" w:hAnsi="Times New Roman"/>
          <w:b/>
          <w:i/>
          <w:sz w:val="24"/>
          <w:szCs w:val="24"/>
        </w:rPr>
        <w:tab/>
      </w:r>
      <w:r w:rsidRPr="00D83966">
        <w:rPr>
          <w:rFonts w:ascii="Times New Roman" w:hAnsi="Times New Roman"/>
          <w:b/>
          <w:i/>
          <w:sz w:val="24"/>
          <w:szCs w:val="24"/>
        </w:rPr>
        <w:tab/>
      </w:r>
    </w:p>
    <w:p w:rsidR="00285CC7" w:rsidRPr="00D83966" w:rsidRDefault="00285CC7" w:rsidP="00755E21">
      <w:pPr>
        <w:ind w:left="851"/>
        <w:jc w:val="both"/>
        <w:rPr>
          <w:rFonts w:ascii="Times New Roman" w:hAnsi="Times New Roman"/>
          <w:sz w:val="24"/>
          <w:szCs w:val="24"/>
        </w:rPr>
      </w:pPr>
      <w:r w:rsidRPr="00D83966">
        <w:rPr>
          <w:rFonts w:ascii="Times New Roman" w:hAnsi="Times New Roman"/>
          <w:sz w:val="24"/>
          <w:szCs w:val="24"/>
        </w:rPr>
        <w:t>Az intézmény, a hallgatók lakóhelye környékén működő családi, mezőgazdasági vállalkozások megtekintése, ahol egyértelműen, példaszerűen működik a falusi vendéglátási tevékenység. Célszerű több területen látogatást tenni, és konkrét tapasztalatokat szerezve kapcsolatépítést kezdeményezni.</w:t>
      </w:r>
    </w:p>
    <w:p w:rsidR="00285CC7" w:rsidRPr="00D83966" w:rsidRDefault="00285CC7" w:rsidP="00285CC7">
      <w:pPr>
        <w:tabs>
          <w:tab w:val="left" w:pos="1418"/>
          <w:tab w:val="right" w:pos="9072"/>
        </w:tabs>
        <w:ind w:left="851"/>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képzés javasolt helyszíne (ajánlás)</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tanulói tevékenységformák (ajánlás)</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sajátos módszerek (ajánlás)</w:t>
      </w:r>
    </w:p>
    <w:p w:rsidR="00285CC7" w:rsidRPr="00D83966" w:rsidRDefault="00285CC7" w:rsidP="00285CC7">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83966" w:rsidRPr="00D83966" w:rsidTr="00326A0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326A0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285CC7" w:rsidRPr="00D83966"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bl>
    <w:p w:rsidR="00285CC7" w:rsidRPr="00D83966"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D83966">
        <w:rPr>
          <w:rFonts w:ascii="Times New Roman" w:hAnsi="Times New Roman"/>
          <w:b/>
          <w:sz w:val="24"/>
          <w:szCs w:val="24"/>
        </w:rPr>
        <w:t>A tantárgy elsajátítása során alkalmazható tanulói tevékenységformák (ajánlás)</w:t>
      </w:r>
    </w:p>
    <w:p w:rsidR="00285CC7" w:rsidRPr="00D83966" w:rsidRDefault="00285CC7" w:rsidP="00285CC7">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83966" w:rsidRPr="00D83966" w:rsidTr="00326A0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xml:space="preserve">Alkalmazandó eszközök és felszerelések </w:t>
            </w:r>
          </w:p>
        </w:tc>
      </w:tr>
      <w:tr w:rsidR="00D83966" w:rsidRPr="00D83966" w:rsidTr="00326A0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D83966" w:rsidRDefault="00285CC7" w:rsidP="00326A08">
            <w:pPr>
              <w:rPr>
                <w:rFonts w:ascii="Times New Roman" w:hAnsi="Times New Roman"/>
                <w:sz w:val="20"/>
                <w:szCs w:val="20"/>
              </w:rPr>
            </w:pP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 feldolgozó tevékenységek</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Ismeretalkalmazási gyakorló tevékenységek, feladatok</w:t>
            </w: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D83966"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r w:rsidR="00285CC7" w:rsidRPr="00D83966"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jc w:val="center"/>
              <w:rPr>
                <w:rFonts w:ascii="Times New Roman" w:hAnsi="Times New Roman"/>
                <w:sz w:val="20"/>
                <w:szCs w:val="20"/>
              </w:rPr>
            </w:pPr>
            <w:r w:rsidRPr="00D83966">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D83966" w:rsidRDefault="00285CC7" w:rsidP="00326A08">
            <w:pPr>
              <w:rPr>
                <w:rFonts w:ascii="Times New Roman" w:hAnsi="Times New Roman"/>
                <w:sz w:val="20"/>
                <w:szCs w:val="20"/>
              </w:rPr>
            </w:pPr>
            <w:r w:rsidRPr="00D83966">
              <w:rPr>
                <w:rFonts w:ascii="Times New Roman" w:hAnsi="Times New Roman"/>
                <w:sz w:val="20"/>
                <w:szCs w:val="20"/>
              </w:rPr>
              <w:t> </w:t>
            </w:r>
          </w:p>
        </w:tc>
      </w:tr>
    </w:tbl>
    <w:p w:rsidR="00285CC7" w:rsidRPr="00D83966" w:rsidRDefault="00285CC7" w:rsidP="00285CC7">
      <w:pPr>
        <w:ind w:left="426"/>
        <w:rPr>
          <w:rFonts w:ascii="Times New Roman" w:hAnsi="Times New Roman"/>
          <w:sz w:val="24"/>
          <w:szCs w:val="24"/>
        </w:rPr>
      </w:pPr>
    </w:p>
    <w:p w:rsidR="00285CC7" w:rsidRPr="00D83966"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D83966">
        <w:rPr>
          <w:rFonts w:ascii="Times New Roman" w:hAnsi="Times New Roman"/>
          <w:b/>
          <w:sz w:val="24"/>
          <w:szCs w:val="24"/>
        </w:rPr>
        <w:t>A tantárgy értékelésének módja</w:t>
      </w:r>
    </w:p>
    <w:p w:rsidR="00285CC7" w:rsidRPr="00D83966" w:rsidRDefault="00285CC7" w:rsidP="00755E21">
      <w:pPr>
        <w:ind w:left="426"/>
        <w:jc w:val="both"/>
        <w:rPr>
          <w:rFonts w:ascii="Times New Roman" w:hAnsi="Times New Roman"/>
          <w:sz w:val="24"/>
          <w:szCs w:val="24"/>
        </w:rPr>
      </w:pPr>
      <w:r w:rsidRPr="00D83966">
        <w:rPr>
          <w:rFonts w:ascii="Times New Roman" w:hAnsi="Times New Roman"/>
          <w:sz w:val="24"/>
          <w:szCs w:val="24"/>
        </w:rPr>
        <w:t>A nemzeti köznevelésről szóló 2011. évi CXC. törvény. 54. § (2) a) pontja szerinti értékeléssel.</w:t>
      </w:r>
    </w:p>
    <w:p w:rsidR="00285CC7" w:rsidRPr="00D83966" w:rsidRDefault="00285CC7" w:rsidP="00285CC7">
      <w:pPr>
        <w:ind w:left="426"/>
        <w:rPr>
          <w:rFonts w:ascii="Times New Roman" w:hAnsi="Times New Roman"/>
          <w:sz w:val="24"/>
          <w:szCs w:val="24"/>
        </w:rPr>
      </w:pPr>
    </w:p>
    <w:p w:rsidR="00285CC7" w:rsidRPr="00D83966" w:rsidRDefault="00285CC7" w:rsidP="00285CC7">
      <w:pPr>
        <w:ind w:left="426"/>
        <w:rPr>
          <w:rFonts w:ascii="Times New Roman" w:hAnsi="Times New Roman"/>
          <w:sz w:val="24"/>
          <w:szCs w:val="24"/>
        </w:rPr>
      </w:pPr>
    </w:p>
    <w:p w:rsidR="00F30BEC" w:rsidRPr="00D83966" w:rsidRDefault="00285CC7" w:rsidP="00285CC7">
      <w:pPr>
        <w:spacing w:after="200" w:line="276" w:lineRule="auto"/>
        <w:rPr>
          <w:rFonts w:ascii="Times New Roman" w:hAnsi="Times New Roman"/>
          <w:sz w:val="24"/>
          <w:szCs w:val="24"/>
        </w:rPr>
      </w:pPr>
      <w:r w:rsidRPr="00D83966">
        <w:rPr>
          <w:rFonts w:ascii="Times New Roman" w:hAnsi="Times New Roman"/>
          <w:sz w:val="24"/>
          <w:szCs w:val="24"/>
        </w:rPr>
        <w:br w:type="page"/>
      </w:r>
    </w:p>
    <w:p w:rsidR="00B20930" w:rsidRPr="00D83966" w:rsidRDefault="00B20930" w:rsidP="00B20930">
      <w:pPr>
        <w:ind w:left="426"/>
        <w:rPr>
          <w:rFonts w:ascii="Times New Roman" w:hAnsi="Times New Roman"/>
          <w:sz w:val="24"/>
          <w:szCs w:val="24"/>
        </w:rPr>
      </w:pPr>
    </w:p>
    <w:p w:rsidR="00755E21" w:rsidRDefault="007379CA" w:rsidP="007379CA">
      <w:pPr>
        <w:jc w:val="center"/>
        <w:rPr>
          <w:rFonts w:ascii="Times New Roman" w:eastAsia="Calibri" w:hAnsi="Times New Roman"/>
          <w:b/>
          <w:caps/>
          <w:sz w:val="24"/>
          <w:szCs w:val="22"/>
          <w:lang w:eastAsia="en-US"/>
        </w:rPr>
      </w:pPr>
      <w:r w:rsidRPr="007379CA">
        <w:rPr>
          <w:rFonts w:ascii="Times New Roman" w:eastAsia="Calibri" w:hAnsi="Times New Roman"/>
          <w:b/>
          <w:caps/>
          <w:sz w:val="24"/>
          <w:szCs w:val="22"/>
          <w:lang w:eastAsia="en-US"/>
        </w:rPr>
        <w:t>Összefüggő szakmai gyakorlat</w:t>
      </w:r>
    </w:p>
    <w:p w:rsidR="007379CA" w:rsidRPr="00D83966" w:rsidRDefault="007379CA" w:rsidP="00755E21">
      <w:pPr>
        <w:rPr>
          <w:rFonts w:ascii="Times New Roman" w:hAnsi="Times New Roman"/>
          <w:szCs w:val="24"/>
          <w:shd w:val="clear" w:color="auto" w:fill="FFFFFF"/>
        </w:rPr>
      </w:pPr>
    </w:p>
    <w:p w:rsidR="00755E21" w:rsidRPr="00D83966" w:rsidRDefault="00755E21" w:rsidP="00755E21">
      <w:pPr>
        <w:jc w:val="center"/>
        <w:rPr>
          <w:rFonts w:ascii="Times New Roman" w:hAnsi="Times New Roman"/>
          <w:sz w:val="24"/>
          <w:szCs w:val="24"/>
          <w:shd w:val="clear" w:color="auto" w:fill="FFFFFF"/>
        </w:rPr>
      </w:pPr>
      <w:r w:rsidRPr="00D83966">
        <w:rPr>
          <w:rFonts w:ascii="Times New Roman" w:hAnsi="Times New Roman"/>
          <w:sz w:val="24"/>
          <w:szCs w:val="24"/>
          <w:shd w:val="clear" w:color="auto" w:fill="FFFFFF"/>
        </w:rPr>
        <w:t>SNI/1 évfolyamot követően 70 óra</w:t>
      </w:r>
    </w:p>
    <w:p w:rsidR="00755E21" w:rsidRPr="00D83966" w:rsidRDefault="00755E21" w:rsidP="00755E21">
      <w:pPr>
        <w:jc w:val="center"/>
        <w:rPr>
          <w:rFonts w:ascii="Times New Roman" w:hAnsi="Times New Roman"/>
          <w:sz w:val="24"/>
          <w:szCs w:val="24"/>
          <w:shd w:val="clear" w:color="auto" w:fill="FFFFFF"/>
        </w:rPr>
      </w:pPr>
      <w:r w:rsidRPr="00D83966">
        <w:rPr>
          <w:rFonts w:ascii="Times New Roman" w:hAnsi="Times New Roman"/>
          <w:sz w:val="24"/>
          <w:szCs w:val="24"/>
          <w:shd w:val="clear" w:color="auto" w:fill="FFFFFF"/>
        </w:rPr>
        <w:t>SNI/2 évfolyamot követően 105 óra</w:t>
      </w:r>
    </w:p>
    <w:p w:rsidR="00755E21" w:rsidRPr="00D83966" w:rsidRDefault="00755E21" w:rsidP="00755E21">
      <w:pPr>
        <w:jc w:val="center"/>
        <w:rPr>
          <w:rFonts w:ascii="Times New Roman" w:hAnsi="Times New Roman"/>
          <w:sz w:val="24"/>
          <w:szCs w:val="24"/>
          <w:shd w:val="clear" w:color="auto" w:fill="FFFFFF"/>
        </w:rPr>
      </w:pPr>
      <w:r w:rsidRPr="00D83966">
        <w:rPr>
          <w:rFonts w:ascii="Times New Roman" w:hAnsi="Times New Roman"/>
          <w:sz w:val="24"/>
          <w:szCs w:val="24"/>
          <w:shd w:val="clear" w:color="auto" w:fill="FFFFFF"/>
        </w:rPr>
        <w:t>SNI/3 évfolyamot követően 105 óra</w:t>
      </w:r>
    </w:p>
    <w:p w:rsidR="00755E21" w:rsidRPr="00D83966" w:rsidRDefault="00755E21" w:rsidP="00755E21">
      <w:pPr>
        <w:jc w:val="center"/>
        <w:rPr>
          <w:rFonts w:ascii="Times New Roman" w:hAnsi="Times New Roman"/>
          <w:sz w:val="24"/>
          <w:szCs w:val="24"/>
          <w:shd w:val="clear" w:color="auto" w:fill="FFFFFF"/>
        </w:rPr>
      </w:pPr>
    </w:p>
    <w:p w:rsidR="00755E21" w:rsidRPr="00D83966" w:rsidRDefault="00755E21" w:rsidP="00755E21">
      <w:pPr>
        <w:widowControl w:val="0"/>
        <w:suppressAutoHyphens/>
        <w:jc w:val="both"/>
        <w:rPr>
          <w:rFonts w:ascii="Times New Roman" w:hAnsi="Times New Roman"/>
          <w:sz w:val="24"/>
          <w:szCs w:val="24"/>
          <w:shd w:val="clear" w:color="auto" w:fill="FFFFFF"/>
        </w:rPr>
      </w:pPr>
      <w:r w:rsidRPr="00D83966">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755E21" w:rsidRPr="00D83966" w:rsidRDefault="00755E21" w:rsidP="00755E21">
      <w:pPr>
        <w:widowControl w:val="0"/>
        <w:suppressAutoHyphens/>
        <w:jc w:val="both"/>
        <w:rPr>
          <w:rFonts w:ascii="Times New Roman" w:hAnsi="Times New Roman"/>
          <w:sz w:val="24"/>
          <w:szCs w:val="24"/>
          <w:shd w:val="clear" w:color="auto" w:fill="FFFFFF"/>
        </w:rPr>
      </w:pPr>
    </w:p>
    <w:p w:rsidR="00755E21" w:rsidRPr="00D83966" w:rsidRDefault="00755E21" w:rsidP="00755E21">
      <w:pPr>
        <w:widowControl w:val="0"/>
        <w:suppressAutoHyphens/>
        <w:jc w:val="both"/>
        <w:rPr>
          <w:rFonts w:ascii="Times New Roman" w:hAnsi="Times New Roman"/>
          <w:sz w:val="24"/>
          <w:szCs w:val="24"/>
          <w:shd w:val="clear" w:color="auto" w:fill="FFFFFF"/>
        </w:rPr>
      </w:pPr>
      <w:r w:rsidRPr="00D83966">
        <w:rPr>
          <w:rFonts w:ascii="Times New Roman" w:hAnsi="Times New Roman"/>
          <w:sz w:val="24"/>
          <w:szCs w:val="24"/>
          <w:shd w:val="clear" w:color="auto" w:fill="FFFFFF"/>
        </w:rPr>
        <w:t>A SNI/1. évfolyamot követő szakmai gyakorlat szakmai tartalma:</w:t>
      </w:r>
    </w:p>
    <w:p w:rsidR="00755E21" w:rsidRPr="00D83966" w:rsidRDefault="00755E21" w:rsidP="00755E21">
      <w:pPr>
        <w:widowControl w:val="0"/>
        <w:suppressAutoHyphens/>
        <w:jc w:val="both"/>
        <w:rPr>
          <w:rFonts w:ascii="Times New Roman" w:hAnsi="Times New Roman"/>
          <w:sz w:val="24"/>
          <w:szCs w:val="24"/>
          <w:shd w:val="clear" w:color="auto" w:fill="FFFFFF"/>
        </w:rPr>
      </w:pPr>
      <w:r w:rsidRPr="00D83966">
        <w:rPr>
          <w:rFonts w:ascii="Times New Roman" w:hAnsi="Times New Roman"/>
          <w:sz w:val="24"/>
          <w:szCs w:val="24"/>
          <w:shd w:val="clear" w:color="auto" w:fill="FFFFFF"/>
        </w:rPr>
        <w:t>A szakmai tartalom részletes kifejtése</w:t>
      </w:r>
    </w:p>
    <w:p w:rsidR="00755E21" w:rsidRPr="00D83966" w:rsidRDefault="00755E21" w:rsidP="00755E21">
      <w:pPr>
        <w:widowControl w:val="0"/>
        <w:suppressAutoHyphens/>
        <w:jc w:val="both"/>
        <w:rPr>
          <w:rFonts w:ascii="Times New Roman" w:hAnsi="Times New Roman"/>
          <w:szCs w:val="24"/>
          <w:shd w:val="clear" w:color="auto" w:fill="FFFFFF"/>
        </w:rPr>
      </w:pPr>
    </w:p>
    <w:p w:rsidR="00DC68CE" w:rsidRPr="00D83966" w:rsidRDefault="00DC68CE" w:rsidP="00755E21">
      <w:pPr>
        <w:ind w:left="851"/>
        <w:jc w:val="both"/>
        <w:rPr>
          <w:rFonts w:ascii="Times New Roman" w:hAnsi="Times New Roman"/>
          <w:sz w:val="24"/>
          <w:szCs w:val="24"/>
        </w:rPr>
      </w:pPr>
      <w:r w:rsidRPr="00D83966">
        <w:rPr>
          <w:rFonts w:ascii="Times New Roman" w:hAnsi="Times New Roman"/>
          <w:sz w:val="24"/>
          <w:szCs w:val="24"/>
        </w:rPr>
        <w:t>11613-16 Élelmiszeripari áruismeret kistermelőknek/Áruismeret</w:t>
      </w:r>
    </w:p>
    <w:p w:rsidR="00B20930" w:rsidRPr="00D83966" w:rsidRDefault="00DC68CE" w:rsidP="00755E21">
      <w:pPr>
        <w:ind w:left="851"/>
        <w:jc w:val="both"/>
        <w:rPr>
          <w:rFonts w:ascii="Times New Roman" w:hAnsi="Times New Roman"/>
          <w:sz w:val="24"/>
          <w:szCs w:val="24"/>
        </w:rPr>
      </w:pPr>
      <w:r w:rsidRPr="00D83966">
        <w:rPr>
          <w:rFonts w:ascii="Times New Roman" w:hAnsi="Times New Roman"/>
          <w:sz w:val="24"/>
          <w:szCs w:val="24"/>
        </w:rPr>
        <w:t>11615-16 Kistermelői zöldség- és gyümölcsfeldolgozás</w:t>
      </w:r>
    </w:p>
    <w:p w:rsidR="00B20930" w:rsidRPr="00D83966" w:rsidRDefault="00DC68CE" w:rsidP="00755E21">
      <w:pPr>
        <w:ind w:left="851"/>
        <w:jc w:val="both"/>
        <w:rPr>
          <w:rFonts w:ascii="Times New Roman" w:hAnsi="Times New Roman"/>
          <w:sz w:val="24"/>
          <w:szCs w:val="24"/>
        </w:rPr>
      </w:pPr>
      <w:r w:rsidRPr="00D83966">
        <w:rPr>
          <w:rFonts w:ascii="Times New Roman" w:hAnsi="Times New Roman"/>
          <w:sz w:val="24"/>
          <w:szCs w:val="24"/>
        </w:rPr>
        <w:t>11620-16 Higiénia és minőségbiztosítás kistermelőknek/Higiénia</w:t>
      </w:r>
    </w:p>
    <w:p w:rsidR="00B20930" w:rsidRPr="00D83966" w:rsidRDefault="00B20930" w:rsidP="00755E21">
      <w:pPr>
        <w:jc w:val="both"/>
        <w:rPr>
          <w:rFonts w:ascii="Times New Roman" w:hAnsi="Times New Roman"/>
          <w:sz w:val="24"/>
          <w:szCs w:val="24"/>
        </w:rPr>
      </w:pPr>
    </w:p>
    <w:p w:rsidR="00755E21" w:rsidRPr="00D83966" w:rsidRDefault="00755E21" w:rsidP="00755E21">
      <w:pPr>
        <w:widowControl w:val="0"/>
        <w:suppressAutoHyphens/>
        <w:jc w:val="both"/>
        <w:rPr>
          <w:rFonts w:ascii="Times New Roman" w:hAnsi="Times New Roman"/>
          <w:sz w:val="24"/>
          <w:szCs w:val="24"/>
          <w:shd w:val="clear" w:color="auto" w:fill="FFFFFF"/>
        </w:rPr>
      </w:pPr>
      <w:r w:rsidRPr="00D83966">
        <w:rPr>
          <w:rFonts w:ascii="Times New Roman" w:hAnsi="Times New Roman"/>
          <w:sz w:val="24"/>
          <w:szCs w:val="24"/>
          <w:shd w:val="clear" w:color="auto" w:fill="FFFFFF"/>
        </w:rPr>
        <w:t>A SNI/2. évfolyamot követő szakmai gyakorlat szakmai tartalma:</w:t>
      </w:r>
    </w:p>
    <w:p w:rsidR="00755E21" w:rsidRPr="00D83966" w:rsidRDefault="00755E21" w:rsidP="00755E21">
      <w:pPr>
        <w:widowControl w:val="0"/>
        <w:suppressAutoHyphens/>
        <w:jc w:val="both"/>
        <w:rPr>
          <w:rFonts w:ascii="Times New Roman" w:hAnsi="Times New Roman"/>
          <w:sz w:val="24"/>
          <w:szCs w:val="24"/>
          <w:shd w:val="clear" w:color="auto" w:fill="FFFFFF"/>
        </w:rPr>
      </w:pPr>
      <w:r w:rsidRPr="00D83966">
        <w:rPr>
          <w:rFonts w:ascii="Times New Roman" w:hAnsi="Times New Roman"/>
          <w:sz w:val="24"/>
          <w:szCs w:val="24"/>
          <w:shd w:val="clear" w:color="auto" w:fill="FFFFFF"/>
        </w:rPr>
        <w:t>A szakmai tartalom részletes kifejtése</w:t>
      </w:r>
    </w:p>
    <w:p w:rsidR="00755E21" w:rsidRPr="00D83966" w:rsidRDefault="00755E21" w:rsidP="00755E21">
      <w:pPr>
        <w:widowControl w:val="0"/>
        <w:suppressAutoHyphens/>
        <w:jc w:val="both"/>
        <w:rPr>
          <w:rFonts w:ascii="Times New Roman" w:hAnsi="Times New Roman"/>
          <w:szCs w:val="24"/>
          <w:shd w:val="clear" w:color="auto" w:fill="FFFFFF"/>
        </w:rPr>
      </w:pPr>
    </w:p>
    <w:p w:rsidR="00B20930" w:rsidRPr="00D83966" w:rsidRDefault="00DC68CE" w:rsidP="00755E21">
      <w:pPr>
        <w:ind w:left="851"/>
        <w:jc w:val="both"/>
        <w:rPr>
          <w:rFonts w:ascii="Times New Roman" w:hAnsi="Times New Roman"/>
          <w:sz w:val="24"/>
          <w:szCs w:val="24"/>
        </w:rPr>
      </w:pPr>
      <w:r w:rsidRPr="00D83966">
        <w:rPr>
          <w:rFonts w:ascii="Times New Roman" w:hAnsi="Times New Roman"/>
          <w:sz w:val="24"/>
          <w:szCs w:val="24"/>
        </w:rPr>
        <w:t>11613-16 Élelmiszeripari áruismeret kistermelőknek/Mikrobiológia</w:t>
      </w:r>
    </w:p>
    <w:p w:rsidR="00DC68CE" w:rsidRPr="00D83966" w:rsidRDefault="00DC68CE" w:rsidP="00755E21">
      <w:pPr>
        <w:ind w:left="851"/>
        <w:jc w:val="both"/>
        <w:rPr>
          <w:rFonts w:ascii="Times New Roman" w:hAnsi="Times New Roman"/>
          <w:sz w:val="24"/>
          <w:szCs w:val="24"/>
        </w:rPr>
      </w:pPr>
      <w:r w:rsidRPr="00D83966">
        <w:rPr>
          <w:rFonts w:ascii="Times New Roman" w:hAnsi="Times New Roman"/>
          <w:sz w:val="24"/>
          <w:szCs w:val="24"/>
        </w:rPr>
        <w:t>11616-16 Kistermelői húsfeldolgozás</w:t>
      </w:r>
    </w:p>
    <w:p w:rsidR="00DC68CE" w:rsidRPr="00D83966" w:rsidRDefault="00DC68CE" w:rsidP="00755E21">
      <w:pPr>
        <w:ind w:left="851"/>
        <w:jc w:val="both"/>
        <w:rPr>
          <w:rFonts w:ascii="Times New Roman" w:hAnsi="Times New Roman"/>
          <w:sz w:val="24"/>
          <w:szCs w:val="24"/>
        </w:rPr>
      </w:pPr>
      <w:r w:rsidRPr="00D83966">
        <w:rPr>
          <w:rFonts w:ascii="Times New Roman" w:hAnsi="Times New Roman"/>
          <w:sz w:val="24"/>
          <w:szCs w:val="24"/>
        </w:rPr>
        <w:t>11617-16 Kistermelői sütő-, cukrász- és édesipari termékek</w:t>
      </w:r>
    </w:p>
    <w:p w:rsidR="00DC68CE" w:rsidRPr="00D83966" w:rsidRDefault="00DC68CE" w:rsidP="00755E21">
      <w:pPr>
        <w:ind w:left="851"/>
        <w:jc w:val="both"/>
        <w:rPr>
          <w:rFonts w:ascii="Times New Roman" w:hAnsi="Times New Roman"/>
          <w:sz w:val="24"/>
          <w:szCs w:val="24"/>
        </w:rPr>
      </w:pPr>
    </w:p>
    <w:p w:rsidR="00755E21" w:rsidRPr="00D83966" w:rsidRDefault="00755E21" w:rsidP="00755E21">
      <w:pPr>
        <w:widowControl w:val="0"/>
        <w:suppressAutoHyphens/>
        <w:jc w:val="both"/>
        <w:rPr>
          <w:rFonts w:ascii="Times New Roman" w:hAnsi="Times New Roman"/>
          <w:sz w:val="24"/>
          <w:szCs w:val="24"/>
          <w:shd w:val="clear" w:color="auto" w:fill="FFFFFF"/>
        </w:rPr>
      </w:pPr>
      <w:r w:rsidRPr="00D83966">
        <w:rPr>
          <w:rFonts w:ascii="Times New Roman" w:hAnsi="Times New Roman"/>
          <w:sz w:val="24"/>
          <w:szCs w:val="24"/>
          <w:shd w:val="clear" w:color="auto" w:fill="FFFFFF"/>
        </w:rPr>
        <w:t>A SNI/3. évfolyamot követő szakmai gyakorlat szakmai tartalma:</w:t>
      </w:r>
    </w:p>
    <w:p w:rsidR="00755E21" w:rsidRPr="00D83966" w:rsidRDefault="00755E21" w:rsidP="00755E21">
      <w:pPr>
        <w:widowControl w:val="0"/>
        <w:suppressAutoHyphens/>
        <w:jc w:val="both"/>
        <w:rPr>
          <w:rFonts w:ascii="Times New Roman" w:hAnsi="Times New Roman"/>
          <w:sz w:val="24"/>
          <w:szCs w:val="24"/>
          <w:shd w:val="clear" w:color="auto" w:fill="FFFFFF"/>
        </w:rPr>
      </w:pPr>
      <w:r w:rsidRPr="00D83966">
        <w:rPr>
          <w:rFonts w:ascii="Times New Roman" w:hAnsi="Times New Roman"/>
          <w:sz w:val="24"/>
          <w:szCs w:val="24"/>
          <w:shd w:val="clear" w:color="auto" w:fill="FFFFFF"/>
        </w:rPr>
        <w:t>A szakmai tartalom részletes kifejtése</w:t>
      </w:r>
    </w:p>
    <w:p w:rsidR="00755E21" w:rsidRPr="00D83966" w:rsidRDefault="00755E21" w:rsidP="00755E21">
      <w:pPr>
        <w:widowControl w:val="0"/>
        <w:suppressAutoHyphens/>
        <w:jc w:val="both"/>
        <w:rPr>
          <w:rFonts w:ascii="Times New Roman" w:hAnsi="Times New Roman"/>
          <w:szCs w:val="24"/>
          <w:shd w:val="clear" w:color="auto" w:fill="FFFFFF"/>
        </w:rPr>
      </w:pPr>
    </w:p>
    <w:p w:rsidR="00887A13" w:rsidRPr="00D83966" w:rsidRDefault="00006706" w:rsidP="00755E21">
      <w:pPr>
        <w:ind w:left="851"/>
        <w:jc w:val="both"/>
        <w:rPr>
          <w:rFonts w:ascii="Times New Roman" w:hAnsi="Times New Roman"/>
          <w:sz w:val="24"/>
          <w:szCs w:val="24"/>
        </w:rPr>
      </w:pPr>
      <w:r w:rsidRPr="00D83966">
        <w:rPr>
          <w:rFonts w:ascii="Times New Roman" w:hAnsi="Times New Roman"/>
          <w:sz w:val="24"/>
          <w:szCs w:val="24"/>
        </w:rPr>
        <w:t>11613-16 Élelmiszeripari áruismeret kistermelőknek/Táplálkozásélettan</w:t>
      </w:r>
    </w:p>
    <w:p w:rsidR="001B3A14" w:rsidRPr="00D83966" w:rsidRDefault="00006706" w:rsidP="00755E21">
      <w:pPr>
        <w:ind w:left="851"/>
        <w:jc w:val="both"/>
        <w:rPr>
          <w:rFonts w:ascii="Times New Roman" w:hAnsi="Times New Roman"/>
          <w:sz w:val="24"/>
          <w:szCs w:val="24"/>
        </w:rPr>
      </w:pPr>
      <w:r w:rsidRPr="00D83966">
        <w:rPr>
          <w:rFonts w:ascii="Times New Roman" w:hAnsi="Times New Roman"/>
          <w:sz w:val="24"/>
          <w:szCs w:val="24"/>
        </w:rPr>
        <w:t>11618-16 Erjedésipari és jövedéki ismeretek alapjai kistermelőknek</w:t>
      </w:r>
    </w:p>
    <w:p w:rsidR="00006706" w:rsidRPr="00D83966" w:rsidRDefault="00006706" w:rsidP="00755E21">
      <w:pPr>
        <w:ind w:left="851"/>
        <w:jc w:val="both"/>
        <w:rPr>
          <w:rFonts w:ascii="Times New Roman" w:hAnsi="Times New Roman"/>
          <w:sz w:val="24"/>
          <w:szCs w:val="24"/>
        </w:rPr>
      </w:pPr>
      <w:r w:rsidRPr="00D83966">
        <w:rPr>
          <w:rFonts w:ascii="Times New Roman" w:hAnsi="Times New Roman"/>
          <w:sz w:val="24"/>
          <w:szCs w:val="24"/>
        </w:rPr>
        <w:t>11619-16 Kistermelői tejtermék és sajt előállítása</w:t>
      </w:r>
    </w:p>
    <w:p w:rsidR="00006706" w:rsidRPr="00D83966" w:rsidRDefault="00006706" w:rsidP="00755E21">
      <w:pPr>
        <w:ind w:left="851"/>
        <w:jc w:val="both"/>
        <w:rPr>
          <w:rFonts w:ascii="Times New Roman" w:hAnsi="Times New Roman"/>
          <w:sz w:val="24"/>
          <w:szCs w:val="24"/>
        </w:rPr>
      </w:pPr>
      <w:r w:rsidRPr="00D83966">
        <w:rPr>
          <w:rFonts w:ascii="Times New Roman" w:hAnsi="Times New Roman"/>
          <w:sz w:val="24"/>
          <w:szCs w:val="24"/>
        </w:rPr>
        <w:t>11620-16 Higiénia és minőségbiztosítás kistermelőknek/Minőségbiztosítás</w:t>
      </w:r>
    </w:p>
    <w:p w:rsidR="00887A13" w:rsidRPr="00D83966" w:rsidRDefault="00887A13" w:rsidP="00755E21">
      <w:pPr>
        <w:ind w:left="851"/>
        <w:jc w:val="both"/>
        <w:rPr>
          <w:rFonts w:ascii="Times New Roman" w:hAnsi="Times New Roman"/>
          <w:sz w:val="24"/>
          <w:szCs w:val="24"/>
        </w:rPr>
      </w:pPr>
    </w:p>
    <w:p w:rsidR="00887A13" w:rsidRPr="00D83966" w:rsidRDefault="00887A13" w:rsidP="00755E21">
      <w:pPr>
        <w:ind w:left="851"/>
        <w:jc w:val="both"/>
        <w:rPr>
          <w:rFonts w:ascii="Times New Roman" w:hAnsi="Times New Roman"/>
          <w:sz w:val="24"/>
          <w:szCs w:val="24"/>
        </w:rPr>
      </w:pPr>
    </w:p>
    <w:sectPr w:rsidR="00887A13" w:rsidRPr="00D83966" w:rsidSect="002B717C">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922" w:rsidRDefault="005A2922">
      <w:r>
        <w:separator/>
      </w:r>
    </w:p>
  </w:endnote>
  <w:endnote w:type="continuationSeparator" w:id="0">
    <w:p w:rsidR="005A2922" w:rsidRDefault="005A2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922" w:rsidRDefault="005A2922">
      <w:r>
        <w:separator/>
      </w:r>
    </w:p>
  </w:footnote>
  <w:footnote w:type="continuationSeparator" w:id="0">
    <w:p w:rsidR="005A2922" w:rsidRDefault="005A292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
    <w:nsid w:val="000743B3"/>
    <w:multiLevelType w:val="multilevel"/>
    <w:tmpl w:val="8222D2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2BA388A"/>
    <w:multiLevelType w:val="hybridMultilevel"/>
    <w:tmpl w:val="85184B0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C36354F"/>
    <w:multiLevelType w:val="multilevel"/>
    <w:tmpl w:val="49C4660E"/>
    <w:styleLink w:val="Stlus1"/>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972"/>
        </w:tabs>
        <w:ind w:left="97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2">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3">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4">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nsid w:val="21F74271"/>
    <w:multiLevelType w:val="hybridMultilevel"/>
    <w:tmpl w:val="D10C78A4"/>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6">
    <w:nsid w:val="254D33B7"/>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tentative="1">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8">
    <w:nsid w:val="297A6A79"/>
    <w:multiLevelType w:val="multilevel"/>
    <w:tmpl w:val="2B4ED48C"/>
    <w:lvl w:ilvl="0">
      <w:start w:val="2"/>
      <w:numFmt w:val="decimal"/>
      <w:lvlText w:val="%1."/>
      <w:lvlJc w:val="left"/>
      <w:pPr>
        <w:ind w:left="540" w:hanging="540"/>
      </w:pPr>
      <w:rPr>
        <w:rFonts w:hint="default"/>
      </w:rPr>
    </w:lvl>
    <w:lvl w:ilvl="1">
      <w:start w:val="5"/>
      <w:numFmt w:val="decimal"/>
      <w:lvlText w:val="%1.%2."/>
      <w:lvlJc w:val="left"/>
      <w:pPr>
        <w:ind w:left="900" w:hanging="54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368B21E5"/>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7980341"/>
    <w:multiLevelType w:val="hybridMultilevel"/>
    <w:tmpl w:val="FE3C06F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49A7588E"/>
    <w:multiLevelType w:val="hybridMultilevel"/>
    <w:tmpl w:val="EA74EA46"/>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2">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4">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5">
    <w:nsid w:val="63C5566F"/>
    <w:multiLevelType w:val="multilevel"/>
    <w:tmpl w:val="70A6F84C"/>
    <w:lvl w:ilvl="0">
      <w:start w:val="3"/>
      <w:numFmt w:val="decimal"/>
      <w:lvlText w:val="%1."/>
      <w:lvlJc w:val="left"/>
      <w:pPr>
        <w:ind w:left="360" w:hanging="360"/>
      </w:pPr>
      <w:rPr>
        <w:rFonts w:hint="default"/>
        <w:b/>
        <w:sz w:val="24"/>
        <w:szCs w:val="24"/>
      </w:rPr>
    </w:lvl>
    <w:lvl w:ilvl="1">
      <w:start w:val="1"/>
      <w:numFmt w:val="decimal"/>
      <w:lvlText w:val="%1.%2."/>
      <w:lvlJc w:val="left"/>
      <w:pPr>
        <w:ind w:left="720" w:hanging="360"/>
      </w:pPr>
      <w:rPr>
        <w:rFonts w:hint="default"/>
        <w:b/>
        <w:i w:val="0"/>
      </w:rPr>
    </w:lvl>
    <w:lvl w:ilvl="2">
      <w:start w:val="1"/>
      <w:numFmt w:val="decimal"/>
      <w:lvlText w:val="%1.%2.%3."/>
      <w:lvlJc w:val="left"/>
      <w:pPr>
        <w:ind w:left="1440" w:hanging="720"/>
      </w:pPr>
      <w:rPr>
        <w:rFonts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4A72C68"/>
    <w:multiLevelType w:val="hybridMultilevel"/>
    <w:tmpl w:val="155EFE1E"/>
    <w:lvl w:ilvl="0" w:tplc="040E0001">
      <w:start w:val="1"/>
      <w:numFmt w:val="bullet"/>
      <w:lvlText w:val=""/>
      <w:lvlJc w:val="left"/>
      <w:pPr>
        <w:ind w:left="1571" w:hanging="360"/>
      </w:pPr>
      <w:rPr>
        <w:rFonts w:ascii="Symbol" w:hAnsi="Symbol" w:hint="default"/>
      </w:rPr>
    </w:lvl>
    <w:lvl w:ilvl="1" w:tplc="349A6A16">
      <w:numFmt w:val="bullet"/>
      <w:lvlText w:val="-"/>
      <w:lvlJc w:val="left"/>
      <w:pPr>
        <w:ind w:left="2291" w:hanging="360"/>
      </w:pPr>
      <w:rPr>
        <w:rFonts w:ascii="Times New Roman" w:eastAsiaTheme="minorHAns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8">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DE77DC0"/>
    <w:multiLevelType w:val="hybridMultilevel"/>
    <w:tmpl w:val="62720BFE"/>
    <w:lvl w:ilvl="0" w:tplc="29E8F1D6">
      <w:numFmt w:val="bullet"/>
      <w:lvlText w:val="-"/>
      <w:lvlJc w:val="left"/>
      <w:pPr>
        <w:ind w:left="1069" w:hanging="360"/>
      </w:pPr>
      <w:rPr>
        <w:rFonts w:ascii="Palatino Linotype" w:eastAsia="Lucida Sans Unicode" w:hAnsi="Palatino Linotype"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1">
    <w:nsid w:val="72F322DE"/>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74176975"/>
    <w:multiLevelType w:val="hybridMultilevel"/>
    <w:tmpl w:val="E102A06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3">
    <w:nsid w:val="74763388"/>
    <w:multiLevelType w:val="hybridMultilevel"/>
    <w:tmpl w:val="43B85BF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4">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17"/>
  </w:num>
  <w:num w:numId="3">
    <w:abstractNumId w:val="0"/>
  </w:num>
  <w:num w:numId="4">
    <w:abstractNumId w:val="2"/>
  </w:num>
  <w:num w:numId="5">
    <w:abstractNumId w:val="6"/>
  </w:num>
  <w:num w:numId="6">
    <w:abstractNumId w:val="30"/>
  </w:num>
  <w:num w:numId="7">
    <w:abstractNumId w:val="13"/>
  </w:num>
  <w:num w:numId="8">
    <w:abstractNumId w:val="1"/>
  </w:num>
  <w:num w:numId="9">
    <w:abstractNumId w:val="3"/>
  </w:num>
  <w:num w:numId="10">
    <w:abstractNumId w:val="4"/>
  </w:num>
  <w:num w:numId="11">
    <w:abstractNumId w:val="5"/>
  </w:num>
  <w:num w:numId="12">
    <w:abstractNumId w:val="9"/>
  </w:num>
  <w:num w:numId="13">
    <w:abstractNumId w:val="18"/>
  </w:num>
  <w:num w:numId="14">
    <w:abstractNumId w:val="25"/>
  </w:num>
  <w:num w:numId="15">
    <w:abstractNumId w:val="19"/>
  </w:num>
  <w:num w:numId="16">
    <w:abstractNumId w:val="21"/>
  </w:num>
  <w:num w:numId="17">
    <w:abstractNumId w:val="16"/>
  </w:num>
  <w:num w:numId="18">
    <w:abstractNumId w:val="31"/>
  </w:num>
  <w:num w:numId="19">
    <w:abstractNumId w:val="23"/>
  </w:num>
  <w:num w:numId="20">
    <w:abstractNumId w:val="22"/>
  </w:num>
  <w:num w:numId="21">
    <w:abstractNumId w:val="29"/>
  </w:num>
  <w:num w:numId="22">
    <w:abstractNumId w:val="34"/>
  </w:num>
  <w:num w:numId="23">
    <w:abstractNumId w:val="8"/>
  </w:num>
  <w:num w:numId="24">
    <w:abstractNumId w:val="28"/>
  </w:num>
  <w:num w:numId="25">
    <w:abstractNumId w:val="10"/>
  </w:num>
  <w:num w:numId="26">
    <w:abstractNumId w:val="32"/>
  </w:num>
  <w:num w:numId="27">
    <w:abstractNumId w:val="26"/>
  </w:num>
  <w:num w:numId="28">
    <w:abstractNumId w:val="33"/>
  </w:num>
  <w:num w:numId="29">
    <w:abstractNumId w:val="15"/>
  </w:num>
  <w:num w:numId="30">
    <w:abstractNumId w:val="20"/>
  </w:num>
  <w:num w:numId="31">
    <w:abstractNumId w:val="7"/>
  </w:num>
  <w:num w:numId="32">
    <w:abstractNumId w:val="14"/>
  </w:num>
  <w:num w:numId="33">
    <w:abstractNumId w:val="11"/>
  </w:num>
  <w:num w:numId="34">
    <w:abstractNumId w:val="35"/>
  </w:num>
  <w:num w:numId="35">
    <w:abstractNumId w:val="24"/>
  </w:num>
  <w:num w:numId="36">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745"/>
    <w:rsid w:val="00006706"/>
    <w:rsid w:val="00073283"/>
    <w:rsid w:val="000E0745"/>
    <w:rsid w:val="000E3462"/>
    <w:rsid w:val="00140810"/>
    <w:rsid w:val="001B3A14"/>
    <w:rsid w:val="001C77EE"/>
    <w:rsid w:val="001D3D52"/>
    <w:rsid w:val="001E0B73"/>
    <w:rsid w:val="00285CC7"/>
    <w:rsid w:val="00286D0F"/>
    <w:rsid w:val="002B717C"/>
    <w:rsid w:val="0031516D"/>
    <w:rsid w:val="003152C9"/>
    <w:rsid w:val="00326A08"/>
    <w:rsid w:val="00335E14"/>
    <w:rsid w:val="00341529"/>
    <w:rsid w:val="00382BBF"/>
    <w:rsid w:val="003A363D"/>
    <w:rsid w:val="004065DD"/>
    <w:rsid w:val="004970A4"/>
    <w:rsid w:val="004D56D7"/>
    <w:rsid w:val="004E7753"/>
    <w:rsid w:val="004E7F2D"/>
    <w:rsid w:val="00532381"/>
    <w:rsid w:val="00565104"/>
    <w:rsid w:val="005954A2"/>
    <w:rsid w:val="005A2922"/>
    <w:rsid w:val="006063D5"/>
    <w:rsid w:val="0065297F"/>
    <w:rsid w:val="00674EB7"/>
    <w:rsid w:val="00681FA2"/>
    <w:rsid w:val="00682B69"/>
    <w:rsid w:val="006D67D0"/>
    <w:rsid w:val="006E7163"/>
    <w:rsid w:val="00715CF1"/>
    <w:rsid w:val="00727BF2"/>
    <w:rsid w:val="00731A69"/>
    <w:rsid w:val="007379CA"/>
    <w:rsid w:val="00755E21"/>
    <w:rsid w:val="00777AE4"/>
    <w:rsid w:val="00811BAA"/>
    <w:rsid w:val="0082393F"/>
    <w:rsid w:val="00884116"/>
    <w:rsid w:val="00887A13"/>
    <w:rsid w:val="008B4FC6"/>
    <w:rsid w:val="008C7C8A"/>
    <w:rsid w:val="008E25AE"/>
    <w:rsid w:val="00902436"/>
    <w:rsid w:val="0092697D"/>
    <w:rsid w:val="00956363"/>
    <w:rsid w:val="009B48F8"/>
    <w:rsid w:val="00A356FE"/>
    <w:rsid w:val="00A70300"/>
    <w:rsid w:val="00B20930"/>
    <w:rsid w:val="00B649FB"/>
    <w:rsid w:val="00B82ED4"/>
    <w:rsid w:val="00BD4903"/>
    <w:rsid w:val="00C11006"/>
    <w:rsid w:val="00C50B97"/>
    <w:rsid w:val="00CB66E3"/>
    <w:rsid w:val="00D10D04"/>
    <w:rsid w:val="00D83966"/>
    <w:rsid w:val="00DC68CE"/>
    <w:rsid w:val="00E83146"/>
    <w:rsid w:val="00E85448"/>
    <w:rsid w:val="00E91C5D"/>
    <w:rsid w:val="00F20628"/>
    <w:rsid w:val="00F27822"/>
    <w:rsid w:val="00F30BEC"/>
    <w:rsid w:val="00F56C13"/>
    <w:rsid w:val="00F71278"/>
    <w:rsid w:val="00FA22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0E0745"/>
    <w:pPr>
      <w:spacing w:after="0" w:line="240" w:lineRule="auto"/>
    </w:pPr>
    <w:rPr>
      <w:rFonts w:ascii="Verdana" w:eastAsia="Times New Roman" w:hAnsi="Verdana" w:cs="Times New Roman"/>
      <w:szCs w:val="14"/>
      <w:lang w:eastAsia="hu-HU"/>
    </w:rPr>
  </w:style>
  <w:style w:type="paragraph" w:styleId="Cmsor1">
    <w:name w:val="heading 1"/>
    <w:basedOn w:val="Norml"/>
    <w:next w:val="Norml"/>
    <w:link w:val="Cmsor1Char1"/>
    <w:uiPriority w:val="9"/>
    <w:qFormat/>
    <w:rsid w:val="000E0745"/>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rsid w:val="000E0745"/>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0E0745"/>
    <w:pPr>
      <w:keepNext/>
      <w:outlineLvl w:val="2"/>
    </w:pPr>
    <w:rPr>
      <w:b/>
      <w:sz w:val="24"/>
    </w:rPr>
  </w:style>
  <w:style w:type="paragraph" w:styleId="Cmsor4">
    <w:name w:val="heading 4"/>
    <w:basedOn w:val="Norml"/>
    <w:next w:val="Norml"/>
    <w:link w:val="Cmsor4Char"/>
    <w:uiPriority w:val="9"/>
    <w:unhideWhenUsed/>
    <w:qFormat/>
    <w:rsid w:val="00B20930"/>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sid w:val="000E074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0E0745"/>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0E0745"/>
    <w:rPr>
      <w:rFonts w:ascii="Verdana" w:eastAsia="Times New Roman" w:hAnsi="Verdana" w:cs="Times New Roman"/>
      <w:b/>
      <w:sz w:val="24"/>
      <w:szCs w:val="14"/>
      <w:lang w:eastAsia="hu-HU"/>
    </w:rPr>
  </w:style>
  <w:style w:type="paragraph" w:styleId="lfej">
    <w:name w:val="header"/>
    <w:basedOn w:val="Norml"/>
    <w:link w:val="lfejChar1"/>
    <w:uiPriority w:val="99"/>
    <w:rsid w:val="000E0745"/>
    <w:pPr>
      <w:tabs>
        <w:tab w:val="center" w:pos="4536"/>
        <w:tab w:val="right" w:pos="9072"/>
      </w:tabs>
    </w:pPr>
  </w:style>
  <w:style w:type="character" w:customStyle="1" w:styleId="lfejChar">
    <w:name w:val="Élőfej Char"/>
    <w:basedOn w:val="Bekezdsalapbettpusa"/>
    <w:uiPriority w:val="99"/>
    <w:rsid w:val="000E0745"/>
    <w:rPr>
      <w:rFonts w:ascii="Verdana" w:eastAsia="Times New Roman" w:hAnsi="Verdana" w:cs="Times New Roman"/>
      <w:szCs w:val="14"/>
      <w:lang w:eastAsia="hu-HU"/>
    </w:rPr>
  </w:style>
  <w:style w:type="paragraph" w:styleId="llb">
    <w:name w:val="footer"/>
    <w:basedOn w:val="Norml"/>
    <w:link w:val="llbChar1"/>
    <w:uiPriority w:val="99"/>
    <w:rsid w:val="000E0745"/>
    <w:pPr>
      <w:tabs>
        <w:tab w:val="center" w:pos="4536"/>
        <w:tab w:val="right" w:pos="9072"/>
      </w:tabs>
    </w:pPr>
  </w:style>
  <w:style w:type="character" w:customStyle="1" w:styleId="llbChar">
    <w:name w:val="Élőláb Char"/>
    <w:basedOn w:val="Bekezdsalapbettpusa"/>
    <w:uiPriority w:val="99"/>
    <w:rsid w:val="000E0745"/>
    <w:rPr>
      <w:rFonts w:ascii="Verdana" w:eastAsia="Times New Roman" w:hAnsi="Verdana" w:cs="Times New Roman"/>
      <w:szCs w:val="14"/>
      <w:lang w:eastAsia="hu-HU"/>
    </w:rPr>
  </w:style>
  <w:style w:type="character" w:customStyle="1" w:styleId="llbChar1">
    <w:name w:val="Élőláb Char1"/>
    <w:link w:val="llb"/>
    <w:locked/>
    <w:rsid w:val="000E0745"/>
    <w:rPr>
      <w:rFonts w:ascii="Verdana" w:eastAsia="Times New Roman" w:hAnsi="Verdana" w:cs="Times New Roman"/>
      <w:szCs w:val="14"/>
      <w:lang w:eastAsia="hu-HU"/>
    </w:rPr>
  </w:style>
  <w:style w:type="paragraph" w:styleId="TJ3">
    <w:name w:val="toc 3"/>
    <w:basedOn w:val="Norml"/>
    <w:next w:val="Norml"/>
    <w:autoRedefine/>
    <w:semiHidden/>
    <w:rsid w:val="000E0745"/>
    <w:pPr>
      <w:ind w:left="440"/>
    </w:pPr>
  </w:style>
  <w:style w:type="paragraph" w:customStyle="1" w:styleId="CharChar2Char">
    <w:name w:val="Char Char2 Char"/>
    <w:basedOn w:val="Norml"/>
    <w:rsid w:val="000E0745"/>
    <w:pPr>
      <w:spacing w:after="160" w:line="240" w:lineRule="exact"/>
    </w:pPr>
    <w:rPr>
      <w:szCs w:val="20"/>
      <w:lang w:val="en-US" w:eastAsia="en-US"/>
    </w:rPr>
  </w:style>
  <w:style w:type="character" w:styleId="Hiperhivatkozs">
    <w:name w:val="Hyperlink"/>
    <w:uiPriority w:val="99"/>
    <w:rsid w:val="000E0745"/>
    <w:rPr>
      <w:color w:val="0000FF"/>
      <w:u w:val="single"/>
    </w:rPr>
  </w:style>
  <w:style w:type="paragraph" w:styleId="Lbjegyzetszveg">
    <w:name w:val="footnote text"/>
    <w:basedOn w:val="Norml"/>
    <w:link w:val="LbjegyzetszvegChar1"/>
    <w:semiHidden/>
    <w:rsid w:val="000E0745"/>
    <w:rPr>
      <w:sz w:val="20"/>
      <w:szCs w:val="20"/>
    </w:rPr>
  </w:style>
  <w:style w:type="character" w:customStyle="1" w:styleId="LbjegyzetszvegChar">
    <w:name w:val="Lábjegyzetszöveg Char"/>
    <w:basedOn w:val="Bekezdsalapbettpusa"/>
    <w:semiHidden/>
    <w:rsid w:val="000E0745"/>
    <w:rPr>
      <w:rFonts w:ascii="Verdana" w:eastAsia="Times New Roman" w:hAnsi="Verdana" w:cs="Times New Roman"/>
      <w:sz w:val="20"/>
      <w:szCs w:val="20"/>
      <w:lang w:eastAsia="hu-HU"/>
    </w:rPr>
  </w:style>
  <w:style w:type="character" w:styleId="Lbjegyzet-hivatkozs">
    <w:name w:val="footnote reference"/>
    <w:semiHidden/>
    <w:rsid w:val="000E0745"/>
    <w:rPr>
      <w:rFonts w:cs="Times New Roman"/>
      <w:vertAlign w:val="superscript"/>
    </w:rPr>
  </w:style>
  <w:style w:type="paragraph" w:styleId="Alcm">
    <w:name w:val="Subtitle"/>
    <w:basedOn w:val="Norml"/>
    <w:link w:val="AlcmChar"/>
    <w:qFormat/>
    <w:rsid w:val="000E0745"/>
    <w:pPr>
      <w:spacing w:after="60"/>
      <w:jc w:val="center"/>
      <w:outlineLvl w:val="1"/>
    </w:pPr>
    <w:rPr>
      <w:rFonts w:ascii="Arial" w:hAnsi="Arial" w:cs="Arial"/>
    </w:rPr>
  </w:style>
  <w:style w:type="character" w:customStyle="1" w:styleId="AlcmChar">
    <w:name w:val="Alcím Char"/>
    <w:basedOn w:val="Bekezdsalapbettpusa"/>
    <w:link w:val="Alcm"/>
    <w:rsid w:val="000E0745"/>
    <w:rPr>
      <w:rFonts w:ascii="Arial" w:eastAsia="Times New Roman" w:hAnsi="Arial" w:cs="Arial"/>
      <w:szCs w:val="14"/>
      <w:lang w:eastAsia="hu-HU"/>
    </w:rPr>
  </w:style>
  <w:style w:type="paragraph" w:customStyle="1" w:styleId="tblzat">
    <w:name w:val="táblázat"/>
    <w:basedOn w:val="Norml"/>
    <w:rsid w:val="000E0745"/>
    <w:pPr>
      <w:spacing w:before="20" w:after="20"/>
      <w:jc w:val="both"/>
    </w:pPr>
    <w:rPr>
      <w:rFonts w:ascii="Arial Narrow" w:hAnsi="Arial Narrow" w:cs="Arial"/>
      <w:bCs/>
      <w:sz w:val="18"/>
      <w:szCs w:val="24"/>
    </w:rPr>
  </w:style>
  <w:style w:type="paragraph" w:customStyle="1" w:styleId="StlusSorkizrt">
    <w:name w:val="Stílus Sorkizárt"/>
    <w:basedOn w:val="Norml"/>
    <w:rsid w:val="000E0745"/>
    <w:pPr>
      <w:jc w:val="both"/>
    </w:pPr>
    <w:rPr>
      <w:szCs w:val="20"/>
    </w:rPr>
  </w:style>
  <w:style w:type="table" w:styleId="Rcsostblzat">
    <w:name w:val="Table Grid"/>
    <w:basedOn w:val="Normltblzat"/>
    <w:rsid w:val="000E074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0E0745"/>
    <w:rPr>
      <w:rFonts w:cs="Times New Roman"/>
      <w:sz w:val="16"/>
      <w:szCs w:val="16"/>
    </w:rPr>
  </w:style>
  <w:style w:type="paragraph" w:styleId="Jegyzetszveg">
    <w:name w:val="annotation text"/>
    <w:basedOn w:val="Norml"/>
    <w:link w:val="JegyzetszvegChar1"/>
    <w:semiHidden/>
    <w:rsid w:val="000E0745"/>
    <w:rPr>
      <w:sz w:val="20"/>
      <w:szCs w:val="20"/>
    </w:rPr>
  </w:style>
  <w:style w:type="character" w:customStyle="1" w:styleId="JegyzetszvegChar">
    <w:name w:val="Jegyzetszöveg Char"/>
    <w:basedOn w:val="Bekezdsalapbettpusa"/>
    <w:rsid w:val="000E0745"/>
    <w:rPr>
      <w:rFonts w:ascii="Verdana" w:eastAsia="Times New Roman" w:hAnsi="Verdana" w:cs="Times New Roman"/>
      <w:sz w:val="20"/>
      <w:szCs w:val="20"/>
      <w:lang w:eastAsia="hu-HU"/>
    </w:rPr>
  </w:style>
  <w:style w:type="paragraph" w:styleId="Buborkszveg">
    <w:name w:val="Balloon Text"/>
    <w:basedOn w:val="Norml"/>
    <w:link w:val="BuborkszvegChar1"/>
    <w:semiHidden/>
    <w:rsid w:val="000E0745"/>
    <w:rPr>
      <w:rFonts w:ascii="Tahoma" w:hAnsi="Tahoma" w:cs="Tahoma"/>
      <w:sz w:val="16"/>
      <w:szCs w:val="16"/>
    </w:rPr>
  </w:style>
  <w:style w:type="character" w:customStyle="1" w:styleId="BuborkszvegChar">
    <w:name w:val="Buborékszöveg Char"/>
    <w:basedOn w:val="Bekezdsalapbettpusa"/>
    <w:rsid w:val="000E0745"/>
    <w:rPr>
      <w:rFonts w:ascii="Tahoma" w:eastAsia="Times New Roman" w:hAnsi="Tahoma" w:cs="Tahoma"/>
      <w:sz w:val="16"/>
      <w:szCs w:val="16"/>
      <w:lang w:eastAsia="hu-HU"/>
    </w:rPr>
  </w:style>
  <w:style w:type="character" w:styleId="Oldalszm">
    <w:name w:val="page number"/>
    <w:basedOn w:val="Bekezdsalapbettpusa"/>
    <w:rsid w:val="000E0745"/>
  </w:style>
  <w:style w:type="paragraph" w:styleId="TJ1">
    <w:name w:val="toc 1"/>
    <w:basedOn w:val="Norml"/>
    <w:next w:val="Norml"/>
    <w:autoRedefine/>
    <w:semiHidden/>
    <w:rsid w:val="000E0745"/>
  </w:style>
  <w:style w:type="paragraph" w:styleId="TJ2">
    <w:name w:val="toc 2"/>
    <w:basedOn w:val="Norml"/>
    <w:next w:val="Norml"/>
    <w:autoRedefine/>
    <w:semiHidden/>
    <w:rsid w:val="000E0745"/>
    <w:pPr>
      <w:tabs>
        <w:tab w:val="left" w:pos="960"/>
        <w:tab w:val="right" w:leader="dot" w:pos="9060"/>
      </w:tabs>
      <w:spacing w:line="360" w:lineRule="auto"/>
      <w:ind w:left="142"/>
    </w:pPr>
  </w:style>
  <w:style w:type="character" w:styleId="Mrltotthiperhivatkozs">
    <w:name w:val="FollowedHyperlink"/>
    <w:uiPriority w:val="99"/>
    <w:rsid w:val="000E0745"/>
    <w:rPr>
      <w:color w:val="800080"/>
      <w:u w:val="single"/>
    </w:rPr>
  </w:style>
  <w:style w:type="paragraph" w:styleId="Kpalrs">
    <w:name w:val="caption"/>
    <w:basedOn w:val="Norml"/>
    <w:next w:val="Norml"/>
    <w:qFormat/>
    <w:rsid w:val="000E0745"/>
    <w:rPr>
      <w:rFonts w:ascii="Times New Roman" w:hAnsi="Times New Roman"/>
      <w:b/>
      <w:bCs/>
      <w:sz w:val="20"/>
      <w:szCs w:val="20"/>
    </w:rPr>
  </w:style>
  <w:style w:type="paragraph" w:customStyle="1" w:styleId="np">
    <w:name w:val="np"/>
    <w:basedOn w:val="Norml"/>
    <w:rsid w:val="000E0745"/>
    <w:pPr>
      <w:spacing w:before="100" w:beforeAutospacing="1" w:after="100" w:afterAutospacing="1"/>
    </w:pPr>
    <w:rPr>
      <w:rFonts w:ascii="Times New Roman" w:hAnsi="Times New Roman"/>
      <w:sz w:val="24"/>
      <w:szCs w:val="24"/>
    </w:rPr>
  </w:style>
  <w:style w:type="character" w:customStyle="1" w:styleId="KarcagiR">
    <w:name w:val="KarcagiR"/>
    <w:semiHidden/>
    <w:rsid w:val="000E0745"/>
    <w:rPr>
      <w:rFonts w:ascii="Arial" w:hAnsi="Arial" w:cs="Arial"/>
      <w:color w:val="000080"/>
      <w:sz w:val="20"/>
      <w:szCs w:val="20"/>
    </w:rPr>
  </w:style>
  <w:style w:type="paragraph" w:styleId="Listaszerbekezds">
    <w:name w:val="List Paragraph"/>
    <w:basedOn w:val="Norml"/>
    <w:uiPriority w:val="34"/>
    <w:qFormat/>
    <w:rsid w:val="000E0745"/>
    <w:pPr>
      <w:spacing w:after="200" w:line="276" w:lineRule="auto"/>
      <w:ind w:left="708"/>
    </w:pPr>
    <w:rPr>
      <w:rFonts w:ascii="Calibri" w:hAnsi="Calibri"/>
      <w:szCs w:val="22"/>
      <w:lang w:eastAsia="en-US"/>
    </w:rPr>
  </w:style>
  <w:style w:type="paragraph" w:customStyle="1" w:styleId="Szvegtrzs21">
    <w:name w:val="Szövegtörzs 21"/>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numbering" w:customStyle="1" w:styleId="Stlus2">
    <w:name w:val="Stílus2"/>
    <w:rsid w:val="000E0745"/>
    <w:pPr>
      <w:numPr>
        <w:numId w:val="7"/>
      </w:numPr>
    </w:pPr>
  </w:style>
  <w:style w:type="character" w:customStyle="1" w:styleId="Cmsor1Char1">
    <w:name w:val="Címsor 1 Char1"/>
    <w:basedOn w:val="Bekezdsalapbettpusa"/>
    <w:link w:val="Cmsor1"/>
    <w:locked/>
    <w:rsid w:val="000E0745"/>
    <w:rPr>
      <w:rFonts w:ascii="Verdana" w:eastAsia="Times New Roman" w:hAnsi="Verdana" w:cs="Arial"/>
      <w:b/>
      <w:bCs/>
      <w:kern w:val="32"/>
      <w:sz w:val="32"/>
      <w:szCs w:val="32"/>
      <w:lang w:eastAsia="hu-HU"/>
    </w:rPr>
  </w:style>
  <w:style w:type="character" w:customStyle="1" w:styleId="LbjegyzetszvegChar1">
    <w:name w:val="Lábjegyzetszöveg Char1"/>
    <w:basedOn w:val="Bekezdsalapbettpusa"/>
    <w:link w:val="Lbjegyzetszveg"/>
    <w:semiHidden/>
    <w:locked/>
    <w:rsid w:val="000E0745"/>
    <w:rPr>
      <w:rFonts w:ascii="Verdana" w:eastAsia="Times New Roman" w:hAnsi="Verdana" w:cs="Times New Roman"/>
      <w:sz w:val="20"/>
      <w:szCs w:val="20"/>
      <w:lang w:eastAsia="hu-HU"/>
    </w:rPr>
  </w:style>
  <w:style w:type="paragraph" w:customStyle="1" w:styleId="Listaszerbekezds1">
    <w:name w:val="Listaszerű bekezdés1"/>
    <w:basedOn w:val="Norml"/>
    <w:rsid w:val="000E0745"/>
    <w:pPr>
      <w:spacing w:after="200" w:line="276" w:lineRule="auto"/>
      <w:ind w:left="720"/>
    </w:pPr>
    <w:rPr>
      <w:rFonts w:ascii="Calibri" w:eastAsia="Calibri" w:hAnsi="Calibri" w:cs="Calibri"/>
      <w:szCs w:val="22"/>
      <w:lang w:eastAsia="en-US"/>
    </w:rPr>
  </w:style>
  <w:style w:type="table" w:customStyle="1" w:styleId="Rcsostblzat1">
    <w:name w:val="Rácsos táblázat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0E0745"/>
    <w:pPr>
      <w:spacing w:after="0" w:line="240" w:lineRule="auto"/>
    </w:pPr>
    <w:rPr>
      <w:rFonts w:ascii="Calibri" w:eastAsia="Calibri" w:hAnsi="Calibri" w:cs="Calibri"/>
    </w:rPr>
  </w:style>
  <w:style w:type="character" w:customStyle="1" w:styleId="JegyzetszvegChar1">
    <w:name w:val="Jegyzetszöveg Char1"/>
    <w:basedOn w:val="Bekezdsalapbettpusa"/>
    <w:link w:val="Jegyzetszveg"/>
    <w:semiHidden/>
    <w:locked/>
    <w:rsid w:val="000E0745"/>
    <w:rPr>
      <w:rFonts w:ascii="Verdana" w:eastAsia="Times New Roman" w:hAnsi="Verdana" w:cs="Times New Roman"/>
      <w:sz w:val="20"/>
      <w:szCs w:val="20"/>
      <w:lang w:eastAsia="hu-HU"/>
    </w:rPr>
  </w:style>
  <w:style w:type="paragraph" w:styleId="Megjegyzstrgya">
    <w:name w:val="annotation subject"/>
    <w:basedOn w:val="Jegyzetszveg"/>
    <w:next w:val="Jegyzetszveg"/>
    <w:link w:val="MegjegyzstrgyaChar1"/>
    <w:semiHidden/>
    <w:rsid w:val="000E0745"/>
    <w:pPr>
      <w:spacing w:after="200"/>
    </w:pPr>
    <w:rPr>
      <w:rFonts w:ascii="Calibri" w:eastAsia="Calibri" w:hAnsi="Calibri" w:cs="Calibri"/>
      <w:b/>
      <w:bCs/>
    </w:rPr>
  </w:style>
  <w:style w:type="character" w:customStyle="1" w:styleId="MegjegyzstrgyaChar">
    <w:name w:val="Megjegyzés tárgya Char"/>
    <w:basedOn w:val="JegyzetszvegChar"/>
    <w:semiHidden/>
    <w:rsid w:val="000E0745"/>
    <w:rPr>
      <w:rFonts w:ascii="Verdana" w:eastAsia="Times New Roman" w:hAnsi="Verdana" w:cs="Times New Roman"/>
      <w:b/>
      <w:bCs/>
      <w:sz w:val="20"/>
      <w:szCs w:val="20"/>
      <w:lang w:eastAsia="hu-HU"/>
    </w:rPr>
  </w:style>
  <w:style w:type="character" w:customStyle="1" w:styleId="MegjegyzstrgyaChar1">
    <w:name w:val="Megjegyzés tárgya Char1"/>
    <w:basedOn w:val="JegyzetszvegChar1"/>
    <w:link w:val="Megjegyzstrgya"/>
    <w:semiHidden/>
    <w:locked/>
    <w:rsid w:val="000E0745"/>
    <w:rPr>
      <w:rFonts w:ascii="Calibri" w:eastAsia="Calibri" w:hAnsi="Calibri" w:cs="Calibri"/>
      <w:b/>
      <w:bCs/>
      <w:sz w:val="20"/>
      <w:szCs w:val="20"/>
      <w:lang w:eastAsia="hu-HU"/>
    </w:rPr>
  </w:style>
  <w:style w:type="character" w:customStyle="1" w:styleId="BuborkszvegChar1">
    <w:name w:val="Buborékszöveg Char1"/>
    <w:basedOn w:val="Bekezdsalapbettpusa"/>
    <w:link w:val="Buborkszveg"/>
    <w:semiHidden/>
    <w:locked/>
    <w:rsid w:val="000E0745"/>
    <w:rPr>
      <w:rFonts w:ascii="Tahoma" w:eastAsia="Times New Roman" w:hAnsi="Tahoma" w:cs="Tahoma"/>
      <w:sz w:val="16"/>
      <w:szCs w:val="16"/>
      <w:lang w:eastAsia="hu-HU"/>
    </w:rPr>
  </w:style>
  <w:style w:type="paragraph" w:customStyle="1" w:styleId="Default">
    <w:name w:val="Default"/>
    <w:rsid w:val="000E0745"/>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rsid w:val="000E0745"/>
    <w:pPr>
      <w:widowControl w:val="0"/>
      <w:suppressLineNumbers/>
      <w:suppressAutoHyphens/>
    </w:pPr>
    <w:rPr>
      <w:rFonts w:ascii="Times New Roman" w:eastAsia="Calibri" w:hAnsi="Times New Roman"/>
      <w:kern w:val="1"/>
      <w:sz w:val="24"/>
      <w:szCs w:val="24"/>
      <w:lang w:eastAsia="hi-IN" w:bidi="hi-IN"/>
    </w:rPr>
  </w:style>
  <w:style w:type="table" w:customStyle="1" w:styleId="Rcsostblzat2">
    <w:name w:val="Rácsos táblázat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0E0745"/>
    <w:pPr>
      <w:widowControl w:val="0"/>
      <w:suppressAutoHyphens/>
      <w:ind w:left="720"/>
    </w:pPr>
    <w:rPr>
      <w:rFonts w:ascii="Calibri" w:hAnsi="Calibri" w:cs="Calibri"/>
      <w:kern w:val="1"/>
      <w:sz w:val="24"/>
      <w:szCs w:val="24"/>
      <w:lang w:eastAsia="hi-IN" w:bidi="hi-IN"/>
    </w:rPr>
  </w:style>
  <w:style w:type="character" w:customStyle="1" w:styleId="apple-style-span">
    <w:name w:val="apple-style-span"/>
    <w:rsid w:val="000E0745"/>
  </w:style>
  <w:style w:type="paragraph" w:customStyle="1" w:styleId="Standard">
    <w:name w:val="Standard"/>
    <w:rsid w:val="000E0745"/>
    <w:pPr>
      <w:widowControl w:val="0"/>
      <w:suppressAutoHyphens/>
      <w:autoSpaceDN w:val="0"/>
      <w:spacing w:after="0" w:line="240" w:lineRule="auto"/>
      <w:textAlignment w:val="baseline"/>
    </w:pPr>
    <w:rPr>
      <w:rFonts w:ascii="Times New Roman" w:eastAsia="Calibri" w:hAnsi="Times New Roman" w:cs="Times New Roman"/>
      <w:kern w:val="3"/>
      <w:sz w:val="24"/>
      <w:szCs w:val="24"/>
      <w:lang w:eastAsia="hu-HU"/>
    </w:rPr>
  </w:style>
  <w:style w:type="paragraph" w:styleId="Szvegtrzsbehzssal">
    <w:name w:val="Body Text Indent"/>
    <w:basedOn w:val="Norml"/>
    <w:link w:val="SzvegtrzsbehzssalChar1"/>
    <w:rsid w:val="000E0745"/>
    <w:pPr>
      <w:spacing w:after="120"/>
      <w:ind w:left="283"/>
    </w:pPr>
    <w:rPr>
      <w:rFonts w:ascii="Calibri" w:hAnsi="Calibri" w:cs="Calibri"/>
      <w:sz w:val="24"/>
      <w:szCs w:val="24"/>
    </w:rPr>
  </w:style>
  <w:style w:type="character" w:customStyle="1" w:styleId="SzvegtrzsbehzssalChar">
    <w:name w:val="Szövegtörzs behúzással Char"/>
    <w:basedOn w:val="Bekezdsalapbettpusa"/>
    <w:rsid w:val="000E0745"/>
    <w:rPr>
      <w:rFonts w:ascii="Verdana" w:eastAsia="Times New Roman" w:hAnsi="Verdana" w:cs="Times New Roman"/>
      <w:szCs w:val="14"/>
      <w:lang w:eastAsia="hu-HU"/>
    </w:rPr>
  </w:style>
  <w:style w:type="character" w:customStyle="1" w:styleId="BodyTextIndentChar">
    <w:name w:val="Body Text Indent Char"/>
    <w:basedOn w:val="Bekezdsalapbettpusa"/>
    <w:link w:val="Szvegtrzsbehzssal1"/>
    <w:locked/>
    <w:rsid w:val="000E0745"/>
    <w:rPr>
      <w:sz w:val="24"/>
      <w:szCs w:val="24"/>
    </w:rPr>
  </w:style>
  <w:style w:type="character" w:customStyle="1" w:styleId="SzvegtrzsbehzssalChar1">
    <w:name w:val="Szövegtörzs behúzással Char1"/>
    <w:basedOn w:val="Bekezdsalapbettpusa"/>
    <w:link w:val="Szvegtrzsbehzssal"/>
    <w:locked/>
    <w:rsid w:val="000E0745"/>
    <w:rPr>
      <w:rFonts w:ascii="Calibri" w:eastAsia="Times New Roman" w:hAnsi="Calibri" w:cs="Calibri"/>
      <w:sz w:val="24"/>
      <w:szCs w:val="24"/>
      <w:lang w:eastAsia="hu-HU"/>
    </w:rPr>
  </w:style>
  <w:style w:type="paragraph" w:styleId="Szvegtrzsbehzssal2">
    <w:name w:val="Body Text Indent 2"/>
    <w:basedOn w:val="Norml"/>
    <w:link w:val="Szvegtrzsbehzssal2Char1"/>
    <w:rsid w:val="000E0745"/>
    <w:pPr>
      <w:spacing w:after="120" w:line="480" w:lineRule="auto"/>
      <w:ind w:left="283"/>
    </w:pPr>
    <w:rPr>
      <w:rFonts w:ascii="Calibri" w:hAnsi="Calibri" w:cs="Calibri"/>
      <w:sz w:val="24"/>
      <w:szCs w:val="24"/>
    </w:rPr>
  </w:style>
  <w:style w:type="character" w:customStyle="1" w:styleId="Szvegtrzsbehzssal2Char">
    <w:name w:val="Szövegtörzs behúzással 2 Char"/>
    <w:basedOn w:val="Bekezdsalapbettpusa"/>
    <w:rsid w:val="000E0745"/>
    <w:rPr>
      <w:rFonts w:ascii="Verdana" w:eastAsia="Times New Roman" w:hAnsi="Verdana" w:cs="Times New Roman"/>
      <w:szCs w:val="14"/>
      <w:lang w:eastAsia="hu-HU"/>
    </w:rPr>
  </w:style>
  <w:style w:type="character" w:customStyle="1" w:styleId="Szvegtrzsbehzssal2Char1">
    <w:name w:val="Szövegtörzs behúzással 2 Char1"/>
    <w:basedOn w:val="Bekezdsalapbettpusa"/>
    <w:link w:val="Szvegtrzsbehzssal2"/>
    <w:locked/>
    <w:rsid w:val="000E0745"/>
    <w:rPr>
      <w:rFonts w:ascii="Calibri" w:eastAsia="Times New Roman" w:hAnsi="Calibri" w:cs="Calibri"/>
      <w:sz w:val="24"/>
      <w:szCs w:val="24"/>
      <w:lang w:eastAsia="hu-HU"/>
    </w:rPr>
  </w:style>
  <w:style w:type="character" w:customStyle="1" w:styleId="lfejChar1">
    <w:name w:val="Élőfej Char1"/>
    <w:basedOn w:val="Bekezdsalapbettpusa"/>
    <w:link w:val="lfej"/>
    <w:locked/>
    <w:rsid w:val="000E0745"/>
    <w:rPr>
      <w:rFonts w:ascii="Verdana" w:eastAsia="Times New Roman" w:hAnsi="Verdana" w:cs="Times New Roman"/>
      <w:szCs w:val="14"/>
      <w:lang w:eastAsia="hu-HU"/>
    </w:rPr>
  </w:style>
  <w:style w:type="character" w:customStyle="1" w:styleId="FooterChar">
    <w:name w:val="Footer Char"/>
    <w:basedOn w:val="Bekezdsalapbettpusa"/>
    <w:locked/>
    <w:rsid w:val="000E0745"/>
    <w:rPr>
      <w:rFonts w:ascii="Times New Roman" w:hAnsi="Times New Roman" w:cs="Times New Roman"/>
      <w:kern w:val="1"/>
      <w:sz w:val="21"/>
      <w:szCs w:val="21"/>
      <w:lang w:eastAsia="hi-IN" w:bidi="hi-IN"/>
    </w:rPr>
  </w:style>
  <w:style w:type="paragraph" w:customStyle="1" w:styleId="Stlus3">
    <w:name w:val="Stílus3"/>
    <w:basedOn w:val="Norml"/>
    <w:rsid w:val="000E0745"/>
    <w:pPr>
      <w:spacing w:before="60" w:after="60"/>
    </w:pPr>
    <w:rPr>
      <w:rFonts w:ascii="Calibri" w:hAnsi="Calibri" w:cs="Calibri"/>
      <w:sz w:val="20"/>
      <w:szCs w:val="20"/>
    </w:rPr>
  </w:style>
  <w:style w:type="paragraph" w:customStyle="1" w:styleId="font5">
    <w:name w:val="font5"/>
    <w:basedOn w:val="Norml"/>
    <w:rsid w:val="000E0745"/>
    <w:pPr>
      <w:spacing w:before="100" w:beforeAutospacing="1" w:after="100" w:afterAutospacing="1"/>
    </w:pPr>
    <w:rPr>
      <w:rFonts w:ascii="Calibri" w:hAnsi="Calibri" w:cs="Calibri"/>
      <w:color w:val="FF0000"/>
      <w:szCs w:val="22"/>
    </w:rPr>
  </w:style>
  <w:style w:type="paragraph" w:customStyle="1" w:styleId="xl65">
    <w:name w:val="xl6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6">
    <w:name w:val="xl66"/>
    <w:basedOn w:val="Norml"/>
    <w:rsid w:val="000E0745"/>
    <w:pPr>
      <w:spacing w:before="100" w:beforeAutospacing="1" w:after="100" w:afterAutospacing="1"/>
    </w:pPr>
    <w:rPr>
      <w:rFonts w:ascii="Calibri" w:hAnsi="Calibri" w:cs="Calibri"/>
      <w:color w:val="000000"/>
      <w:sz w:val="24"/>
      <w:szCs w:val="24"/>
    </w:rPr>
  </w:style>
  <w:style w:type="paragraph" w:customStyle="1" w:styleId="xl67">
    <w:name w:val="xl67"/>
    <w:basedOn w:val="Norml"/>
    <w:rsid w:val="000E0745"/>
    <w:pPr>
      <w:pBdr>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8">
    <w:name w:val="xl68"/>
    <w:basedOn w:val="Norml"/>
    <w:rsid w:val="000E0745"/>
    <w:pPr>
      <w:pBdr>
        <w:bottom w:val="single" w:sz="12"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69">
    <w:name w:val="xl69"/>
    <w:basedOn w:val="Norml"/>
    <w:rsid w:val="000E0745"/>
    <w:pPr>
      <w:pBdr>
        <w:bottom w:val="single" w:sz="12"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24"/>
      <w:szCs w:val="24"/>
    </w:rPr>
  </w:style>
  <w:style w:type="paragraph" w:customStyle="1" w:styleId="xl71">
    <w:name w:val="xl71"/>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72">
    <w:name w:val="xl7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73">
    <w:name w:val="xl73"/>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4">
    <w:name w:val="xl74"/>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5">
    <w:name w:val="xl75"/>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i/>
      <w:iCs/>
      <w:color w:val="FF0000"/>
      <w:sz w:val="24"/>
      <w:szCs w:val="24"/>
    </w:rPr>
  </w:style>
  <w:style w:type="paragraph" w:customStyle="1" w:styleId="xl76">
    <w:name w:val="xl7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i/>
      <w:iCs/>
      <w:color w:val="FF0000"/>
      <w:sz w:val="24"/>
      <w:szCs w:val="24"/>
    </w:rPr>
  </w:style>
  <w:style w:type="paragraph" w:customStyle="1" w:styleId="xl77">
    <w:name w:val="xl77"/>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78">
    <w:name w:val="xl78"/>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79">
    <w:name w:val="xl79"/>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0">
    <w:name w:val="xl80"/>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81">
    <w:name w:val="xl81"/>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83">
    <w:name w:val="xl8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84">
    <w:name w:val="xl84"/>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85">
    <w:name w:val="xl85"/>
    <w:basedOn w:val="Norml"/>
    <w:rsid w:val="000E0745"/>
    <w:pPr>
      <w:pBdr>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6">
    <w:name w:val="xl86"/>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87">
    <w:name w:val="xl87"/>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8">
    <w:name w:val="xl88"/>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9">
    <w:name w:val="xl89"/>
    <w:basedOn w:val="Norml"/>
    <w:rsid w:val="000E0745"/>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0">
    <w:name w:val="xl90"/>
    <w:basedOn w:val="Norml"/>
    <w:rsid w:val="000E0745"/>
    <w:pPr>
      <w:pBdr>
        <w:top w:val="single" w:sz="12"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1">
    <w:name w:val="xl91"/>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92">
    <w:name w:val="xl92"/>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3">
    <w:name w:val="xl93"/>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4">
    <w:name w:val="xl94"/>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5">
    <w:name w:val="xl95"/>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96">
    <w:name w:val="xl96"/>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7">
    <w:name w:val="xl97"/>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8">
    <w:name w:val="xl98"/>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99">
    <w:name w:val="xl99"/>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00">
    <w:name w:val="xl100"/>
    <w:basedOn w:val="Norml"/>
    <w:rsid w:val="000E0745"/>
    <w:pPr>
      <w:pBdr>
        <w:bottom w:val="single" w:sz="12"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1">
    <w:name w:val="xl101"/>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2">
    <w:name w:val="xl102"/>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i/>
      <w:iCs/>
      <w:color w:val="FF0000"/>
      <w:sz w:val="24"/>
      <w:szCs w:val="24"/>
    </w:rPr>
  </w:style>
  <w:style w:type="paragraph" w:customStyle="1" w:styleId="xl103">
    <w:name w:val="xl103"/>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sz w:val="24"/>
      <w:szCs w:val="24"/>
    </w:rPr>
  </w:style>
  <w:style w:type="paragraph" w:customStyle="1" w:styleId="xl104">
    <w:name w:val="xl104"/>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5">
    <w:name w:val="xl105"/>
    <w:basedOn w:val="Norml"/>
    <w:rsid w:val="000E074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7">
    <w:name w:val="xl107"/>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8">
    <w:name w:val="xl10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9">
    <w:name w:val="xl109"/>
    <w:basedOn w:val="Norml"/>
    <w:rsid w:val="000E0745"/>
    <w:pPr>
      <w:pBdr>
        <w:top w:val="single" w:sz="8" w:space="0" w:color="auto"/>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0">
    <w:name w:val="xl110"/>
    <w:basedOn w:val="Norml"/>
    <w:rsid w:val="000E0745"/>
    <w:pPr>
      <w:pBdr>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1">
    <w:name w:val="xl111"/>
    <w:basedOn w:val="Norml"/>
    <w:rsid w:val="000E0745"/>
    <w:pPr>
      <w:pBdr>
        <w:left w:val="single" w:sz="8" w:space="0" w:color="auto"/>
        <w:bottom w:val="single" w:sz="12"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2">
    <w:name w:val="xl112"/>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3">
    <w:name w:val="xl11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4">
    <w:name w:val="xl114"/>
    <w:basedOn w:val="Norml"/>
    <w:rsid w:val="000E0745"/>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115">
    <w:name w:val="xl115"/>
    <w:basedOn w:val="Norml"/>
    <w:rsid w:val="000E0745"/>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116">
    <w:name w:val="xl11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7">
    <w:name w:val="xl117"/>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8">
    <w:name w:val="xl118"/>
    <w:basedOn w:val="Norml"/>
    <w:rsid w:val="000E0745"/>
    <w:pPr>
      <w:pBdr>
        <w:top w:val="single" w:sz="8" w:space="0" w:color="auto"/>
        <w:left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19">
    <w:name w:val="xl119"/>
    <w:basedOn w:val="Norml"/>
    <w:rsid w:val="000E0745"/>
    <w:pPr>
      <w:pBdr>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20">
    <w:name w:val="xl120"/>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1">
    <w:name w:val="xl121"/>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2">
    <w:name w:val="xl122"/>
    <w:basedOn w:val="Norml"/>
    <w:rsid w:val="000E0745"/>
    <w:pPr>
      <w:pBdr>
        <w:left w:val="single" w:sz="8" w:space="0" w:color="auto"/>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3">
    <w:name w:val="xl12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4">
    <w:name w:val="xl124"/>
    <w:basedOn w:val="Norml"/>
    <w:rsid w:val="000E0745"/>
    <w:pPr>
      <w:pBdr>
        <w:top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5">
    <w:name w:val="xl125"/>
    <w:basedOn w:val="Norml"/>
    <w:rsid w:val="000E0745"/>
    <w:pPr>
      <w:pBdr>
        <w:top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6">
    <w:name w:val="xl126"/>
    <w:basedOn w:val="Norml"/>
    <w:rsid w:val="000E0745"/>
    <w:pPr>
      <w:pBdr>
        <w:top w:val="single" w:sz="8" w:space="0" w:color="auto"/>
        <w:lef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7">
    <w:name w:val="xl127"/>
    <w:basedOn w:val="Norml"/>
    <w:rsid w:val="000E0745"/>
    <w:pPr>
      <w:pBdr>
        <w:top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8">
    <w:name w:val="xl128"/>
    <w:basedOn w:val="Norml"/>
    <w:rsid w:val="000E0745"/>
    <w:pPr>
      <w:pBdr>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9">
    <w:name w:val="xl129"/>
    <w:basedOn w:val="Norml"/>
    <w:rsid w:val="000E0745"/>
    <w:pPr>
      <w:pBdr>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0">
    <w:name w:val="xl130"/>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31">
    <w:name w:val="xl131"/>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2">
    <w:name w:val="xl132"/>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3">
    <w:name w:val="xl13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4">
    <w:name w:val="xl134"/>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5">
    <w:name w:val="xl135"/>
    <w:basedOn w:val="Norml"/>
    <w:rsid w:val="000E0745"/>
    <w:pPr>
      <w:pBdr>
        <w:top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6">
    <w:name w:val="xl13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7">
    <w:name w:val="xl137"/>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38">
    <w:name w:val="xl138"/>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i/>
      <w:iCs/>
      <w:color w:val="FF0000"/>
      <w:sz w:val="24"/>
      <w:szCs w:val="24"/>
    </w:rPr>
  </w:style>
  <w:style w:type="paragraph" w:customStyle="1" w:styleId="xl139">
    <w:name w:val="xl139"/>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color w:val="000000"/>
      <w:sz w:val="24"/>
      <w:szCs w:val="24"/>
    </w:rPr>
  </w:style>
  <w:style w:type="paragraph" w:customStyle="1" w:styleId="xl140">
    <w:name w:val="xl140"/>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i/>
      <w:iCs/>
      <w:color w:val="FF0000"/>
      <w:sz w:val="24"/>
      <w:szCs w:val="24"/>
    </w:rPr>
  </w:style>
  <w:style w:type="paragraph" w:customStyle="1" w:styleId="xl141">
    <w:name w:val="xl141"/>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142">
    <w:name w:val="xl142"/>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43">
    <w:name w:val="xl143"/>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144">
    <w:name w:val="xl144"/>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145">
    <w:name w:val="xl145"/>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146">
    <w:name w:val="xl146"/>
    <w:basedOn w:val="Norml"/>
    <w:rsid w:val="000E074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7">
    <w:name w:val="xl147"/>
    <w:basedOn w:val="Norml"/>
    <w:rsid w:val="000E074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8">
    <w:name w:val="xl148"/>
    <w:basedOn w:val="Norml"/>
    <w:rsid w:val="000E074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49">
    <w:name w:val="xl149"/>
    <w:basedOn w:val="Norml"/>
    <w:rsid w:val="000E074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50">
    <w:name w:val="xl150"/>
    <w:basedOn w:val="Norml"/>
    <w:rsid w:val="000E0745"/>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1">
    <w:name w:val="xl151"/>
    <w:basedOn w:val="Norml"/>
    <w:rsid w:val="000E0745"/>
    <w:pPr>
      <w:pBdr>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2">
    <w:name w:val="xl152"/>
    <w:basedOn w:val="Norml"/>
    <w:rsid w:val="000E0745"/>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Listaszerbekezds2">
    <w:name w:val="Listaszerű bekezdés2"/>
    <w:basedOn w:val="Norml"/>
    <w:rsid w:val="000E0745"/>
    <w:pPr>
      <w:widowControl w:val="0"/>
      <w:suppressAutoHyphens/>
      <w:ind w:left="720"/>
    </w:pPr>
    <w:rPr>
      <w:rFonts w:ascii="Calibri" w:hAnsi="Calibri" w:cs="Calibri"/>
      <w:kern w:val="1"/>
      <w:sz w:val="24"/>
      <w:szCs w:val="24"/>
      <w:lang w:eastAsia="hi-IN" w:bidi="hi-IN"/>
    </w:rPr>
  </w:style>
  <w:style w:type="table" w:customStyle="1" w:styleId="Rcsostblzat3">
    <w:name w:val="Rácsos táblázat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0E0745"/>
    <w:pPr>
      <w:keepLines/>
      <w:spacing w:before="480" w:after="0" w:line="276" w:lineRule="auto"/>
      <w:outlineLvl w:val="9"/>
    </w:pPr>
    <w:rPr>
      <w:rFonts w:ascii="Cambria" w:hAnsi="Cambria" w:cs="Cambria"/>
      <w:color w:val="365F91"/>
      <w:kern w:val="0"/>
      <w:sz w:val="28"/>
      <w:szCs w:val="28"/>
    </w:rPr>
  </w:style>
  <w:style w:type="character" w:customStyle="1" w:styleId="CharChar">
    <w:name w:val="Char Char"/>
    <w:semiHidden/>
    <w:rsid w:val="000E0745"/>
    <w:rPr>
      <w:rFonts w:ascii="Tahoma" w:hAnsi="Tahoma"/>
      <w:sz w:val="16"/>
    </w:rPr>
  </w:style>
  <w:style w:type="paragraph" w:customStyle="1" w:styleId="Listaszerbekezds3">
    <w:name w:val="Listaszerű bekezdés3"/>
    <w:basedOn w:val="Norml"/>
    <w:rsid w:val="000E0745"/>
    <w:pPr>
      <w:widowControl w:val="0"/>
      <w:suppressAutoHyphens/>
      <w:ind w:left="720"/>
    </w:pPr>
    <w:rPr>
      <w:rFonts w:ascii="Calibri" w:hAnsi="Calibri" w:cs="Calibri"/>
      <w:kern w:val="1"/>
      <w:sz w:val="24"/>
      <w:szCs w:val="24"/>
      <w:lang w:eastAsia="hi-IN" w:bidi="hi-IN"/>
    </w:rPr>
  </w:style>
  <w:style w:type="paragraph" w:customStyle="1" w:styleId="Vltozat1">
    <w:name w:val="Változat1"/>
    <w:hidden/>
    <w:semiHidden/>
    <w:rsid w:val="000E0745"/>
    <w:pPr>
      <w:spacing w:after="0" w:line="240" w:lineRule="auto"/>
    </w:pPr>
    <w:rPr>
      <w:rFonts w:ascii="Times New Roman" w:eastAsia="Calibri" w:hAnsi="Times New Roman" w:cs="Times New Roman"/>
      <w:kern w:val="1"/>
      <w:sz w:val="24"/>
      <w:szCs w:val="24"/>
      <w:lang w:eastAsia="hi-IN" w:bidi="hi-IN"/>
    </w:rPr>
  </w:style>
  <w:style w:type="table" w:customStyle="1" w:styleId="Rcsostblzat7">
    <w:name w:val="Rácsos táblázat7"/>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0E0745"/>
    <w:pPr>
      <w:spacing w:after="200" w:line="276" w:lineRule="auto"/>
      <w:ind w:left="708"/>
    </w:pPr>
    <w:rPr>
      <w:rFonts w:ascii="Calibri" w:eastAsia="Calibri" w:hAnsi="Calibri" w:cs="Calibri"/>
      <w:szCs w:val="22"/>
      <w:lang w:eastAsia="en-US"/>
    </w:rPr>
  </w:style>
  <w:style w:type="paragraph" w:customStyle="1" w:styleId="Vltozat2">
    <w:name w:val="Változat2"/>
    <w:hidden/>
    <w:semiHidden/>
    <w:rsid w:val="000E0745"/>
    <w:pPr>
      <w:spacing w:after="0" w:line="240" w:lineRule="auto"/>
    </w:pPr>
    <w:rPr>
      <w:rFonts w:ascii="Calibri" w:eastAsia="Calibri" w:hAnsi="Calibri" w:cs="Calibri"/>
    </w:rPr>
  </w:style>
  <w:style w:type="paragraph" w:customStyle="1" w:styleId="Nincstrkz11">
    <w:name w:val="Nincs térköz11"/>
    <w:rsid w:val="000E0745"/>
    <w:pPr>
      <w:spacing w:after="0" w:line="240" w:lineRule="auto"/>
    </w:pPr>
    <w:rPr>
      <w:rFonts w:ascii="Calibri" w:eastAsia="Times New Roman" w:hAnsi="Calibri" w:cs="Calibri"/>
    </w:rPr>
  </w:style>
  <w:style w:type="table" w:customStyle="1" w:styleId="Rcsostblzat23">
    <w:name w:val="Rácsos táblázat2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E0745"/>
    <w:pPr>
      <w:keepLines/>
      <w:spacing w:before="480" w:after="0" w:line="276" w:lineRule="auto"/>
      <w:outlineLvl w:val="9"/>
    </w:pPr>
    <w:rPr>
      <w:rFonts w:ascii="Cambria" w:eastAsia="Calibri" w:hAnsi="Cambria" w:cs="Cambria"/>
      <w:color w:val="365F91"/>
      <w:kern w:val="0"/>
      <w:sz w:val="28"/>
      <w:szCs w:val="28"/>
    </w:rPr>
  </w:style>
  <w:style w:type="character" w:customStyle="1" w:styleId="CharChar1">
    <w:name w:val="Char Char1"/>
    <w:semiHidden/>
    <w:rsid w:val="000E0745"/>
    <w:rPr>
      <w:rFonts w:ascii="Tahoma" w:hAnsi="Tahoma"/>
      <w:sz w:val="16"/>
    </w:rPr>
  </w:style>
  <w:style w:type="paragraph" w:customStyle="1" w:styleId="Vltozat11">
    <w:name w:val="Változat11"/>
    <w:hidden/>
    <w:semiHidden/>
    <w:rsid w:val="000E0745"/>
    <w:pPr>
      <w:spacing w:after="0" w:line="240" w:lineRule="auto"/>
    </w:pPr>
    <w:rPr>
      <w:rFonts w:ascii="Calibri" w:eastAsia="Times New Roman" w:hAnsi="Calibri" w:cs="Calibri"/>
      <w:kern w:val="1"/>
      <w:sz w:val="24"/>
      <w:szCs w:val="24"/>
      <w:lang w:eastAsia="hi-IN" w:bidi="hi-IN"/>
    </w:rPr>
  </w:style>
  <w:style w:type="table" w:customStyle="1" w:styleId="Rcsostblzat71">
    <w:name w:val="Rácsos táblázat7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0E0745"/>
    <w:pPr>
      <w:spacing w:after="0" w:line="240" w:lineRule="auto"/>
    </w:pPr>
    <w:rPr>
      <w:rFonts w:ascii="Calibri" w:eastAsia="Calibri" w:hAnsi="Calibri" w:cs="Calibri"/>
    </w:rPr>
  </w:style>
  <w:style w:type="table" w:customStyle="1" w:styleId="Rcsostblzat231">
    <w:name w:val="Rácsos táblázat2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0E0745"/>
    <w:pPr>
      <w:keepLines/>
      <w:spacing w:before="480" w:after="0" w:line="276" w:lineRule="auto"/>
      <w:outlineLvl w:val="9"/>
    </w:pPr>
    <w:rPr>
      <w:rFonts w:ascii="Cambria" w:hAnsi="Cambria" w:cs="Cambria"/>
      <w:color w:val="365F91"/>
      <w:kern w:val="0"/>
      <w:sz w:val="28"/>
      <w:szCs w:val="28"/>
    </w:rPr>
  </w:style>
  <w:style w:type="table" w:customStyle="1" w:styleId="Rcsostblzat711">
    <w:name w:val="Rácsos táblázat7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E0745"/>
  </w:style>
  <w:style w:type="character" w:styleId="Kiemels2">
    <w:name w:val="Strong"/>
    <w:basedOn w:val="Bekezdsalapbettpusa"/>
    <w:qFormat/>
    <w:rsid w:val="000E0745"/>
    <w:rPr>
      <w:rFonts w:cs="Times New Roman"/>
      <w:b/>
      <w:bCs/>
    </w:rPr>
  </w:style>
  <w:style w:type="table" w:customStyle="1" w:styleId="Rcsostblzat24">
    <w:name w:val="Rácsos táblázat2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link w:val="BodyTextIndentChar"/>
    <w:rsid w:val="000E0745"/>
    <w:pPr>
      <w:spacing w:after="120"/>
      <w:ind w:left="283"/>
    </w:pPr>
    <w:rPr>
      <w:rFonts w:asciiTheme="minorHAnsi" w:eastAsiaTheme="minorHAnsi" w:hAnsiTheme="minorHAnsi" w:cstheme="minorBidi"/>
      <w:sz w:val="24"/>
      <w:szCs w:val="24"/>
      <w:lang w:eastAsia="en-US"/>
    </w:rPr>
  </w:style>
  <w:style w:type="character" w:customStyle="1" w:styleId="Char8">
    <w:name w:val="Char8"/>
    <w:basedOn w:val="Bekezdsalapbettpusa"/>
    <w:rsid w:val="000E0745"/>
    <w:rPr>
      <w:rFonts w:cs="Times New Roman"/>
      <w:b/>
      <w:bCs/>
      <w:kern w:val="36"/>
      <w:sz w:val="48"/>
      <w:szCs w:val="48"/>
      <w:lang w:val="hu-HU" w:eastAsia="hu-HU"/>
    </w:rPr>
  </w:style>
  <w:style w:type="character" w:customStyle="1" w:styleId="Char6">
    <w:name w:val="Char6"/>
    <w:basedOn w:val="Bekezdsalapbettpusa"/>
    <w:rsid w:val="000E0745"/>
    <w:rPr>
      <w:rFonts w:ascii="Calibri" w:hAnsi="Calibri" w:cs="Calibri"/>
      <w:lang w:val="hu-HU" w:eastAsia="hu-HU"/>
    </w:rPr>
  </w:style>
  <w:style w:type="character" w:customStyle="1" w:styleId="Char4">
    <w:name w:val="Char4"/>
    <w:basedOn w:val="Bekezdsalapbettpusa"/>
    <w:rsid w:val="000E0745"/>
    <w:rPr>
      <w:rFonts w:ascii="Tahoma" w:hAnsi="Tahoma" w:cs="Tahoma"/>
      <w:sz w:val="16"/>
      <w:szCs w:val="16"/>
      <w:lang w:val="hu-HU" w:eastAsia="hu-HU"/>
    </w:rPr>
  </w:style>
  <w:style w:type="character" w:customStyle="1" w:styleId="Char2">
    <w:name w:val="Char2"/>
    <w:basedOn w:val="Bekezdsalapbettpusa"/>
    <w:rsid w:val="000E0745"/>
    <w:rPr>
      <w:rFonts w:cs="Times New Roman"/>
      <w:sz w:val="24"/>
      <w:szCs w:val="24"/>
      <w:lang w:val="hu-HU" w:eastAsia="hu-HU"/>
    </w:rPr>
  </w:style>
  <w:style w:type="character" w:customStyle="1" w:styleId="Char1">
    <w:name w:val="Char1"/>
    <w:basedOn w:val="Bekezdsalapbettpusa"/>
    <w:rsid w:val="000E0745"/>
    <w:rPr>
      <w:rFonts w:cs="Times New Roman"/>
      <w:kern w:val="1"/>
      <w:sz w:val="21"/>
      <w:szCs w:val="21"/>
      <w:lang w:val="hu-HU" w:eastAsia="hi-IN" w:bidi="hi-IN"/>
    </w:rPr>
  </w:style>
  <w:style w:type="character" w:customStyle="1" w:styleId="Char">
    <w:name w:val="Char"/>
    <w:basedOn w:val="Bekezdsalapbettpusa"/>
    <w:rsid w:val="000E0745"/>
    <w:rPr>
      <w:rFonts w:cs="Times New Roman"/>
      <w:kern w:val="1"/>
      <w:sz w:val="21"/>
      <w:szCs w:val="21"/>
      <w:lang w:val="hu-HU" w:eastAsia="hi-IN" w:bidi="hi-IN"/>
    </w:rPr>
  </w:style>
  <w:style w:type="paragraph" w:styleId="Vltozat">
    <w:name w:val="Revision"/>
    <w:hidden/>
    <w:semiHidden/>
    <w:rsid w:val="000E0745"/>
    <w:pPr>
      <w:spacing w:after="0" w:line="240" w:lineRule="auto"/>
    </w:pPr>
    <w:rPr>
      <w:rFonts w:ascii="Calibri" w:eastAsia="Times New Roman" w:hAnsi="Calibri" w:cs="Times New Roman"/>
    </w:rPr>
  </w:style>
  <w:style w:type="paragraph" w:styleId="Nincstrkz">
    <w:name w:val="No Spacing"/>
    <w:qFormat/>
    <w:rsid w:val="000E0745"/>
    <w:pPr>
      <w:spacing w:after="0" w:line="240" w:lineRule="auto"/>
    </w:pPr>
    <w:rPr>
      <w:rFonts w:ascii="Calibri" w:eastAsia="Times New Roman" w:hAnsi="Calibri" w:cs="Times New Roman"/>
    </w:rPr>
  </w:style>
  <w:style w:type="paragraph" w:styleId="Tartalomjegyzkcmsora">
    <w:name w:val="TOC Heading"/>
    <w:basedOn w:val="Cmsor1"/>
    <w:next w:val="Norml"/>
    <w:qFormat/>
    <w:rsid w:val="000E0745"/>
    <w:pPr>
      <w:keepLines/>
      <w:spacing w:before="480" w:after="0" w:line="276" w:lineRule="auto"/>
      <w:outlineLvl w:val="9"/>
    </w:pPr>
    <w:rPr>
      <w:rFonts w:ascii="Cambria" w:eastAsia="Calibri" w:hAnsi="Cambria" w:cs="Times New Roman"/>
      <w:color w:val="365F91"/>
      <w:kern w:val="0"/>
      <w:sz w:val="28"/>
      <w:szCs w:val="28"/>
    </w:rPr>
  </w:style>
  <w:style w:type="paragraph" w:styleId="NormlWeb">
    <w:name w:val="Normal (Web)"/>
    <w:basedOn w:val="Norml"/>
    <w:semiHidden/>
    <w:rsid w:val="000E0745"/>
    <w:pPr>
      <w:spacing w:before="100" w:beforeAutospacing="1" w:after="100" w:afterAutospacing="1"/>
    </w:pPr>
    <w:rPr>
      <w:rFonts w:ascii="Times New Roman" w:hAnsi="Times New Roman"/>
      <w:sz w:val="24"/>
      <w:szCs w:val="24"/>
      <w:lang w:bidi="bn-IN"/>
    </w:rPr>
  </w:style>
  <w:style w:type="paragraph" w:customStyle="1" w:styleId="xl24">
    <w:name w:val="xl24"/>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25">
    <w:name w:val="xl25"/>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b/>
      <w:bCs/>
      <w:szCs w:val="22"/>
      <w:lang w:bidi="bn-IN"/>
    </w:rPr>
  </w:style>
  <w:style w:type="paragraph" w:customStyle="1" w:styleId="xl26">
    <w:name w:val="xl26"/>
    <w:basedOn w:val="Norml"/>
    <w:rsid w:val="000E0745"/>
    <w:pPr>
      <w:pBdr>
        <w:bottom w:val="single" w:sz="8" w:space="0" w:color="auto"/>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27">
    <w:name w:val="xl27"/>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28">
    <w:name w:val="xl28"/>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29">
    <w:name w:val="xl29"/>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0">
    <w:name w:val="xl30"/>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1">
    <w:name w:val="xl31"/>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2">
    <w:name w:val="xl32"/>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Cs w:val="22"/>
      <w:lang w:bidi="bn-IN"/>
    </w:rPr>
  </w:style>
  <w:style w:type="paragraph" w:customStyle="1" w:styleId="xl33">
    <w:name w:val="xl33"/>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4">
    <w:name w:val="xl34"/>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color w:val="000000"/>
      <w:sz w:val="24"/>
      <w:szCs w:val="24"/>
      <w:lang w:bidi="bn-IN"/>
    </w:rPr>
  </w:style>
  <w:style w:type="paragraph" w:customStyle="1" w:styleId="xl35">
    <w:name w:val="xl3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6">
    <w:name w:val="xl3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7">
    <w:name w:val="xl37"/>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8">
    <w:name w:val="xl3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9">
    <w:name w:val="xl39"/>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0">
    <w:name w:val="xl40"/>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1">
    <w:name w:val="xl41"/>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42">
    <w:name w:val="xl42"/>
    <w:basedOn w:val="Norml"/>
    <w:rsid w:val="000E0745"/>
    <w:pPr>
      <w:pBdr>
        <w:top w:val="single" w:sz="8" w:space="0" w:color="000000"/>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3">
    <w:name w:val="xl43"/>
    <w:basedOn w:val="Norml"/>
    <w:rsid w:val="000E0745"/>
    <w:pPr>
      <w:pBdr>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4">
    <w:name w:val="xl44"/>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45">
    <w:name w:val="xl45"/>
    <w:basedOn w:val="Norml"/>
    <w:rsid w:val="000E074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Palatino Linotype" w:hAnsi="Palatino Linotype"/>
      <w:b/>
      <w:bCs/>
      <w:szCs w:val="22"/>
      <w:lang w:bidi="bn-IN"/>
    </w:rPr>
  </w:style>
  <w:style w:type="paragraph" w:customStyle="1" w:styleId="xl46">
    <w:name w:val="xl46"/>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7">
    <w:name w:val="xl47"/>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8">
    <w:name w:val="xl48"/>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49">
    <w:name w:val="xl49"/>
    <w:basedOn w:val="Norml"/>
    <w:rsid w:val="000E0745"/>
    <w:pPr>
      <w:pBdr>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50">
    <w:name w:val="xl50"/>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1">
    <w:name w:val="xl51"/>
    <w:basedOn w:val="Norml"/>
    <w:rsid w:val="000E0745"/>
    <w:pPr>
      <w:pBdr>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2">
    <w:name w:val="xl52"/>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3">
    <w:name w:val="xl53"/>
    <w:basedOn w:val="Norml"/>
    <w:rsid w:val="000E0745"/>
    <w:pPr>
      <w:pBdr>
        <w:top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4">
    <w:name w:val="xl54"/>
    <w:basedOn w:val="Norml"/>
    <w:rsid w:val="000E0745"/>
    <w:pPr>
      <w:pBdr>
        <w:bottom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5">
    <w:name w:val="xl55"/>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56">
    <w:name w:val="xl56"/>
    <w:basedOn w:val="Norml"/>
    <w:rsid w:val="000E0745"/>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4"/>
      <w:szCs w:val="24"/>
      <w:lang w:bidi="bn-IN"/>
    </w:rPr>
  </w:style>
  <w:style w:type="paragraph" w:customStyle="1" w:styleId="xl57">
    <w:name w:val="xl57"/>
    <w:basedOn w:val="Norml"/>
    <w:rsid w:val="000E0745"/>
    <w:pPr>
      <w:pBdr>
        <w:top w:val="single" w:sz="8" w:space="0" w:color="auto"/>
        <w:left w:val="single" w:sz="8" w:space="0" w:color="000000"/>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58">
    <w:name w:val="xl58"/>
    <w:basedOn w:val="Norml"/>
    <w:rsid w:val="000E0745"/>
    <w:pPr>
      <w:pBdr>
        <w:left w:val="single" w:sz="8" w:space="0" w:color="auto"/>
        <w:bottom w:val="single" w:sz="8" w:space="0" w:color="000000"/>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59">
    <w:name w:val="xl59"/>
    <w:basedOn w:val="Norml"/>
    <w:rsid w:val="000E0745"/>
    <w:pPr>
      <w:pBdr>
        <w:left w:val="single" w:sz="8" w:space="0" w:color="auto"/>
        <w:bottom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60">
    <w:name w:val="xl60"/>
    <w:basedOn w:val="Norml"/>
    <w:rsid w:val="000E0745"/>
    <w:pPr>
      <w:pBdr>
        <w:bottom w:val="single" w:sz="8" w:space="0" w:color="auto"/>
        <w:right w:val="single" w:sz="8" w:space="0" w:color="000000"/>
      </w:pBdr>
      <w:spacing w:before="100" w:beforeAutospacing="1" w:after="100" w:afterAutospacing="1"/>
      <w:textAlignment w:val="center"/>
    </w:pPr>
    <w:rPr>
      <w:rFonts w:ascii="Palatino Linotype" w:hAnsi="Palatino Linotype"/>
      <w:b/>
      <w:bCs/>
      <w:sz w:val="24"/>
      <w:szCs w:val="24"/>
      <w:lang w:bidi="bn-IN"/>
    </w:rPr>
  </w:style>
  <w:style w:type="paragraph" w:customStyle="1" w:styleId="xl61">
    <w:name w:val="xl61"/>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2">
    <w:name w:val="xl62"/>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3">
    <w:name w:val="xl63"/>
    <w:basedOn w:val="Norml"/>
    <w:rsid w:val="000E0745"/>
    <w:pPr>
      <w:pBdr>
        <w:top w:val="single" w:sz="8" w:space="0" w:color="auto"/>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paragraph" w:customStyle="1" w:styleId="xl64">
    <w:name w:val="xl64"/>
    <w:basedOn w:val="Norml"/>
    <w:rsid w:val="000E0745"/>
    <w:pPr>
      <w:pBdr>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numbering" w:customStyle="1" w:styleId="Stlus1">
    <w:name w:val="Stílus1"/>
    <w:uiPriority w:val="99"/>
    <w:rsid w:val="000E0745"/>
    <w:pPr>
      <w:numPr>
        <w:numId w:val="12"/>
      </w:numPr>
    </w:pPr>
  </w:style>
  <w:style w:type="numbering" w:customStyle="1" w:styleId="Stlus21">
    <w:name w:val="Stílus21"/>
    <w:rsid w:val="000E0745"/>
  </w:style>
  <w:style w:type="character" w:customStyle="1" w:styleId="Cmsor4Char">
    <w:name w:val="Címsor 4 Char"/>
    <w:basedOn w:val="Bekezdsalapbettpusa"/>
    <w:link w:val="Cmsor4"/>
    <w:uiPriority w:val="9"/>
    <w:rsid w:val="00B20930"/>
    <w:rPr>
      <w:rFonts w:ascii="Times New Roman" w:eastAsiaTheme="majorEastAsia" w:hAnsi="Times New Roman" w:cstheme="majorBidi"/>
      <w:b/>
      <w:bCs/>
      <w:i/>
      <w:i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0E0745"/>
    <w:pPr>
      <w:spacing w:after="0" w:line="240" w:lineRule="auto"/>
    </w:pPr>
    <w:rPr>
      <w:rFonts w:ascii="Verdana" w:eastAsia="Times New Roman" w:hAnsi="Verdana" w:cs="Times New Roman"/>
      <w:szCs w:val="14"/>
      <w:lang w:eastAsia="hu-HU"/>
    </w:rPr>
  </w:style>
  <w:style w:type="paragraph" w:styleId="Cmsor1">
    <w:name w:val="heading 1"/>
    <w:basedOn w:val="Norml"/>
    <w:next w:val="Norml"/>
    <w:link w:val="Cmsor1Char1"/>
    <w:uiPriority w:val="9"/>
    <w:qFormat/>
    <w:rsid w:val="000E0745"/>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rsid w:val="000E0745"/>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0E0745"/>
    <w:pPr>
      <w:keepNext/>
      <w:outlineLvl w:val="2"/>
    </w:pPr>
    <w:rPr>
      <w:b/>
      <w:sz w:val="24"/>
    </w:rPr>
  </w:style>
  <w:style w:type="paragraph" w:styleId="Cmsor4">
    <w:name w:val="heading 4"/>
    <w:basedOn w:val="Norml"/>
    <w:next w:val="Norml"/>
    <w:link w:val="Cmsor4Char"/>
    <w:uiPriority w:val="9"/>
    <w:unhideWhenUsed/>
    <w:qFormat/>
    <w:rsid w:val="00B20930"/>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sid w:val="000E074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0E0745"/>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0E0745"/>
    <w:rPr>
      <w:rFonts w:ascii="Verdana" w:eastAsia="Times New Roman" w:hAnsi="Verdana" w:cs="Times New Roman"/>
      <w:b/>
      <w:sz w:val="24"/>
      <w:szCs w:val="14"/>
      <w:lang w:eastAsia="hu-HU"/>
    </w:rPr>
  </w:style>
  <w:style w:type="paragraph" w:styleId="lfej">
    <w:name w:val="header"/>
    <w:basedOn w:val="Norml"/>
    <w:link w:val="lfejChar1"/>
    <w:uiPriority w:val="99"/>
    <w:rsid w:val="000E0745"/>
    <w:pPr>
      <w:tabs>
        <w:tab w:val="center" w:pos="4536"/>
        <w:tab w:val="right" w:pos="9072"/>
      </w:tabs>
    </w:pPr>
  </w:style>
  <w:style w:type="character" w:customStyle="1" w:styleId="lfejChar">
    <w:name w:val="Élőfej Char"/>
    <w:basedOn w:val="Bekezdsalapbettpusa"/>
    <w:uiPriority w:val="99"/>
    <w:rsid w:val="000E0745"/>
    <w:rPr>
      <w:rFonts w:ascii="Verdana" w:eastAsia="Times New Roman" w:hAnsi="Verdana" w:cs="Times New Roman"/>
      <w:szCs w:val="14"/>
      <w:lang w:eastAsia="hu-HU"/>
    </w:rPr>
  </w:style>
  <w:style w:type="paragraph" w:styleId="llb">
    <w:name w:val="footer"/>
    <w:basedOn w:val="Norml"/>
    <w:link w:val="llbChar1"/>
    <w:uiPriority w:val="99"/>
    <w:rsid w:val="000E0745"/>
    <w:pPr>
      <w:tabs>
        <w:tab w:val="center" w:pos="4536"/>
        <w:tab w:val="right" w:pos="9072"/>
      </w:tabs>
    </w:pPr>
  </w:style>
  <w:style w:type="character" w:customStyle="1" w:styleId="llbChar">
    <w:name w:val="Élőláb Char"/>
    <w:basedOn w:val="Bekezdsalapbettpusa"/>
    <w:uiPriority w:val="99"/>
    <w:rsid w:val="000E0745"/>
    <w:rPr>
      <w:rFonts w:ascii="Verdana" w:eastAsia="Times New Roman" w:hAnsi="Verdana" w:cs="Times New Roman"/>
      <w:szCs w:val="14"/>
      <w:lang w:eastAsia="hu-HU"/>
    </w:rPr>
  </w:style>
  <w:style w:type="character" w:customStyle="1" w:styleId="llbChar1">
    <w:name w:val="Élőláb Char1"/>
    <w:link w:val="llb"/>
    <w:locked/>
    <w:rsid w:val="000E0745"/>
    <w:rPr>
      <w:rFonts w:ascii="Verdana" w:eastAsia="Times New Roman" w:hAnsi="Verdana" w:cs="Times New Roman"/>
      <w:szCs w:val="14"/>
      <w:lang w:eastAsia="hu-HU"/>
    </w:rPr>
  </w:style>
  <w:style w:type="paragraph" w:styleId="TJ3">
    <w:name w:val="toc 3"/>
    <w:basedOn w:val="Norml"/>
    <w:next w:val="Norml"/>
    <w:autoRedefine/>
    <w:semiHidden/>
    <w:rsid w:val="000E0745"/>
    <w:pPr>
      <w:ind w:left="440"/>
    </w:pPr>
  </w:style>
  <w:style w:type="paragraph" w:customStyle="1" w:styleId="CharChar2Char">
    <w:name w:val="Char Char2 Char"/>
    <w:basedOn w:val="Norml"/>
    <w:rsid w:val="000E0745"/>
    <w:pPr>
      <w:spacing w:after="160" w:line="240" w:lineRule="exact"/>
    </w:pPr>
    <w:rPr>
      <w:szCs w:val="20"/>
      <w:lang w:val="en-US" w:eastAsia="en-US"/>
    </w:rPr>
  </w:style>
  <w:style w:type="character" w:styleId="Hiperhivatkozs">
    <w:name w:val="Hyperlink"/>
    <w:uiPriority w:val="99"/>
    <w:rsid w:val="000E0745"/>
    <w:rPr>
      <w:color w:val="0000FF"/>
      <w:u w:val="single"/>
    </w:rPr>
  </w:style>
  <w:style w:type="paragraph" w:styleId="Lbjegyzetszveg">
    <w:name w:val="footnote text"/>
    <w:basedOn w:val="Norml"/>
    <w:link w:val="LbjegyzetszvegChar1"/>
    <w:semiHidden/>
    <w:rsid w:val="000E0745"/>
    <w:rPr>
      <w:sz w:val="20"/>
      <w:szCs w:val="20"/>
    </w:rPr>
  </w:style>
  <w:style w:type="character" w:customStyle="1" w:styleId="LbjegyzetszvegChar">
    <w:name w:val="Lábjegyzetszöveg Char"/>
    <w:basedOn w:val="Bekezdsalapbettpusa"/>
    <w:semiHidden/>
    <w:rsid w:val="000E0745"/>
    <w:rPr>
      <w:rFonts w:ascii="Verdana" w:eastAsia="Times New Roman" w:hAnsi="Verdana" w:cs="Times New Roman"/>
      <w:sz w:val="20"/>
      <w:szCs w:val="20"/>
      <w:lang w:eastAsia="hu-HU"/>
    </w:rPr>
  </w:style>
  <w:style w:type="character" w:styleId="Lbjegyzet-hivatkozs">
    <w:name w:val="footnote reference"/>
    <w:semiHidden/>
    <w:rsid w:val="000E0745"/>
    <w:rPr>
      <w:rFonts w:cs="Times New Roman"/>
      <w:vertAlign w:val="superscript"/>
    </w:rPr>
  </w:style>
  <w:style w:type="paragraph" w:styleId="Alcm">
    <w:name w:val="Subtitle"/>
    <w:basedOn w:val="Norml"/>
    <w:link w:val="AlcmChar"/>
    <w:qFormat/>
    <w:rsid w:val="000E0745"/>
    <w:pPr>
      <w:spacing w:after="60"/>
      <w:jc w:val="center"/>
      <w:outlineLvl w:val="1"/>
    </w:pPr>
    <w:rPr>
      <w:rFonts w:ascii="Arial" w:hAnsi="Arial" w:cs="Arial"/>
    </w:rPr>
  </w:style>
  <w:style w:type="character" w:customStyle="1" w:styleId="AlcmChar">
    <w:name w:val="Alcím Char"/>
    <w:basedOn w:val="Bekezdsalapbettpusa"/>
    <w:link w:val="Alcm"/>
    <w:rsid w:val="000E0745"/>
    <w:rPr>
      <w:rFonts w:ascii="Arial" w:eastAsia="Times New Roman" w:hAnsi="Arial" w:cs="Arial"/>
      <w:szCs w:val="14"/>
      <w:lang w:eastAsia="hu-HU"/>
    </w:rPr>
  </w:style>
  <w:style w:type="paragraph" w:customStyle="1" w:styleId="tblzat">
    <w:name w:val="táblázat"/>
    <w:basedOn w:val="Norml"/>
    <w:rsid w:val="000E0745"/>
    <w:pPr>
      <w:spacing w:before="20" w:after="20"/>
      <w:jc w:val="both"/>
    </w:pPr>
    <w:rPr>
      <w:rFonts w:ascii="Arial Narrow" w:hAnsi="Arial Narrow" w:cs="Arial"/>
      <w:bCs/>
      <w:sz w:val="18"/>
      <w:szCs w:val="24"/>
    </w:rPr>
  </w:style>
  <w:style w:type="paragraph" w:customStyle="1" w:styleId="StlusSorkizrt">
    <w:name w:val="Stílus Sorkizárt"/>
    <w:basedOn w:val="Norml"/>
    <w:rsid w:val="000E0745"/>
    <w:pPr>
      <w:jc w:val="both"/>
    </w:pPr>
    <w:rPr>
      <w:szCs w:val="20"/>
    </w:rPr>
  </w:style>
  <w:style w:type="table" w:styleId="Rcsostblzat">
    <w:name w:val="Table Grid"/>
    <w:basedOn w:val="Normltblzat"/>
    <w:rsid w:val="000E074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0E0745"/>
    <w:rPr>
      <w:rFonts w:cs="Times New Roman"/>
      <w:sz w:val="16"/>
      <w:szCs w:val="16"/>
    </w:rPr>
  </w:style>
  <w:style w:type="paragraph" w:styleId="Jegyzetszveg">
    <w:name w:val="annotation text"/>
    <w:basedOn w:val="Norml"/>
    <w:link w:val="JegyzetszvegChar1"/>
    <w:semiHidden/>
    <w:rsid w:val="000E0745"/>
    <w:rPr>
      <w:sz w:val="20"/>
      <w:szCs w:val="20"/>
    </w:rPr>
  </w:style>
  <w:style w:type="character" w:customStyle="1" w:styleId="JegyzetszvegChar">
    <w:name w:val="Jegyzetszöveg Char"/>
    <w:basedOn w:val="Bekezdsalapbettpusa"/>
    <w:rsid w:val="000E0745"/>
    <w:rPr>
      <w:rFonts w:ascii="Verdana" w:eastAsia="Times New Roman" w:hAnsi="Verdana" w:cs="Times New Roman"/>
      <w:sz w:val="20"/>
      <w:szCs w:val="20"/>
      <w:lang w:eastAsia="hu-HU"/>
    </w:rPr>
  </w:style>
  <w:style w:type="paragraph" w:styleId="Buborkszveg">
    <w:name w:val="Balloon Text"/>
    <w:basedOn w:val="Norml"/>
    <w:link w:val="BuborkszvegChar1"/>
    <w:semiHidden/>
    <w:rsid w:val="000E0745"/>
    <w:rPr>
      <w:rFonts w:ascii="Tahoma" w:hAnsi="Tahoma" w:cs="Tahoma"/>
      <w:sz w:val="16"/>
      <w:szCs w:val="16"/>
    </w:rPr>
  </w:style>
  <w:style w:type="character" w:customStyle="1" w:styleId="BuborkszvegChar">
    <w:name w:val="Buborékszöveg Char"/>
    <w:basedOn w:val="Bekezdsalapbettpusa"/>
    <w:rsid w:val="000E0745"/>
    <w:rPr>
      <w:rFonts w:ascii="Tahoma" w:eastAsia="Times New Roman" w:hAnsi="Tahoma" w:cs="Tahoma"/>
      <w:sz w:val="16"/>
      <w:szCs w:val="16"/>
      <w:lang w:eastAsia="hu-HU"/>
    </w:rPr>
  </w:style>
  <w:style w:type="character" w:styleId="Oldalszm">
    <w:name w:val="page number"/>
    <w:basedOn w:val="Bekezdsalapbettpusa"/>
    <w:rsid w:val="000E0745"/>
  </w:style>
  <w:style w:type="paragraph" w:styleId="TJ1">
    <w:name w:val="toc 1"/>
    <w:basedOn w:val="Norml"/>
    <w:next w:val="Norml"/>
    <w:autoRedefine/>
    <w:semiHidden/>
    <w:rsid w:val="000E0745"/>
  </w:style>
  <w:style w:type="paragraph" w:styleId="TJ2">
    <w:name w:val="toc 2"/>
    <w:basedOn w:val="Norml"/>
    <w:next w:val="Norml"/>
    <w:autoRedefine/>
    <w:semiHidden/>
    <w:rsid w:val="000E0745"/>
    <w:pPr>
      <w:tabs>
        <w:tab w:val="left" w:pos="960"/>
        <w:tab w:val="right" w:leader="dot" w:pos="9060"/>
      </w:tabs>
      <w:spacing w:line="360" w:lineRule="auto"/>
      <w:ind w:left="142"/>
    </w:pPr>
  </w:style>
  <w:style w:type="character" w:styleId="Mrltotthiperhivatkozs">
    <w:name w:val="FollowedHyperlink"/>
    <w:uiPriority w:val="99"/>
    <w:rsid w:val="000E0745"/>
    <w:rPr>
      <w:color w:val="800080"/>
      <w:u w:val="single"/>
    </w:rPr>
  </w:style>
  <w:style w:type="paragraph" w:styleId="Kpalrs">
    <w:name w:val="caption"/>
    <w:basedOn w:val="Norml"/>
    <w:next w:val="Norml"/>
    <w:qFormat/>
    <w:rsid w:val="000E0745"/>
    <w:rPr>
      <w:rFonts w:ascii="Times New Roman" w:hAnsi="Times New Roman"/>
      <w:b/>
      <w:bCs/>
      <w:sz w:val="20"/>
      <w:szCs w:val="20"/>
    </w:rPr>
  </w:style>
  <w:style w:type="paragraph" w:customStyle="1" w:styleId="np">
    <w:name w:val="np"/>
    <w:basedOn w:val="Norml"/>
    <w:rsid w:val="000E0745"/>
    <w:pPr>
      <w:spacing w:before="100" w:beforeAutospacing="1" w:after="100" w:afterAutospacing="1"/>
    </w:pPr>
    <w:rPr>
      <w:rFonts w:ascii="Times New Roman" w:hAnsi="Times New Roman"/>
      <w:sz w:val="24"/>
      <w:szCs w:val="24"/>
    </w:rPr>
  </w:style>
  <w:style w:type="character" w:customStyle="1" w:styleId="KarcagiR">
    <w:name w:val="KarcagiR"/>
    <w:semiHidden/>
    <w:rsid w:val="000E0745"/>
    <w:rPr>
      <w:rFonts w:ascii="Arial" w:hAnsi="Arial" w:cs="Arial"/>
      <w:color w:val="000080"/>
      <w:sz w:val="20"/>
      <w:szCs w:val="20"/>
    </w:rPr>
  </w:style>
  <w:style w:type="paragraph" w:styleId="Listaszerbekezds">
    <w:name w:val="List Paragraph"/>
    <w:basedOn w:val="Norml"/>
    <w:uiPriority w:val="34"/>
    <w:qFormat/>
    <w:rsid w:val="000E0745"/>
    <w:pPr>
      <w:spacing w:after="200" w:line="276" w:lineRule="auto"/>
      <w:ind w:left="708"/>
    </w:pPr>
    <w:rPr>
      <w:rFonts w:ascii="Calibri" w:hAnsi="Calibri"/>
      <w:szCs w:val="22"/>
      <w:lang w:eastAsia="en-US"/>
    </w:rPr>
  </w:style>
  <w:style w:type="paragraph" w:customStyle="1" w:styleId="Szvegtrzs21">
    <w:name w:val="Szövegtörzs 21"/>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numbering" w:customStyle="1" w:styleId="Stlus2">
    <w:name w:val="Stílus2"/>
    <w:rsid w:val="000E0745"/>
    <w:pPr>
      <w:numPr>
        <w:numId w:val="7"/>
      </w:numPr>
    </w:pPr>
  </w:style>
  <w:style w:type="character" w:customStyle="1" w:styleId="Cmsor1Char1">
    <w:name w:val="Címsor 1 Char1"/>
    <w:basedOn w:val="Bekezdsalapbettpusa"/>
    <w:link w:val="Cmsor1"/>
    <w:locked/>
    <w:rsid w:val="000E0745"/>
    <w:rPr>
      <w:rFonts w:ascii="Verdana" w:eastAsia="Times New Roman" w:hAnsi="Verdana" w:cs="Arial"/>
      <w:b/>
      <w:bCs/>
      <w:kern w:val="32"/>
      <w:sz w:val="32"/>
      <w:szCs w:val="32"/>
      <w:lang w:eastAsia="hu-HU"/>
    </w:rPr>
  </w:style>
  <w:style w:type="character" w:customStyle="1" w:styleId="LbjegyzetszvegChar1">
    <w:name w:val="Lábjegyzetszöveg Char1"/>
    <w:basedOn w:val="Bekezdsalapbettpusa"/>
    <w:link w:val="Lbjegyzetszveg"/>
    <w:semiHidden/>
    <w:locked/>
    <w:rsid w:val="000E0745"/>
    <w:rPr>
      <w:rFonts w:ascii="Verdana" w:eastAsia="Times New Roman" w:hAnsi="Verdana" w:cs="Times New Roman"/>
      <w:sz w:val="20"/>
      <w:szCs w:val="20"/>
      <w:lang w:eastAsia="hu-HU"/>
    </w:rPr>
  </w:style>
  <w:style w:type="paragraph" w:customStyle="1" w:styleId="Listaszerbekezds1">
    <w:name w:val="Listaszerű bekezdés1"/>
    <w:basedOn w:val="Norml"/>
    <w:rsid w:val="000E0745"/>
    <w:pPr>
      <w:spacing w:after="200" w:line="276" w:lineRule="auto"/>
      <w:ind w:left="720"/>
    </w:pPr>
    <w:rPr>
      <w:rFonts w:ascii="Calibri" w:eastAsia="Calibri" w:hAnsi="Calibri" w:cs="Calibri"/>
      <w:szCs w:val="22"/>
      <w:lang w:eastAsia="en-US"/>
    </w:rPr>
  </w:style>
  <w:style w:type="table" w:customStyle="1" w:styleId="Rcsostblzat1">
    <w:name w:val="Rácsos táblázat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0E0745"/>
    <w:pPr>
      <w:spacing w:after="0" w:line="240" w:lineRule="auto"/>
    </w:pPr>
    <w:rPr>
      <w:rFonts w:ascii="Calibri" w:eastAsia="Calibri" w:hAnsi="Calibri" w:cs="Calibri"/>
    </w:rPr>
  </w:style>
  <w:style w:type="character" w:customStyle="1" w:styleId="JegyzetszvegChar1">
    <w:name w:val="Jegyzetszöveg Char1"/>
    <w:basedOn w:val="Bekezdsalapbettpusa"/>
    <w:link w:val="Jegyzetszveg"/>
    <w:semiHidden/>
    <w:locked/>
    <w:rsid w:val="000E0745"/>
    <w:rPr>
      <w:rFonts w:ascii="Verdana" w:eastAsia="Times New Roman" w:hAnsi="Verdana" w:cs="Times New Roman"/>
      <w:sz w:val="20"/>
      <w:szCs w:val="20"/>
      <w:lang w:eastAsia="hu-HU"/>
    </w:rPr>
  </w:style>
  <w:style w:type="paragraph" w:styleId="Megjegyzstrgya">
    <w:name w:val="annotation subject"/>
    <w:basedOn w:val="Jegyzetszveg"/>
    <w:next w:val="Jegyzetszveg"/>
    <w:link w:val="MegjegyzstrgyaChar1"/>
    <w:semiHidden/>
    <w:rsid w:val="000E0745"/>
    <w:pPr>
      <w:spacing w:after="200"/>
    </w:pPr>
    <w:rPr>
      <w:rFonts w:ascii="Calibri" w:eastAsia="Calibri" w:hAnsi="Calibri" w:cs="Calibri"/>
      <w:b/>
      <w:bCs/>
    </w:rPr>
  </w:style>
  <w:style w:type="character" w:customStyle="1" w:styleId="MegjegyzstrgyaChar">
    <w:name w:val="Megjegyzés tárgya Char"/>
    <w:basedOn w:val="JegyzetszvegChar"/>
    <w:semiHidden/>
    <w:rsid w:val="000E0745"/>
    <w:rPr>
      <w:rFonts w:ascii="Verdana" w:eastAsia="Times New Roman" w:hAnsi="Verdana" w:cs="Times New Roman"/>
      <w:b/>
      <w:bCs/>
      <w:sz w:val="20"/>
      <w:szCs w:val="20"/>
      <w:lang w:eastAsia="hu-HU"/>
    </w:rPr>
  </w:style>
  <w:style w:type="character" w:customStyle="1" w:styleId="MegjegyzstrgyaChar1">
    <w:name w:val="Megjegyzés tárgya Char1"/>
    <w:basedOn w:val="JegyzetszvegChar1"/>
    <w:link w:val="Megjegyzstrgya"/>
    <w:semiHidden/>
    <w:locked/>
    <w:rsid w:val="000E0745"/>
    <w:rPr>
      <w:rFonts w:ascii="Calibri" w:eastAsia="Calibri" w:hAnsi="Calibri" w:cs="Calibri"/>
      <w:b/>
      <w:bCs/>
      <w:sz w:val="20"/>
      <w:szCs w:val="20"/>
      <w:lang w:eastAsia="hu-HU"/>
    </w:rPr>
  </w:style>
  <w:style w:type="character" w:customStyle="1" w:styleId="BuborkszvegChar1">
    <w:name w:val="Buborékszöveg Char1"/>
    <w:basedOn w:val="Bekezdsalapbettpusa"/>
    <w:link w:val="Buborkszveg"/>
    <w:semiHidden/>
    <w:locked/>
    <w:rsid w:val="000E0745"/>
    <w:rPr>
      <w:rFonts w:ascii="Tahoma" w:eastAsia="Times New Roman" w:hAnsi="Tahoma" w:cs="Tahoma"/>
      <w:sz w:val="16"/>
      <w:szCs w:val="16"/>
      <w:lang w:eastAsia="hu-HU"/>
    </w:rPr>
  </w:style>
  <w:style w:type="paragraph" w:customStyle="1" w:styleId="Default">
    <w:name w:val="Default"/>
    <w:rsid w:val="000E0745"/>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rsid w:val="000E0745"/>
    <w:pPr>
      <w:widowControl w:val="0"/>
      <w:suppressLineNumbers/>
      <w:suppressAutoHyphens/>
    </w:pPr>
    <w:rPr>
      <w:rFonts w:ascii="Times New Roman" w:eastAsia="Calibri" w:hAnsi="Times New Roman"/>
      <w:kern w:val="1"/>
      <w:sz w:val="24"/>
      <w:szCs w:val="24"/>
      <w:lang w:eastAsia="hi-IN" w:bidi="hi-IN"/>
    </w:rPr>
  </w:style>
  <w:style w:type="table" w:customStyle="1" w:styleId="Rcsostblzat2">
    <w:name w:val="Rácsos táblázat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0E0745"/>
    <w:pPr>
      <w:widowControl w:val="0"/>
      <w:suppressAutoHyphens/>
      <w:ind w:left="720"/>
    </w:pPr>
    <w:rPr>
      <w:rFonts w:ascii="Calibri" w:hAnsi="Calibri" w:cs="Calibri"/>
      <w:kern w:val="1"/>
      <w:sz w:val="24"/>
      <w:szCs w:val="24"/>
      <w:lang w:eastAsia="hi-IN" w:bidi="hi-IN"/>
    </w:rPr>
  </w:style>
  <w:style w:type="character" w:customStyle="1" w:styleId="apple-style-span">
    <w:name w:val="apple-style-span"/>
    <w:rsid w:val="000E0745"/>
  </w:style>
  <w:style w:type="paragraph" w:customStyle="1" w:styleId="Standard">
    <w:name w:val="Standard"/>
    <w:rsid w:val="000E0745"/>
    <w:pPr>
      <w:widowControl w:val="0"/>
      <w:suppressAutoHyphens/>
      <w:autoSpaceDN w:val="0"/>
      <w:spacing w:after="0" w:line="240" w:lineRule="auto"/>
      <w:textAlignment w:val="baseline"/>
    </w:pPr>
    <w:rPr>
      <w:rFonts w:ascii="Times New Roman" w:eastAsia="Calibri" w:hAnsi="Times New Roman" w:cs="Times New Roman"/>
      <w:kern w:val="3"/>
      <w:sz w:val="24"/>
      <w:szCs w:val="24"/>
      <w:lang w:eastAsia="hu-HU"/>
    </w:rPr>
  </w:style>
  <w:style w:type="paragraph" w:styleId="Szvegtrzsbehzssal">
    <w:name w:val="Body Text Indent"/>
    <w:basedOn w:val="Norml"/>
    <w:link w:val="SzvegtrzsbehzssalChar1"/>
    <w:rsid w:val="000E0745"/>
    <w:pPr>
      <w:spacing w:after="120"/>
      <w:ind w:left="283"/>
    </w:pPr>
    <w:rPr>
      <w:rFonts w:ascii="Calibri" w:hAnsi="Calibri" w:cs="Calibri"/>
      <w:sz w:val="24"/>
      <w:szCs w:val="24"/>
    </w:rPr>
  </w:style>
  <w:style w:type="character" w:customStyle="1" w:styleId="SzvegtrzsbehzssalChar">
    <w:name w:val="Szövegtörzs behúzással Char"/>
    <w:basedOn w:val="Bekezdsalapbettpusa"/>
    <w:rsid w:val="000E0745"/>
    <w:rPr>
      <w:rFonts w:ascii="Verdana" w:eastAsia="Times New Roman" w:hAnsi="Verdana" w:cs="Times New Roman"/>
      <w:szCs w:val="14"/>
      <w:lang w:eastAsia="hu-HU"/>
    </w:rPr>
  </w:style>
  <w:style w:type="character" w:customStyle="1" w:styleId="BodyTextIndentChar">
    <w:name w:val="Body Text Indent Char"/>
    <w:basedOn w:val="Bekezdsalapbettpusa"/>
    <w:link w:val="Szvegtrzsbehzssal1"/>
    <w:locked/>
    <w:rsid w:val="000E0745"/>
    <w:rPr>
      <w:sz w:val="24"/>
      <w:szCs w:val="24"/>
    </w:rPr>
  </w:style>
  <w:style w:type="character" w:customStyle="1" w:styleId="SzvegtrzsbehzssalChar1">
    <w:name w:val="Szövegtörzs behúzással Char1"/>
    <w:basedOn w:val="Bekezdsalapbettpusa"/>
    <w:link w:val="Szvegtrzsbehzssal"/>
    <w:locked/>
    <w:rsid w:val="000E0745"/>
    <w:rPr>
      <w:rFonts w:ascii="Calibri" w:eastAsia="Times New Roman" w:hAnsi="Calibri" w:cs="Calibri"/>
      <w:sz w:val="24"/>
      <w:szCs w:val="24"/>
      <w:lang w:eastAsia="hu-HU"/>
    </w:rPr>
  </w:style>
  <w:style w:type="paragraph" w:styleId="Szvegtrzsbehzssal2">
    <w:name w:val="Body Text Indent 2"/>
    <w:basedOn w:val="Norml"/>
    <w:link w:val="Szvegtrzsbehzssal2Char1"/>
    <w:rsid w:val="000E0745"/>
    <w:pPr>
      <w:spacing w:after="120" w:line="480" w:lineRule="auto"/>
      <w:ind w:left="283"/>
    </w:pPr>
    <w:rPr>
      <w:rFonts w:ascii="Calibri" w:hAnsi="Calibri" w:cs="Calibri"/>
      <w:sz w:val="24"/>
      <w:szCs w:val="24"/>
    </w:rPr>
  </w:style>
  <w:style w:type="character" w:customStyle="1" w:styleId="Szvegtrzsbehzssal2Char">
    <w:name w:val="Szövegtörzs behúzással 2 Char"/>
    <w:basedOn w:val="Bekezdsalapbettpusa"/>
    <w:rsid w:val="000E0745"/>
    <w:rPr>
      <w:rFonts w:ascii="Verdana" w:eastAsia="Times New Roman" w:hAnsi="Verdana" w:cs="Times New Roman"/>
      <w:szCs w:val="14"/>
      <w:lang w:eastAsia="hu-HU"/>
    </w:rPr>
  </w:style>
  <w:style w:type="character" w:customStyle="1" w:styleId="Szvegtrzsbehzssal2Char1">
    <w:name w:val="Szövegtörzs behúzással 2 Char1"/>
    <w:basedOn w:val="Bekezdsalapbettpusa"/>
    <w:link w:val="Szvegtrzsbehzssal2"/>
    <w:locked/>
    <w:rsid w:val="000E0745"/>
    <w:rPr>
      <w:rFonts w:ascii="Calibri" w:eastAsia="Times New Roman" w:hAnsi="Calibri" w:cs="Calibri"/>
      <w:sz w:val="24"/>
      <w:szCs w:val="24"/>
      <w:lang w:eastAsia="hu-HU"/>
    </w:rPr>
  </w:style>
  <w:style w:type="character" w:customStyle="1" w:styleId="lfejChar1">
    <w:name w:val="Élőfej Char1"/>
    <w:basedOn w:val="Bekezdsalapbettpusa"/>
    <w:link w:val="lfej"/>
    <w:locked/>
    <w:rsid w:val="000E0745"/>
    <w:rPr>
      <w:rFonts w:ascii="Verdana" w:eastAsia="Times New Roman" w:hAnsi="Verdana" w:cs="Times New Roman"/>
      <w:szCs w:val="14"/>
      <w:lang w:eastAsia="hu-HU"/>
    </w:rPr>
  </w:style>
  <w:style w:type="character" w:customStyle="1" w:styleId="FooterChar">
    <w:name w:val="Footer Char"/>
    <w:basedOn w:val="Bekezdsalapbettpusa"/>
    <w:locked/>
    <w:rsid w:val="000E0745"/>
    <w:rPr>
      <w:rFonts w:ascii="Times New Roman" w:hAnsi="Times New Roman" w:cs="Times New Roman"/>
      <w:kern w:val="1"/>
      <w:sz w:val="21"/>
      <w:szCs w:val="21"/>
      <w:lang w:eastAsia="hi-IN" w:bidi="hi-IN"/>
    </w:rPr>
  </w:style>
  <w:style w:type="paragraph" w:customStyle="1" w:styleId="Stlus3">
    <w:name w:val="Stílus3"/>
    <w:basedOn w:val="Norml"/>
    <w:rsid w:val="000E0745"/>
    <w:pPr>
      <w:spacing w:before="60" w:after="60"/>
    </w:pPr>
    <w:rPr>
      <w:rFonts w:ascii="Calibri" w:hAnsi="Calibri" w:cs="Calibri"/>
      <w:sz w:val="20"/>
      <w:szCs w:val="20"/>
    </w:rPr>
  </w:style>
  <w:style w:type="paragraph" w:customStyle="1" w:styleId="font5">
    <w:name w:val="font5"/>
    <w:basedOn w:val="Norml"/>
    <w:rsid w:val="000E0745"/>
    <w:pPr>
      <w:spacing w:before="100" w:beforeAutospacing="1" w:after="100" w:afterAutospacing="1"/>
    </w:pPr>
    <w:rPr>
      <w:rFonts w:ascii="Calibri" w:hAnsi="Calibri" w:cs="Calibri"/>
      <w:color w:val="FF0000"/>
      <w:szCs w:val="22"/>
    </w:rPr>
  </w:style>
  <w:style w:type="paragraph" w:customStyle="1" w:styleId="xl65">
    <w:name w:val="xl6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6">
    <w:name w:val="xl66"/>
    <w:basedOn w:val="Norml"/>
    <w:rsid w:val="000E0745"/>
    <w:pPr>
      <w:spacing w:before="100" w:beforeAutospacing="1" w:after="100" w:afterAutospacing="1"/>
    </w:pPr>
    <w:rPr>
      <w:rFonts w:ascii="Calibri" w:hAnsi="Calibri" w:cs="Calibri"/>
      <w:color w:val="000000"/>
      <w:sz w:val="24"/>
      <w:szCs w:val="24"/>
    </w:rPr>
  </w:style>
  <w:style w:type="paragraph" w:customStyle="1" w:styleId="xl67">
    <w:name w:val="xl67"/>
    <w:basedOn w:val="Norml"/>
    <w:rsid w:val="000E0745"/>
    <w:pPr>
      <w:pBdr>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8">
    <w:name w:val="xl68"/>
    <w:basedOn w:val="Norml"/>
    <w:rsid w:val="000E0745"/>
    <w:pPr>
      <w:pBdr>
        <w:bottom w:val="single" w:sz="12"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69">
    <w:name w:val="xl69"/>
    <w:basedOn w:val="Norml"/>
    <w:rsid w:val="000E0745"/>
    <w:pPr>
      <w:pBdr>
        <w:bottom w:val="single" w:sz="12"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24"/>
      <w:szCs w:val="24"/>
    </w:rPr>
  </w:style>
  <w:style w:type="paragraph" w:customStyle="1" w:styleId="xl71">
    <w:name w:val="xl71"/>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72">
    <w:name w:val="xl7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73">
    <w:name w:val="xl73"/>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4">
    <w:name w:val="xl74"/>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5">
    <w:name w:val="xl75"/>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i/>
      <w:iCs/>
      <w:color w:val="FF0000"/>
      <w:sz w:val="24"/>
      <w:szCs w:val="24"/>
    </w:rPr>
  </w:style>
  <w:style w:type="paragraph" w:customStyle="1" w:styleId="xl76">
    <w:name w:val="xl7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i/>
      <w:iCs/>
      <w:color w:val="FF0000"/>
      <w:sz w:val="24"/>
      <w:szCs w:val="24"/>
    </w:rPr>
  </w:style>
  <w:style w:type="paragraph" w:customStyle="1" w:styleId="xl77">
    <w:name w:val="xl77"/>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78">
    <w:name w:val="xl78"/>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79">
    <w:name w:val="xl79"/>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0">
    <w:name w:val="xl80"/>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81">
    <w:name w:val="xl81"/>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83">
    <w:name w:val="xl8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84">
    <w:name w:val="xl84"/>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85">
    <w:name w:val="xl85"/>
    <w:basedOn w:val="Norml"/>
    <w:rsid w:val="000E0745"/>
    <w:pPr>
      <w:pBdr>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6">
    <w:name w:val="xl86"/>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87">
    <w:name w:val="xl87"/>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8">
    <w:name w:val="xl88"/>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9">
    <w:name w:val="xl89"/>
    <w:basedOn w:val="Norml"/>
    <w:rsid w:val="000E0745"/>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0">
    <w:name w:val="xl90"/>
    <w:basedOn w:val="Norml"/>
    <w:rsid w:val="000E0745"/>
    <w:pPr>
      <w:pBdr>
        <w:top w:val="single" w:sz="12"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1">
    <w:name w:val="xl91"/>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92">
    <w:name w:val="xl92"/>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3">
    <w:name w:val="xl93"/>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4">
    <w:name w:val="xl94"/>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5">
    <w:name w:val="xl95"/>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96">
    <w:name w:val="xl96"/>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7">
    <w:name w:val="xl97"/>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8">
    <w:name w:val="xl98"/>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99">
    <w:name w:val="xl99"/>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00">
    <w:name w:val="xl100"/>
    <w:basedOn w:val="Norml"/>
    <w:rsid w:val="000E0745"/>
    <w:pPr>
      <w:pBdr>
        <w:bottom w:val="single" w:sz="12"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1">
    <w:name w:val="xl101"/>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2">
    <w:name w:val="xl102"/>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i/>
      <w:iCs/>
      <w:color w:val="FF0000"/>
      <w:sz w:val="24"/>
      <w:szCs w:val="24"/>
    </w:rPr>
  </w:style>
  <w:style w:type="paragraph" w:customStyle="1" w:styleId="xl103">
    <w:name w:val="xl103"/>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sz w:val="24"/>
      <w:szCs w:val="24"/>
    </w:rPr>
  </w:style>
  <w:style w:type="paragraph" w:customStyle="1" w:styleId="xl104">
    <w:name w:val="xl104"/>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5">
    <w:name w:val="xl105"/>
    <w:basedOn w:val="Norml"/>
    <w:rsid w:val="000E074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7">
    <w:name w:val="xl107"/>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8">
    <w:name w:val="xl10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9">
    <w:name w:val="xl109"/>
    <w:basedOn w:val="Norml"/>
    <w:rsid w:val="000E0745"/>
    <w:pPr>
      <w:pBdr>
        <w:top w:val="single" w:sz="8" w:space="0" w:color="auto"/>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0">
    <w:name w:val="xl110"/>
    <w:basedOn w:val="Norml"/>
    <w:rsid w:val="000E0745"/>
    <w:pPr>
      <w:pBdr>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1">
    <w:name w:val="xl111"/>
    <w:basedOn w:val="Norml"/>
    <w:rsid w:val="000E0745"/>
    <w:pPr>
      <w:pBdr>
        <w:left w:val="single" w:sz="8" w:space="0" w:color="auto"/>
        <w:bottom w:val="single" w:sz="12"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2">
    <w:name w:val="xl112"/>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3">
    <w:name w:val="xl11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4">
    <w:name w:val="xl114"/>
    <w:basedOn w:val="Norml"/>
    <w:rsid w:val="000E0745"/>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115">
    <w:name w:val="xl115"/>
    <w:basedOn w:val="Norml"/>
    <w:rsid w:val="000E0745"/>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116">
    <w:name w:val="xl11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7">
    <w:name w:val="xl117"/>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8">
    <w:name w:val="xl118"/>
    <w:basedOn w:val="Norml"/>
    <w:rsid w:val="000E0745"/>
    <w:pPr>
      <w:pBdr>
        <w:top w:val="single" w:sz="8" w:space="0" w:color="auto"/>
        <w:left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19">
    <w:name w:val="xl119"/>
    <w:basedOn w:val="Norml"/>
    <w:rsid w:val="000E0745"/>
    <w:pPr>
      <w:pBdr>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20">
    <w:name w:val="xl120"/>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1">
    <w:name w:val="xl121"/>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2">
    <w:name w:val="xl122"/>
    <w:basedOn w:val="Norml"/>
    <w:rsid w:val="000E0745"/>
    <w:pPr>
      <w:pBdr>
        <w:left w:val="single" w:sz="8" w:space="0" w:color="auto"/>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3">
    <w:name w:val="xl12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4">
    <w:name w:val="xl124"/>
    <w:basedOn w:val="Norml"/>
    <w:rsid w:val="000E0745"/>
    <w:pPr>
      <w:pBdr>
        <w:top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5">
    <w:name w:val="xl125"/>
    <w:basedOn w:val="Norml"/>
    <w:rsid w:val="000E0745"/>
    <w:pPr>
      <w:pBdr>
        <w:top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6">
    <w:name w:val="xl126"/>
    <w:basedOn w:val="Norml"/>
    <w:rsid w:val="000E0745"/>
    <w:pPr>
      <w:pBdr>
        <w:top w:val="single" w:sz="8" w:space="0" w:color="auto"/>
        <w:lef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7">
    <w:name w:val="xl127"/>
    <w:basedOn w:val="Norml"/>
    <w:rsid w:val="000E0745"/>
    <w:pPr>
      <w:pBdr>
        <w:top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8">
    <w:name w:val="xl128"/>
    <w:basedOn w:val="Norml"/>
    <w:rsid w:val="000E0745"/>
    <w:pPr>
      <w:pBdr>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9">
    <w:name w:val="xl129"/>
    <w:basedOn w:val="Norml"/>
    <w:rsid w:val="000E0745"/>
    <w:pPr>
      <w:pBdr>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0">
    <w:name w:val="xl130"/>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31">
    <w:name w:val="xl131"/>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2">
    <w:name w:val="xl132"/>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3">
    <w:name w:val="xl13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4">
    <w:name w:val="xl134"/>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5">
    <w:name w:val="xl135"/>
    <w:basedOn w:val="Norml"/>
    <w:rsid w:val="000E0745"/>
    <w:pPr>
      <w:pBdr>
        <w:top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6">
    <w:name w:val="xl13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7">
    <w:name w:val="xl137"/>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38">
    <w:name w:val="xl138"/>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i/>
      <w:iCs/>
      <w:color w:val="FF0000"/>
      <w:sz w:val="24"/>
      <w:szCs w:val="24"/>
    </w:rPr>
  </w:style>
  <w:style w:type="paragraph" w:customStyle="1" w:styleId="xl139">
    <w:name w:val="xl139"/>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color w:val="000000"/>
      <w:sz w:val="24"/>
      <w:szCs w:val="24"/>
    </w:rPr>
  </w:style>
  <w:style w:type="paragraph" w:customStyle="1" w:styleId="xl140">
    <w:name w:val="xl140"/>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i/>
      <w:iCs/>
      <w:color w:val="FF0000"/>
      <w:sz w:val="24"/>
      <w:szCs w:val="24"/>
    </w:rPr>
  </w:style>
  <w:style w:type="paragraph" w:customStyle="1" w:styleId="xl141">
    <w:name w:val="xl141"/>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142">
    <w:name w:val="xl142"/>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43">
    <w:name w:val="xl143"/>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144">
    <w:name w:val="xl144"/>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145">
    <w:name w:val="xl145"/>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146">
    <w:name w:val="xl146"/>
    <w:basedOn w:val="Norml"/>
    <w:rsid w:val="000E074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7">
    <w:name w:val="xl147"/>
    <w:basedOn w:val="Norml"/>
    <w:rsid w:val="000E074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8">
    <w:name w:val="xl148"/>
    <w:basedOn w:val="Norml"/>
    <w:rsid w:val="000E074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49">
    <w:name w:val="xl149"/>
    <w:basedOn w:val="Norml"/>
    <w:rsid w:val="000E074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50">
    <w:name w:val="xl150"/>
    <w:basedOn w:val="Norml"/>
    <w:rsid w:val="000E0745"/>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1">
    <w:name w:val="xl151"/>
    <w:basedOn w:val="Norml"/>
    <w:rsid w:val="000E0745"/>
    <w:pPr>
      <w:pBdr>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2">
    <w:name w:val="xl152"/>
    <w:basedOn w:val="Norml"/>
    <w:rsid w:val="000E0745"/>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Listaszerbekezds2">
    <w:name w:val="Listaszerű bekezdés2"/>
    <w:basedOn w:val="Norml"/>
    <w:rsid w:val="000E0745"/>
    <w:pPr>
      <w:widowControl w:val="0"/>
      <w:suppressAutoHyphens/>
      <w:ind w:left="720"/>
    </w:pPr>
    <w:rPr>
      <w:rFonts w:ascii="Calibri" w:hAnsi="Calibri" w:cs="Calibri"/>
      <w:kern w:val="1"/>
      <w:sz w:val="24"/>
      <w:szCs w:val="24"/>
      <w:lang w:eastAsia="hi-IN" w:bidi="hi-IN"/>
    </w:rPr>
  </w:style>
  <w:style w:type="table" w:customStyle="1" w:styleId="Rcsostblzat3">
    <w:name w:val="Rácsos táblázat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0E0745"/>
    <w:pPr>
      <w:keepLines/>
      <w:spacing w:before="480" w:after="0" w:line="276" w:lineRule="auto"/>
      <w:outlineLvl w:val="9"/>
    </w:pPr>
    <w:rPr>
      <w:rFonts w:ascii="Cambria" w:hAnsi="Cambria" w:cs="Cambria"/>
      <w:color w:val="365F91"/>
      <w:kern w:val="0"/>
      <w:sz w:val="28"/>
      <w:szCs w:val="28"/>
    </w:rPr>
  </w:style>
  <w:style w:type="character" w:customStyle="1" w:styleId="CharChar">
    <w:name w:val="Char Char"/>
    <w:semiHidden/>
    <w:rsid w:val="000E0745"/>
    <w:rPr>
      <w:rFonts w:ascii="Tahoma" w:hAnsi="Tahoma"/>
      <w:sz w:val="16"/>
    </w:rPr>
  </w:style>
  <w:style w:type="paragraph" w:customStyle="1" w:styleId="Listaszerbekezds3">
    <w:name w:val="Listaszerű bekezdés3"/>
    <w:basedOn w:val="Norml"/>
    <w:rsid w:val="000E0745"/>
    <w:pPr>
      <w:widowControl w:val="0"/>
      <w:suppressAutoHyphens/>
      <w:ind w:left="720"/>
    </w:pPr>
    <w:rPr>
      <w:rFonts w:ascii="Calibri" w:hAnsi="Calibri" w:cs="Calibri"/>
      <w:kern w:val="1"/>
      <w:sz w:val="24"/>
      <w:szCs w:val="24"/>
      <w:lang w:eastAsia="hi-IN" w:bidi="hi-IN"/>
    </w:rPr>
  </w:style>
  <w:style w:type="paragraph" w:customStyle="1" w:styleId="Vltozat1">
    <w:name w:val="Változat1"/>
    <w:hidden/>
    <w:semiHidden/>
    <w:rsid w:val="000E0745"/>
    <w:pPr>
      <w:spacing w:after="0" w:line="240" w:lineRule="auto"/>
    </w:pPr>
    <w:rPr>
      <w:rFonts w:ascii="Times New Roman" w:eastAsia="Calibri" w:hAnsi="Times New Roman" w:cs="Times New Roman"/>
      <w:kern w:val="1"/>
      <w:sz w:val="24"/>
      <w:szCs w:val="24"/>
      <w:lang w:eastAsia="hi-IN" w:bidi="hi-IN"/>
    </w:rPr>
  </w:style>
  <w:style w:type="table" w:customStyle="1" w:styleId="Rcsostblzat7">
    <w:name w:val="Rácsos táblázat7"/>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0E0745"/>
    <w:pPr>
      <w:spacing w:after="200" w:line="276" w:lineRule="auto"/>
      <w:ind w:left="708"/>
    </w:pPr>
    <w:rPr>
      <w:rFonts w:ascii="Calibri" w:eastAsia="Calibri" w:hAnsi="Calibri" w:cs="Calibri"/>
      <w:szCs w:val="22"/>
      <w:lang w:eastAsia="en-US"/>
    </w:rPr>
  </w:style>
  <w:style w:type="paragraph" w:customStyle="1" w:styleId="Vltozat2">
    <w:name w:val="Változat2"/>
    <w:hidden/>
    <w:semiHidden/>
    <w:rsid w:val="000E0745"/>
    <w:pPr>
      <w:spacing w:after="0" w:line="240" w:lineRule="auto"/>
    </w:pPr>
    <w:rPr>
      <w:rFonts w:ascii="Calibri" w:eastAsia="Calibri" w:hAnsi="Calibri" w:cs="Calibri"/>
    </w:rPr>
  </w:style>
  <w:style w:type="paragraph" w:customStyle="1" w:styleId="Nincstrkz11">
    <w:name w:val="Nincs térköz11"/>
    <w:rsid w:val="000E0745"/>
    <w:pPr>
      <w:spacing w:after="0" w:line="240" w:lineRule="auto"/>
    </w:pPr>
    <w:rPr>
      <w:rFonts w:ascii="Calibri" w:eastAsia="Times New Roman" w:hAnsi="Calibri" w:cs="Calibri"/>
    </w:rPr>
  </w:style>
  <w:style w:type="table" w:customStyle="1" w:styleId="Rcsostblzat23">
    <w:name w:val="Rácsos táblázat2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E0745"/>
    <w:pPr>
      <w:keepLines/>
      <w:spacing w:before="480" w:after="0" w:line="276" w:lineRule="auto"/>
      <w:outlineLvl w:val="9"/>
    </w:pPr>
    <w:rPr>
      <w:rFonts w:ascii="Cambria" w:eastAsia="Calibri" w:hAnsi="Cambria" w:cs="Cambria"/>
      <w:color w:val="365F91"/>
      <w:kern w:val="0"/>
      <w:sz w:val="28"/>
      <w:szCs w:val="28"/>
    </w:rPr>
  </w:style>
  <w:style w:type="character" w:customStyle="1" w:styleId="CharChar1">
    <w:name w:val="Char Char1"/>
    <w:semiHidden/>
    <w:rsid w:val="000E0745"/>
    <w:rPr>
      <w:rFonts w:ascii="Tahoma" w:hAnsi="Tahoma"/>
      <w:sz w:val="16"/>
    </w:rPr>
  </w:style>
  <w:style w:type="paragraph" w:customStyle="1" w:styleId="Vltozat11">
    <w:name w:val="Változat11"/>
    <w:hidden/>
    <w:semiHidden/>
    <w:rsid w:val="000E0745"/>
    <w:pPr>
      <w:spacing w:after="0" w:line="240" w:lineRule="auto"/>
    </w:pPr>
    <w:rPr>
      <w:rFonts w:ascii="Calibri" w:eastAsia="Times New Roman" w:hAnsi="Calibri" w:cs="Calibri"/>
      <w:kern w:val="1"/>
      <w:sz w:val="24"/>
      <w:szCs w:val="24"/>
      <w:lang w:eastAsia="hi-IN" w:bidi="hi-IN"/>
    </w:rPr>
  </w:style>
  <w:style w:type="table" w:customStyle="1" w:styleId="Rcsostblzat71">
    <w:name w:val="Rácsos táblázat7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0E0745"/>
    <w:pPr>
      <w:spacing w:after="0" w:line="240" w:lineRule="auto"/>
    </w:pPr>
    <w:rPr>
      <w:rFonts w:ascii="Calibri" w:eastAsia="Calibri" w:hAnsi="Calibri" w:cs="Calibri"/>
    </w:rPr>
  </w:style>
  <w:style w:type="table" w:customStyle="1" w:styleId="Rcsostblzat231">
    <w:name w:val="Rácsos táblázat2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0E0745"/>
    <w:pPr>
      <w:keepLines/>
      <w:spacing w:before="480" w:after="0" w:line="276" w:lineRule="auto"/>
      <w:outlineLvl w:val="9"/>
    </w:pPr>
    <w:rPr>
      <w:rFonts w:ascii="Cambria" w:hAnsi="Cambria" w:cs="Cambria"/>
      <w:color w:val="365F91"/>
      <w:kern w:val="0"/>
      <w:sz w:val="28"/>
      <w:szCs w:val="28"/>
    </w:rPr>
  </w:style>
  <w:style w:type="table" w:customStyle="1" w:styleId="Rcsostblzat711">
    <w:name w:val="Rácsos táblázat7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E0745"/>
  </w:style>
  <w:style w:type="character" w:styleId="Kiemels2">
    <w:name w:val="Strong"/>
    <w:basedOn w:val="Bekezdsalapbettpusa"/>
    <w:qFormat/>
    <w:rsid w:val="000E0745"/>
    <w:rPr>
      <w:rFonts w:cs="Times New Roman"/>
      <w:b/>
      <w:bCs/>
    </w:rPr>
  </w:style>
  <w:style w:type="table" w:customStyle="1" w:styleId="Rcsostblzat24">
    <w:name w:val="Rácsos táblázat2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link w:val="BodyTextIndentChar"/>
    <w:rsid w:val="000E0745"/>
    <w:pPr>
      <w:spacing w:after="120"/>
      <w:ind w:left="283"/>
    </w:pPr>
    <w:rPr>
      <w:rFonts w:asciiTheme="minorHAnsi" w:eastAsiaTheme="minorHAnsi" w:hAnsiTheme="minorHAnsi" w:cstheme="minorBidi"/>
      <w:sz w:val="24"/>
      <w:szCs w:val="24"/>
      <w:lang w:eastAsia="en-US"/>
    </w:rPr>
  </w:style>
  <w:style w:type="character" w:customStyle="1" w:styleId="Char8">
    <w:name w:val="Char8"/>
    <w:basedOn w:val="Bekezdsalapbettpusa"/>
    <w:rsid w:val="000E0745"/>
    <w:rPr>
      <w:rFonts w:cs="Times New Roman"/>
      <w:b/>
      <w:bCs/>
      <w:kern w:val="36"/>
      <w:sz w:val="48"/>
      <w:szCs w:val="48"/>
      <w:lang w:val="hu-HU" w:eastAsia="hu-HU"/>
    </w:rPr>
  </w:style>
  <w:style w:type="character" w:customStyle="1" w:styleId="Char6">
    <w:name w:val="Char6"/>
    <w:basedOn w:val="Bekezdsalapbettpusa"/>
    <w:rsid w:val="000E0745"/>
    <w:rPr>
      <w:rFonts w:ascii="Calibri" w:hAnsi="Calibri" w:cs="Calibri"/>
      <w:lang w:val="hu-HU" w:eastAsia="hu-HU"/>
    </w:rPr>
  </w:style>
  <w:style w:type="character" w:customStyle="1" w:styleId="Char4">
    <w:name w:val="Char4"/>
    <w:basedOn w:val="Bekezdsalapbettpusa"/>
    <w:rsid w:val="000E0745"/>
    <w:rPr>
      <w:rFonts w:ascii="Tahoma" w:hAnsi="Tahoma" w:cs="Tahoma"/>
      <w:sz w:val="16"/>
      <w:szCs w:val="16"/>
      <w:lang w:val="hu-HU" w:eastAsia="hu-HU"/>
    </w:rPr>
  </w:style>
  <w:style w:type="character" w:customStyle="1" w:styleId="Char2">
    <w:name w:val="Char2"/>
    <w:basedOn w:val="Bekezdsalapbettpusa"/>
    <w:rsid w:val="000E0745"/>
    <w:rPr>
      <w:rFonts w:cs="Times New Roman"/>
      <w:sz w:val="24"/>
      <w:szCs w:val="24"/>
      <w:lang w:val="hu-HU" w:eastAsia="hu-HU"/>
    </w:rPr>
  </w:style>
  <w:style w:type="character" w:customStyle="1" w:styleId="Char1">
    <w:name w:val="Char1"/>
    <w:basedOn w:val="Bekezdsalapbettpusa"/>
    <w:rsid w:val="000E0745"/>
    <w:rPr>
      <w:rFonts w:cs="Times New Roman"/>
      <w:kern w:val="1"/>
      <w:sz w:val="21"/>
      <w:szCs w:val="21"/>
      <w:lang w:val="hu-HU" w:eastAsia="hi-IN" w:bidi="hi-IN"/>
    </w:rPr>
  </w:style>
  <w:style w:type="character" w:customStyle="1" w:styleId="Char">
    <w:name w:val="Char"/>
    <w:basedOn w:val="Bekezdsalapbettpusa"/>
    <w:rsid w:val="000E0745"/>
    <w:rPr>
      <w:rFonts w:cs="Times New Roman"/>
      <w:kern w:val="1"/>
      <w:sz w:val="21"/>
      <w:szCs w:val="21"/>
      <w:lang w:val="hu-HU" w:eastAsia="hi-IN" w:bidi="hi-IN"/>
    </w:rPr>
  </w:style>
  <w:style w:type="paragraph" w:styleId="Vltozat">
    <w:name w:val="Revision"/>
    <w:hidden/>
    <w:semiHidden/>
    <w:rsid w:val="000E0745"/>
    <w:pPr>
      <w:spacing w:after="0" w:line="240" w:lineRule="auto"/>
    </w:pPr>
    <w:rPr>
      <w:rFonts w:ascii="Calibri" w:eastAsia="Times New Roman" w:hAnsi="Calibri" w:cs="Times New Roman"/>
    </w:rPr>
  </w:style>
  <w:style w:type="paragraph" w:styleId="Nincstrkz">
    <w:name w:val="No Spacing"/>
    <w:qFormat/>
    <w:rsid w:val="000E0745"/>
    <w:pPr>
      <w:spacing w:after="0" w:line="240" w:lineRule="auto"/>
    </w:pPr>
    <w:rPr>
      <w:rFonts w:ascii="Calibri" w:eastAsia="Times New Roman" w:hAnsi="Calibri" w:cs="Times New Roman"/>
    </w:rPr>
  </w:style>
  <w:style w:type="paragraph" w:styleId="Tartalomjegyzkcmsora">
    <w:name w:val="TOC Heading"/>
    <w:basedOn w:val="Cmsor1"/>
    <w:next w:val="Norml"/>
    <w:qFormat/>
    <w:rsid w:val="000E0745"/>
    <w:pPr>
      <w:keepLines/>
      <w:spacing w:before="480" w:after="0" w:line="276" w:lineRule="auto"/>
      <w:outlineLvl w:val="9"/>
    </w:pPr>
    <w:rPr>
      <w:rFonts w:ascii="Cambria" w:eastAsia="Calibri" w:hAnsi="Cambria" w:cs="Times New Roman"/>
      <w:color w:val="365F91"/>
      <w:kern w:val="0"/>
      <w:sz w:val="28"/>
      <w:szCs w:val="28"/>
    </w:rPr>
  </w:style>
  <w:style w:type="paragraph" w:styleId="NormlWeb">
    <w:name w:val="Normal (Web)"/>
    <w:basedOn w:val="Norml"/>
    <w:semiHidden/>
    <w:rsid w:val="000E0745"/>
    <w:pPr>
      <w:spacing w:before="100" w:beforeAutospacing="1" w:after="100" w:afterAutospacing="1"/>
    </w:pPr>
    <w:rPr>
      <w:rFonts w:ascii="Times New Roman" w:hAnsi="Times New Roman"/>
      <w:sz w:val="24"/>
      <w:szCs w:val="24"/>
      <w:lang w:bidi="bn-IN"/>
    </w:rPr>
  </w:style>
  <w:style w:type="paragraph" w:customStyle="1" w:styleId="xl24">
    <w:name w:val="xl24"/>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25">
    <w:name w:val="xl25"/>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b/>
      <w:bCs/>
      <w:szCs w:val="22"/>
      <w:lang w:bidi="bn-IN"/>
    </w:rPr>
  </w:style>
  <w:style w:type="paragraph" w:customStyle="1" w:styleId="xl26">
    <w:name w:val="xl26"/>
    <w:basedOn w:val="Norml"/>
    <w:rsid w:val="000E0745"/>
    <w:pPr>
      <w:pBdr>
        <w:bottom w:val="single" w:sz="8" w:space="0" w:color="auto"/>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27">
    <w:name w:val="xl27"/>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28">
    <w:name w:val="xl28"/>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29">
    <w:name w:val="xl29"/>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0">
    <w:name w:val="xl30"/>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1">
    <w:name w:val="xl31"/>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2">
    <w:name w:val="xl32"/>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Cs w:val="22"/>
      <w:lang w:bidi="bn-IN"/>
    </w:rPr>
  </w:style>
  <w:style w:type="paragraph" w:customStyle="1" w:styleId="xl33">
    <w:name w:val="xl33"/>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4">
    <w:name w:val="xl34"/>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color w:val="000000"/>
      <w:sz w:val="24"/>
      <w:szCs w:val="24"/>
      <w:lang w:bidi="bn-IN"/>
    </w:rPr>
  </w:style>
  <w:style w:type="paragraph" w:customStyle="1" w:styleId="xl35">
    <w:name w:val="xl3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6">
    <w:name w:val="xl3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7">
    <w:name w:val="xl37"/>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8">
    <w:name w:val="xl3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9">
    <w:name w:val="xl39"/>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0">
    <w:name w:val="xl40"/>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1">
    <w:name w:val="xl41"/>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42">
    <w:name w:val="xl42"/>
    <w:basedOn w:val="Norml"/>
    <w:rsid w:val="000E0745"/>
    <w:pPr>
      <w:pBdr>
        <w:top w:val="single" w:sz="8" w:space="0" w:color="000000"/>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3">
    <w:name w:val="xl43"/>
    <w:basedOn w:val="Norml"/>
    <w:rsid w:val="000E0745"/>
    <w:pPr>
      <w:pBdr>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4">
    <w:name w:val="xl44"/>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45">
    <w:name w:val="xl45"/>
    <w:basedOn w:val="Norml"/>
    <w:rsid w:val="000E074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Palatino Linotype" w:hAnsi="Palatino Linotype"/>
      <w:b/>
      <w:bCs/>
      <w:szCs w:val="22"/>
      <w:lang w:bidi="bn-IN"/>
    </w:rPr>
  </w:style>
  <w:style w:type="paragraph" w:customStyle="1" w:styleId="xl46">
    <w:name w:val="xl46"/>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7">
    <w:name w:val="xl47"/>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8">
    <w:name w:val="xl48"/>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49">
    <w:name w:val="xl49"/>
    <w:basedOn w:val="Norml"/>
    <w:rsid w:val="000E0745"/>
    <w:pPr>
      <w:pBdr>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50">
    <w:name w:val="xl50"/>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1">
    <w:name w:val="xl51"/>
    <w:basedOn w:val="Norml"/>
    <w:rsid w:val="000E0745"/>
    <w:pPr>
      <w:pBdr>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2">
    <w:name w:val="xl52"/>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3">
    <w:name w:val="xl53"/>
    <w:basedOn w:val="Norml"/>
    <w:rsid w:val="000E0745"/>
    <w:pPr>
      <w:pBdr>
        <w:top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4">
    <w:name w:val="xl54"/>
    <w:basedOn w:val="Norml"/>
    <w:rsid w:val="000E0745"/>
    <w:pPr>
      <w:pBdr>
        <w:bottom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5">
    <w:name w:val="xl55"/>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56">
    <w:name w:val="xl56"/>
    <w:basedOn w:val="Norml"/>
    <w:rsid w:val="000E0745"/>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4"/>
      <w:szCs w:val="24"/>
      <w:lang w:bidi="bn-IN"/>
    </w:rPr>
  </w:style>
  <w:style w:type="paragraph" w:customStyle="1" w:styleId="xl57">
    <w:name w:val="xl57"/>
    <w:basedOn w:val="Norml"/>
    <w:rsid w:val="000E0745"/>
    <w:pPr>
      <w:pBdr>
        <w:top w:val="single" w:sz="8" w:space="0" w:color="auto"/>
        <w:left w:val="single" w:sz="8" w:space="0" w:color="000000"/>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58">
    <w:name w:val="xl58"/>
    <w:basedOn w:val="Norml"/>
    <w:rsid w:val="000E0745"/>
    <w:pPr>
      <w:pBdr>
        <w:left w:val="single" w:sz="8" w:space="0" w:color="auto"/>
        <w:bottom w:val="single" w:sz="8" w:space="0" w:color="000000"/>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59">
    <w:name w:val="xl59"/>
    <w:basedOn w:val="Norml"/>
    <w:rsid w:val="000E0745"/>
    <w:pPr>
      <w:pBdr>
        <w:left w:val="single" w:sz="8" w:space="0" w:color="auto"/>
        <w:bottom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60">
    <w:name w:val="xl60"/>
    <w:basedOn w:val="Norml"/>
    <w:rsid w:val="000E0745"/>
    <w:pPr>
      <w:pBdr>
        <w:bottom w:val="single" w:sz="8" w:space="0" w:color="auto"/>
        <w:right w:val="single" w:sz="8" w:space="0" w:color="000000"/>
      </w:pBdr>
      <w:spacing w:before="100" w:beforeAutospacing="1" w:after="100" w:afterAutospacing="1"/>
      <w:textAlignment w:val="center"/>
    </w:pPr>
    <w:rPr>
      <w:rFonts w:ascii="Palatino Linotype" w:hAnsi="Palatino Linotype"/>
      <w:b/>
      <w:bCs/>
      <w:sz w:val="24"/>
      <w:szCs w:val="24"/>
      <w:lang w:bidi="bn-IN"/>
    </w:rPr>
  </w:style>
  <w:style w:type="paragraph" w:customStyle="1" w:styleId="xl61">
    <w:name w:val="xl61"/>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2">
    <w:name w:val="xl62"/>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3">
    <w:name w:val="xl63"/>
    <w:basedOn w:val="Norml"/>
    <w:rsid w:val="000E0745"/>
    <w:pPr>
      <w:pBdr>
        <w:top w:val="single" w:sz="8" w:space="0" w:color="auto"/>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paragraph" w:customStyle="1" w:styleId="xl64">
    <w:name w:val="xl64"/>
    <w:basedOn w:val="Norml"/>
    <w:rsid w:val="000E0745"/>
    <w:pPr>
      <w:pBdr>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numbering" w:customStyle="1" w:styleId="Stlus1">
    <w:name w:val="Stílus1"/>
    <w:uiPriority w:val="99"/>
    <w:rsid w:val="000E0745"/>
    <w:pPr>
      <w:numPr>
        <w:numId w:val="12"/>
      </w:numPr>
    </w:pPr>
  </w:style>
  <w:style w:type="numbering" w:customStyle="1" w:styleId="Stlus21">
    <w:name w:val="Stílus21"/>
    <w:rsid w:val="000E0745"/>
  </w:style>
  <w:style w:type="character" w:customStyle="1" w:styleId="Cmsor4Char">
    <w:name w:val="Címsor 4 Char"/>
    <w:basedOn w:val="Bekezdsalapbettpusa"/>
    <w:link w:val="Cmsor4"/>
    <w:uiPriority w:val="9"/>
    <w:rsid w:val="00B20930"/>
    <w:rPr>
      <w:rFonts w:ascii="Times New Roman" w:eastAsiaTheme="majorEastAsia" w:hAnsi="Times New Roman" w:cstheme="majorBidi"/>
      <w:b/>
      <w:bC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27660">
      <w:bodyDiv w:val="1"/>
      <w:marLeft w:val="0"/>
      <w:marRight w:val="0"/>
      <w:marTop w:val="0"/>
      <w:marBottom w:val="0"/>
      <w:divBdr>
        <w:top w:val="none" w:sz="0" w:space="0" w:color="auto"/>
        <w:left w:val="none" w:sz="0" w:space="0" w:color="auto"/>
        <w:bottom w:val="none" w:sz="0" w:space="0" w:color="auto"/>
        <w:right w:val="none" w:sz="0" w:space="0" w:color="auto"/>
      </w:divBdr>
    </w:div>
    <w:div w:id="1082407812">
      <w:bodyDiv w:val="1"/>
      <w:marLeft w:val="0"/>
      <w:marRight w:val="0"/>
      <w:marTop w:val="0"/>
      <w:marBottom w:val="0"/>
      <w:divBdr>
        <w:top w:val="none" w:sz="0" w:space="0" w:color="auto"/>
        <w:left w:val="none" w:sz="0" w:space="0" w:color="auto"/>
        <w:bottom w:val="none" w:sz="0" w:space="0" w:color="auto"/>
        <w:right w:val="none" w:sz="0" w:space="0" w:color="auto"/>
      </w:divBdr>
    </w:div>
    <w:div w:id="180546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66075-3990-4591-A9E0-BDA442164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74</Pages>
  <Words>22301</Words>
  <Characters>153879</Characters>
  <Application>Microsoft Office Word</Application>
  <DocSecurity>4</DocSecurity>
  <Lines>1282</Lines>
  <Paragraphs>351</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175829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Sándorné</dc:creator>
  <cp:lastModifiedBy>Szántai Erzsébet</cp:lastModifiedBy>
  <cp:revision>2</cp:revision>
  <dcterms:created xsi:type="dcterms:W3CDTF">2016-10-18T09:51:00Z</dcterms:created>
  <dcterms:modified xsi:type="dcterms:W3CDTF">2016-10-18T09:51:00Z</dcterms:modified>
</cp:coreProperties>
</file>